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340F" w:rsidRDefault="00BA340F" w:rsidP="00BA340F">
      <w:pPr>
        <w:pStyle w:val="3"/>
        <w:numPr>
          <w:ilvl w:val="0"/>
          <w:numId w:val="0"/>
        </w:numPr>
        <w:rPr>
          <w:rFonts w:eastAsia="Yu Gothic UI Semibold"/>
          <w:bCs/>
          <w:color w:val="000000"/>
          <w:sz w:val="22"/>
          <w:szCs w:val="22"/>
          <w:lang w:eastAsia="el-GR"/>
        </w:rPr>
      </w:pPr>
      <w:r>
        <w:rPr>
          <w:rFonts w:eastAsia="Yu Gothic UI Semibold"/>
          <w:sz w:val="22"/>
          <w:szCs w:val="22"/>
          <w:u w:val="single"/>
        </w:rPr>
        <w:t>ΟΙΚΟΝΟΜΙΚΗ   ΠΡΟΣΦΟΡΑ</w:t>
      </w:r>
      <w:r>
        <w:rPr>
          <w:rFonts w:eastAsia="Yu Gothic UI Semibold"/>
          <w:bCs/>
          <w:color w:val="000000"/>
          <w:sz w:val="22"/>
          <w:szCs w:val="22"/>
          <w:u w:val="single"/>
          <w:lang w:eastAsia="el-GR"/>
        </w:rPr>
        <w:t xml:space="preserve"> </w:t>
      </w:r>
    </w:p>
    <w:p w:rsidR="00BA340F" w:rsidRDefault="00BA340F" w:rsidP="00BA340F">
      <w:pPr>
        <w:ind w:hanging="720"/>
        <w:jc w:val="center"/>
        <w:rPr>
          <w:rFonts w:eastAsia="Yu Gothic UI Semibold"/>
          <w:b/>
          <w:bCs/>
          <w:color w:val="000000"/>
          <w:sz w:val="22"/>
          <w:szCs w:val="22"/>
          <w:lang w:eastAsia="el-GR"/>
        </w:rPr>
      </w:pPr>
    </w:p>
    <w:p w:rsidR="00BA340F" w:rsidRDefault="00BA340F" w:rsidP="00BA340F">
      <w:pPr>
        <w:jc w:val="center"/>
        <w:rPr>
          <w:rFonts w:eastAsia="Yu Gothic UI Semibold"/>
          <w:b/>
          <w:bCs/>
          <w:color w:val="000000"/>
          <w:sz w:val="22"/>
          <w:szCs w:val="22"/>
          <w:u w:val="single"/>
        </w:rPr>
      </w:pPr>
      <w:r>
        <w:rPr>
          <w:rFonts w:eastAsia="Yu Gothic UI Semibold"/>
          <w:b/>
          <w:bCs/>
          <w:color w:val="000000"/>
          <w:sz w:val="22"/>
          <w:szCs w:val="22"/>
          <w:u w:val="single"/>
        </w:rPr>
        <w:t xml:space="preserve">ΦΑΡΜΑΚΩΝ </w:t>
      </w:r>
      <w:r>
        <w:rPr>
          <w:rFonts w:eastAsia="Yu Gothic UI Semibold"/>
          <w:b/>
          <w:bCs/>
          <w:color w:val="000000"/>
          <w:sz w:val="22"/>
          <w:szCs w:val="22"/>
          <w:u w:val="single"/>
          <w:lang w:val="en-US"/>
        </w:rPr>
        <w:t>MH</w:t>
      </w:r>
      <w:r>
        <w:rPr>
          <w:rFonts w:eastAsia="Yu Gothic UI Semibold"/>
          <w:b/>
          <w:bCs/>
          <w:color w:val="000000"/>
          <w:sz w:val="22"/>
          <w:szCs w:val="22"/>
          <w:u w:val="single"/>
        </w:rPr>
        <w:t xml:space="preserve"> ΣΥΝΤΑΓΟΓΡΑΦΟΥΜΕΝΩΝ </w:t>
      </w:r>
    </w:p>
    <w:p w:rsidR="00BA340F" w:rsidRDefault="00BA340F" w:rsidP="00BA340F">
      <w:pPr>
        <w:jc w:val="center"/>
        <w:rPr>
          <w:rFonts w:eastAsia="Yu Gothic UI Semibold"/>
          <w:b/>
          <w:bCs/>
          <w:color w:val="000000"/>
          <w:sz w:val="22"/>
          <w:szCs w:val="22"/>
        </w:rPr>
      </w:pPr>
      <w:r>
        <w:rPr>
          <w:rFonts w:eastAsia="Yu Gothic UI Semibold"/>
          <w:b/>
          <w:bCs/>
          <w:color w:val="000000"/>
          <w:sz w:val="22"/>
          <w:szCs w:val="22"/>
          <w:u w:val="single"/>
        </w:rPr>
        <w:t xml:space="preserve">ΚΑΙ  ΥΓΕΙΟΝΟΜΙΚΟΥ ΥΛΙΚΟΥ ΔΙΕΥΘΥΝΣΗΣ ΚΟΙΝΩΝΙΚΗΣ ΠΡΟΣΤΑΣΙΑΣ ΚΑΙ ΥΓΕΙΑΣ-ΤΜΗΜΑ  ΔΗΜΟΣΙΑΣ ΥΓΕΙΑΣ ΔΗΜΟΥ ΣΕΡΡΩΝ </w:t>
      </w:r>
    </w:p>
    <w:p w:rsidR="00BA340F" w:rsidRDefault="00BA340F" w:rsidP="00BA340F">
      <w:pPr>
        <w:jc w:val="center"/>
        <w:rPr>
          <w:rFonts w:eastAsia="Yu Gothic UI Semibold"/>
          <w:b/>
          <w:bCs/>
          <w:color w:val="000000"/>
          <w:sz w:val="22"/>
          <w:szCs w:val="22"/>
        </w:rPr>
      </w:pPr>
    </w:p>
    <w:tbl>
      <w:tblPr>
        <w:tblW w:w="0" w:type="auto"/>
        <w:tblInd w:w="-257" w:type="dxa"/>
        <w:tblLayout w:type="fixed"/>
        <w:tblLook w:val="0000" w:firstRow="0" w:lastRow="0" w:firstColumn="0" w:lastColumn="0" w:noHBand="0" w:noVBand="0"/>
      </w:tblPr>
      <w:tblGrid>
        <w:gridCol w:w="3148"/>
        <w:gridCol w:w="1540"/>
        <w:gridCol w:w="1525"/>
        <w:gridCol w:w="1537"/>
        <w:gridCol w:w="1818"/>
      </w:tblGrid>
      <w:tr w:rsidR="00BA340F" w:rsidTr="00710EEB">
        <w:trPr>
          <w:trHeight w:val="450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 xml:space="preserve">ΟΜΑΔΑ 1 </w:t>
            </w:r>
          </w:p>
          <w:p w:rsidR="00BA340F" w:rsidRDefault="00BA340F" w:rsidP="00710EEB"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 xml:space="preserve">ΕΙΔΟΣ - ΦΑΡΜΑΚΑ ΜΗ ΣΥΝΤΑΓΟΓΡΑΦΟΥΜΕΝΑ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both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ΜΟΝΑΔΑ ΜΕΤΡΗΣΗΣ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ΠΟΣΟΤΗΤΑ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ΤΙΜΗ ΜΟΝΑΔΟΣ</w:t>
            </w:r>
          </w:p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ΧΩΡΙΣ ΦΠΑ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ΣΥΝΟΛΟ</w:t>
            </w:r>
          </w:p>
        </w:tc>
      </w:tr>
      <w:tr w:rsidR="00BA340F" w:rsidTr="00710EEB">
        <w:trPr>
          <w:trHeight w:val="90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Παρακεταμόλη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τύπου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apotel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500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MG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TAB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BTX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ΚΟΥΤΙ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2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812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Παρακεταμόλη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τύπου DEPON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αναβράζων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1G/TAB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BTx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TUB x 8 TAB η άλλη 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ΚΟΥΤΙ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Αντιισταμινική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αλοιφή με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διμενθιδένη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τύπου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  <w:lang w:val="en-GB"/>
              </w:rPr>
              <w:t>Fenistil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color w:val="000000"/>
                <w:sz w:val="22"/>
                <w:szCs w:val="22"/>
                <w:lang w:val="en-GB"/>
              </w:rPr>
              <w:t>gel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20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Υδροχλωρική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Λοπεραμίδη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τύπου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Imodium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2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mg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 ή άλλο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KOYTI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Υδροξείδιο αργιλίου και υδροξείδιο μαγνησίου τύπου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simeco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ή άλλο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KOYTI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Voltaren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 xml:space="preserve"> gel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ΤΕΜΑΧΙΟ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Τοµπραµυκίνη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Kολλύριο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διάλυμα    τύπου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tobrex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ή άλλο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ΚΟΥΤΙ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1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6775BE" w:rsidRDefault="00BA340F" w:rsidP="00710EEB">
            <w:pPr>
              <w:rPr>
                <w:lang w:val="en-US"/>
              </w:rPr>
            </w:pP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Fusidin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 xml:space="preserve"> cream 20mg 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>ή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>άλλη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ΤΕΜΑΧΙΟ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Aκετυλοσαλικυλικό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οξύ σε δισκία 500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MG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ΚΟΥΤΙ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>Γάζες J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ALPLAST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GAUSE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για εγκαύματα ή άλλη 10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X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20 10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FIDIA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>,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ΚΟΥΤΙ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20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 xml:space="preserve">BUSCOPAN TAB10 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ή άλλο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KOYTI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Αντισταμινικά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δισκία τύπου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xozal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 ή άλλο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ΚΟΥΤΙ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Ηλεκτρολύτες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αναβράζων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15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>ΣΥΝΟΛΟ ΦΑΡΜΑΚΩΝ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rPr>
          <w:trHeight w:val="315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</w:pP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>ΦΠΑ 6%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rPr>
          <w:trHeight w:val="315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7D7D7"/>
            <w:vAlign w:val="bottom"/>
          </w:tcPr>
          <w:p w:rsidR="00BA340F" w:rsidRDefault="00BA340F" w:rsidP="00710EEB">
            <w:pPr>
              <w:snapToGrid w:val="0"/>
            </w:pP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>ΓΕΝΙΚΟ ΣΥΝΟΛΟ ΜΕ ΦΠΑ ΟΜΑΔΑΣ 1 ΤΜΗΜΑΤΟΣ ΔΗΜΟΣΙΑΣ ΥΓΕΙΑΣ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7D7D7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7D7D7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7D7D7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</w:tbl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</w:rPr>
      </w:pPr>
    </w:p>
    <w:p w:rsidR="00BA340F" w:rsidRDefault="00BA340F" w:rsidP="00BA340F">
      <w:pPr>
        <w:pStyle w:val="a1"/>
      </w:pPr>
      <w:r>
        <w:br w:type="page"/>
      </w:r>
    </w:p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</w:rPr>
      </w:pPr>
    </w:p>
    <w:tbl>
      <w:tblPr>
        <w:tblW w:w="9535" w:type="dxa"/>
        <w:tblInd w:w="-190" w:type="dxa"/>
        <w:tblLayout w:type="fixed"/>
        <w:tblLook w:val="0000" w:firstRow="0" w:lastRow="0" w:firstColumn="0" w:lastColumn="0" w:noHBand="0" w:noVBand="0"/>
      </w:tblPr>
      <w:tblGrid>
        <w:gridCol w:w="3110"/>
        <w:gridCol w:w="1589"/>
        <w:gridCol w:w="1588"/>
        <w:gridCol w:w="1426"/>
        <w:gridCol w:w="1822"/>
      </w:tblGrid>
      <w:tr w:rsidR="00BA340F" w:rsidTr="00710EEB">
        <w:trPr>
          <w:trHeight w:val="113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>ΟΜΑΔΑ 2.Α</w:t>
            </w:r>
          </w:p>
          <w:p w:rsidR="00BA340F" w:rsidRDefault="00BA340F" w:rsidP="00710EEB"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 xml:space="preserve">ΕΙΔΟΣ ΥΓΕΙΟΝΟΜΙΚΟ ΥΛΙΚΟ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both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ΜΟΝΑΔΑ ΜΕΤΡΗΣΗΣ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bCs/>
                <w:color w:val="000000"/>
                <w:sz w:val="22"/>
                <w:szCs w:val="22"/>
              </w:rPr>
              <w:t>ΠΟΣΟΤΗΤΑ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ΤΙΜΗ ΜΟΝΑΔΑΣ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ΣΥΝΟΛΟ </w:t>
            </w:r>
          </w:p>
        </w:tc>
      </w:tr>
      <w:tr w:rsidR="00BA340F" w:rsidTr="00710EEB">
        <w:trPr>
          <w:trHeight w:val="300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Αιμοστατικό σπρέι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600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Εξεταστικό ρολό ιατρείου 50μ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600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Ψαλίδι επιδέσμων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600"/>
        </w:trPr>
        <w:tc>
          <w:tcPr>
            <w:tcW w:w="3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>Πιεσόμετρο χειρός-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Ηλεκτρονικο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953"/>
        </w:trPr>
        <w:tc>
          <w:tcPr>
            <w:tcW w:w="3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Φορητό φαρμακείο πρώτων βοηθειών </w:t>
            </w:r>
            <w:r>
              <w:rPr>
                <w:rStyle w:val="a5"/>
                <w:rFonts w:eastAsia="Yu Gothic UI Semibold"/>
                <w:b w:val="0"/>
                <w:bCs w:val="0"/>
                <w:sz w:val="22"/>
                <w:szCs w:val="22"/>
              </w:rPr>
              <w:t xml:space="preserve">με Πιστοποίηση EU/CE Μεγάλο First </w:t>
            </w:r>
            <w:proofErr w:type="spellStart"/>
            <w:r>
              <w:rPr>
                <w:rStyle w:val="a5"/>
                <w:rFonts w:eastAsia="Yu Gothic UI Semibold"/>
                <w:b w:val="0"/>
                <w:bCs w:val="0"/>
                <w:sz w:val="22"/>
                <w:szCs w:val="22"/>
              </w:rPr>
              <w:t>Aid</w:t>
            </w:r>
            <w:proofErr w:type="spellEnd"/>
            <w:r>
              <w:rPr>
                <w:rStyle w:val="a5"/>
                <w:rFonts w:eastAsia="Yu Gothic UI Semibold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a5"/>
                <w:rFonts w:eastAsia="Yu Gothic UI Semibold"/>
                <w:b w:val="0"/>
                <w:bCs w:val="0"/>
                <w:sz w:val="22"/>
                <w:szCs w:val="22"/>
              </w:rPr>
              <w:t>Kit</w:t>
            </w:r>
            <w:proofErr w:type="spellEnd"/>
            <w:r>
              <w:rPr>
                <w:rStyle w:val="a5"/>
                <w:rFonts w:eastAsia="Yu Gothic UI Semibold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a5"/>
                <w:rFonts w:eastAsia="Yu Gothic UI Semibold"/>
                <w:b w:val="0"/>
                <w:bCs w:val="0"/>
                <w:sz w:val="22"/>
                <w:szCs w:val="22"/>
              </w:rPr>
              <w:t>Autoline</w:t>
            </w:r>
            <w:proofErr w:type="spellEnd"/>
            <w:r>
              <w:rPr>
                <w:rStyle w:val="a5"/>
                <w:rFonts w:eastAsia="Yu Gothic UI Semibold"/>
                <w:b w:val="0"/>
                <w:bCs w:val="0"/>
                <w:sz w:val="22"/>
                <w:szCs w:val="22"/>
              </w:rPr>
              <w:t xml:space="preserve"> 11102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 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600"/>
        </w:trPr>
        <w:tc>
          <w:tcPr>
            <w:tcW w:w="3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Τσαντάκι πρώτων βοηθειών αυτοκινήτου πλήρες 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600"/>
        </w:trPr>
        <w:tc>
          <w:tcPr>
            <w:tcW w:w="3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Σταθερό μεταλλικό φαρμακείο τοίχου 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600"/>
        </w:trPr>
        <w:tc>
          <w:tcPr>
            <w:tcW w:w="3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Φιάλη οξυγόνου φορητή,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o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>-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pur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8 λίτρων 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600"/>
        </w:trPr>
        <w:tc>
          <w:tcPr>
            <w:tcW w:w="3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Αμμωνία  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STIC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  <w:lang w:val="en-US"/>
              </w:rPr>
              <w:t>T</w:t>
            </w:r>
            <w:proofErr w:type="spellStart"/>
            <w:r>
              <w:rPr>
                <w:rFonts w:eastAsia="Yu Gothic UI Semibold"/>
                <w:sz w:val="22"/>
                <w:szCs w:val="22"/>
              </w:rPr>
              <w:t>εμαχιο</w:t>
            </w:r>
            <w:proofErr w:type="spellEnd"/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50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600"/>
        </w:trPr>
        <w:tc>
          <w:tcPr>
            <w:tcW w:w="3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Φορητή συσκευή ανάνηψης στόμα με στόμα τύπου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brook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900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Φιάλη οξυγόνου φορητή με ρυθμιστή και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μειωτηρα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και ροόμετρο  τουλάχιστον 1 λίτρου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>ΣΥΝΟΛΟ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rPr>
          <w:trHeight w:val="300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>ΦΠΑ 24%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rPr>
          <w:trHeight w:val="300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>ΓΕΝΙΚΟ  ΣΥΝΟΛΟ ΟΜΑΔΑΣ  2.Α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</w:tbl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</w:rPr>
      </w:pPr>
    </w:p>
    <w:p w:rsidR="00BA340F" w:rsidRDefault="00BA340F" w:rsidP="00BA340F">
      <w:pPr>
        <w:suppressAutoHyphens w:val="0"/>
        <w:spacing w:after="160" w:line="259" w:lineRule="auto"/>
        <w:rPr>
          <w:rFonts w:eastAsia="Yu Gothic UI Semibold"/>
          <w:b/>
          <w:color w:val="000000"/>
          <w:sz w:val="22"/>
          <w:szCs w:val="22"/>
        </w:rPr>
      </w:pPr>
    </w:p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</w:rPr>
      </w:pPr>
    </w:p>
    <w:tbl>
      <w:tblPr>
        <w:tblW w:w="9535" w:type="dxa"/>
        <w:tblInd w:w="-190" w:type="dxa"/>
        <w:tblLayout w:type="fixed"/>
        <w:tblLook w:val="0000" w:firstRow="0" w:lastRow="0" w:firstColumn="0" w:lastColumn="0" w:noHBand="0" w:noVBand="0"/>
      </w:tblPr>
      <w:tblGrid>
        <w:gridCol w:w="3110"/>
        <w:gridCol w:w="1589"/>
        <w:gridCol w:w="1588"/>
        <w:gridCol w:w="1426"/>
        <w:gridCol w:w="1822"/>
      </w:tblGrid>
      <w:tr w:rsidR="00BA340F" w:rsidRPr="0052586C" w:rsidTr="00710EEB">
        <w:trPr>
          <w:trHeight w:val="113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52586C" w:rsidRDefault="00BA340F" w:rsidP="00710EEB">
            <w:pPr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  <w:r w:rsidRPr="0052586C">
              <w:rPr>
                <w:rFonts w:eastAsia="Yu Gothic UI Semibold"/>
                <w:bCs/>
                <w:color w:val="000000"/>
                <w:sz w:val="22"/>
                <w:szCs w:val="22"/>
              </w:rPr>
              <w:t>ΟΜΑΔΑ 2.Α</w:t>
            </w:r>
            <w:r>
              <w:rPr>
                <w:rFonts w:eastAsia="Yu Gothic UI Semibold"/>
                <w:bCs/>
                <w:color w:val="000000"/>
                <w:sz w:val="22"/>
                <w:szCs w:val="22"/>
              </w:rPr>
              <w:t>.1</w:t>
            </w:r>
          </w:p>
          <w:p w:rsidR="00BA340F" w:rsidRPr="0052586C" w:rsidRDefault="00BA340F" w:rsidP="00710EEB">
            <w:r w:rsidRPr="0052586C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ΕΙΔΟΣ ΥΓΕΙΟΝΟΜΙΚΟ ΥΛΙΚΟ </w:t>
            </w:r>
            <w:r w:rsidRPr="0052586C">
              <w:rPr>
                <w:rFonts w:eastAsia="Yu Gothic UI Semibold"/>
                <w:bCs/>
                <w:color w:val="000000"/>
                <w:sz w:val="22"/>
                <w:szCs w:val="22"/>
                <w:u w:val="single"/>
              </w:rPr>
              <w:t>ΜΕ ΚΟΥΠΟΝΙ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52586C" w:rsidRDefault="00BA340F" w:rsidP="00710EEB">
            <w:pPr>
              <w:jc w:val="both"/>
            </w:pPr>
            <w:r w:rsidRPr="0052586C">
              <w:rPr>
                <w:rFonts w:eastAsia="Yu Gothic UI Semibold"/>
                <w:color w:val="000000"/>
                <w:sz w:val="22"/>
                <w:szCs w:val="22"/>
              </w:rPr>
              <w:t>ΜΟΝΑΔΑ ΜΕΤΡΗΣΗΣ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52586C" w:rsidRDefault="00BA340F" w:rsidP="00710EEB">
            <w:pPr>
              <w:jc w:val="center"/>
            </w:pPr>
            <w:r w:rsidRPr="0052586C">
              <w:rPr>
                <w:rFonts w:eastAsia="Yu Gothic UI Semibold"/>
                <w:bCs/>
                <w:color w:val="000000"/>
                <w:sz w:val="22"/>
                <w:szCs w:val="22"/>
              </w:rPr>
              <w:t>ΠΟΣΟΤΗΤΑ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52586C" w:rsidRDefault="00BA340F" w:rsidP="00710EEB">
            <w:pPr>
              <w:jc w:val="center"/>
            </w:pPr>
            <w:r w:rsidRPr="0052586C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ΤΙΜΗ ΜΟΝΑΔΑΣ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52586C" w:rsidRDefault="00BA340F" w:rsidP="00710EEB">
            <w:pPr>
              <w:jc w:val="center"/>
            </w:pPr>
            <w:r w:rsidRPr="0052586C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ΣΥΝΟΛΟ </w:t>
            </w:r>
          </w:p>
        </w:tc>
      </w:tr>
      <w:tr w:rsidR="00BA340F" w:rsidRPr="004A55D9" w:rsidTr="00710EEB">
        <w:trPr>
          <w:trHeight w:val="113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4A55D9" w:rsidRDefault="00BA340F" w:rsidP="00710EEB">
            <w:pPr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  <w:r w:rsidRPr="004A55D9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Αλοιφή για επούλωση εγκαυμάτων Προβιταμίνη B 5 -  τύπου </w:t>
            </w:r>
            <w:proofErr w:type="spellStart"/>
            <w:r w:rsidRPr="004A55D9">
              <w:rPr>
                <w:rFonts w:eastAsia="Yu Gothic UI Semibold"/>
                <w:bCs/>
                <w:color w:val="000000"/>
                <w:sz w:val="22"/>
                <w:szCs w:val="22"/>
              </w:rPr>
              <w:t>Bepanthol</w:t>
            </w:r>
            <w:proofErr w:type="spellEnd"/>
            <w:r w:rsidRPr="004A55D9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  ή άλλη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4A55D9" w:rsidRDefault="00BA340F" w:rsidP="00710EEB">
            <w:pPr>
              <w:jc w:val="both"/>
              <w:rPr>
                <w:rFonts w:eastAsia="Yu Gothic UI Semibold"/>
                <w:color w:val="000000"/>
                <w:sz w:val="22"/>
                <w:szCs w:val="22"/>
              </w:rPr>
            </w:pPr>
            <w:proofErr w:type="spellStart"/>
            <w:r w:rsidRPr="004A55D9">
              <w:rPr>
                <w:rFonts w:eastAsia="Yu Gothic UI Semibold"/>
                <w:color w:val="000000"/>
                <w:sz w:val="22"/>
                <w:szCs w:val="22"/>
              </w:rPr>
              <w:t>Τεμαχιο</w:t>
            </w:r>
            <w:proofErr w:type="spellEnd"/>
            <w:r w:rsidRPr="004A55D9">
              <w:rPr>
                <w:rFonts w:eastAsia="Yu Gothic UI Semibold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4A55D9" w:rsidRDefault="00BA340F" w:rsidP="00710EEB">
            <w:pPr>
              <w:jc w:val="center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  <w:r w:rsidRPr="004A55D9">
              <w:rPr>
                <w:rFonts w:eastAsia="Yu Gothic UI Semibold"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4A55D9" w:rsidRDefault="00BA340F" w:rsidP="00710EEB">
            <w:pPr>
              <w:jc w:val="center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4A55D9" w:rsidRDefault="00BA340F" w:rsidP="00710EEB">
            <w:pPr>
              <w:jc w:val="center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</w:p>
        </w:tc>
      </w:tr>
      <w:tr w:rsidR="00BA340F" w:rsidTr="00710EEB">
        <w:trPr>
          <w:trHeight w:val="113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4A55D9" w:rsidRDefault="00BA340F" w:rsidP="00710EEB">
            <w:pPr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  <w:r w:rsidRPr="004A55D9">
              <w:rPr>
                <w:rFonts w:eastAsia="Yu Gothic UI Semibold"/>
                <w:bCs/>
                <w:color w:val="000000"/>
                <w:sz w:val="22"/>
                <w:szCs w:val="22"/>
              </w:rPr>
              <w:t>ΣΥΝΟΛΟ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both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4A55D9" w:rsidRDefault="00BA340F" w:rsidP="00710EEB">
            <w:pPr>
              <w:jc w:val="center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4A55D9" w:rsidRDefault="00BA340F" w:rsidP="00710EEB">
            <w:pPr>
              <w:jc w:val="center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4A55D9" w:rsidRDefault="00BA340F" w:rsidP="00710EEB">
            <w:pPr>
              <w:jc w:val="center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</w:p>
        </w:tc>
      </w:tr>
      <w:tr w:rsidR="00BA340F" w:rsidTr="00710EEB">
        <w:trPr>
          <w:trHeight w:val="113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4A55D9" w:rsidRDefault="00BA340F" w:rsidP="00710EEB">
            <w:pPr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  <w:r w:rsidRPr="004A55D9">
              <w:rPr>
                <w:rFonts w:eastAsia="Yu Gothic UI Semibold"/>
                <w:bCs/>
                <w:color w:val="000000"/>
                <w:sz w:val="22"/>
                <w:szCs w:val="22"/>
              </w:rPr>
              <w:t>ΦΠΑ 24%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4A55D9" w:rsidRDefault="00BA340F" w:rsidP="00710EEB">
            <w:pPr>
              <w:jc w:val="both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4A55D9" w:rsidRDefault="00BA340F" w:rsidP="00710EEB">
            <w:pPr>
              <w:jc w:val="center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4A55D9" w:rsidRDefault="00BA340F" w:rsidP="00710EEB">
            <w:pPr>
              <w:jc w:val="center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4A55D9" w:rsidRDefault="00BA340F" w:rsidP="00710EEB">
            <w:pPr>
              <w:jc w:val="center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</w:p>
        </w:tc>
      </w:tr>
      <w:tr w:rsidR="00BA340F" w:rsidTr="00710EEB">
        <w:trPr>
          <w:trHeight w:val="113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4A55D9" w:rsidRDefault="00BA340F" w:rsidP="00710EEB">
            <w:pPr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  <w:r w:rsidRPr="004A55D9">
              <w:rPr>
                <w:rFonts w:eastAsia="Yu Gothic UI Semibold"/>
                <w:bCs/>
                <w:color w:val="000000"/>
                <w:sz w:val="22"/>
                <w:szCs w:val="22"/>
              </w:rPr>
              <w:t>ΓΕΝΙΚΟ  ΣΥΝΟΛΟ ΟΜΑΔΑΣ  2.Α</w:t>
            </w:r>
            <w:r>
              <w:rPr>
                <w:rFonts w:eastAsia="Yu Gothic UI Semibold"/>
                <w:bCs/>
                <w:color w:val="000000"/>
                <w:sz w:val="22"/>
                <w:szCs w:val="22"/>
              </w:rPr>
              <w:t>.1 ΜΕ ΚΟΥΠΟΝΙ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both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4A55D9" w:rsidRDefault="00BA340F" w:rsidP="00710EEB">
            <w:pPr>
              <w:jc w:val="center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4A55D9" w:rsidRDefault="00BA340F" w:rsidP="00710EEB">
            <w:pPr>
              <w:jc w:val="center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4A55D9" w:rsidRDefault="00BA340F" w:rsidP="00710EEB">
            <w:pPr>
              <w:jc w:val="center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</w:p>
        </w:tc>
      </w:tr>
    </w:tbl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</w:rPr>
      </w:pPr>
    </w:p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</w:rPr>
      </w:pPr>
    </w:p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</w:rPr>
      </w:pPr>
    </w:p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</w:rPr>
      </w:pPr>
    </w:p>
    <w:tbl>
      <w:tblPr>
        <w:tblW w:w="0" w:type="auto"/>
        <w:tblInd w:w="-190" w:type="dxa"/>
        <w:tblLayout w:type="fixed"/>
        <w:tblLook w:val="0000" w:firstRow="0" w:lastRow="0" w:firstColumn="0" w:lastColumn="0" w:noHBand="0" w:noVBand="0"/>
      </w:tblPr>
      <w:tblGrid>
        <w:gridCol w:w="3110"/>
        <w:gridCol w:w="1589"/>
        <w:gridCol w:w="1588"/>
        <w:gridCol w:w="1426"/>
        <w:gridCol w:w="1822"/>
      </w:tblGrid>
      <w:tr w:rsidR="00BA340F" w:rsidTr="00710EEB">
        <w:trPr>
          <w:trHeight w:val="600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lastRenderedPageBreak/>
              <w:t>ΟΜΑΔΑ2.</w:t>
            </w: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  <w:lang w:val="en-US"/>
              </w:rPr>
              <w:t>B</w:t>
            </w: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 xml:space="preserve"> -ΕΙΔΟΣ  ΥΓΕΙΟΝΟΜΙΚΟ ΥΛΙΚΟ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>ΜΟΝΑΔΑ ΜΕΤΡΗΣΗΣ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ΠΟΣΟΤΗΤΑ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ΤΙΜΗ ΜΟΝΑΔΑΣ </w:t>
            </w:r>
          </w:p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ΧΩΡΙΣ Φ.Π.Α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ΣΥΝΟΛΟ </w:t>
            </w:r>
          </w:p>
        </w:tc>
      </w:tr>
      <w:tr w:rsidR="00BA340F" w:rsidTr="00710EEB">
        <w:trPr>
          <w:trHeight w:val="300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Χανζαπλαστ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διάφορα μεγέθη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Κουτί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ΒΑΜΒΑΚΙ  70 ΓΡ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ΤΕΜΑΧΙΟ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Λευκοπλάστ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πλάτους 5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mX2,5CM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TEMAXIO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Αυτοκόλλητη  γάζα αποστειρωμένη 10cm, 15cm, 30 τεμαχίων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TEMAXIO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>Επίδεσμος ελαστικός 6,8,10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cm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TEMAXIO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Αυτοκόλλητα επιθέματα τύπου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hansaplast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– κουτί χ10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ΚΟΥΤΙ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6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Αυτοκόλλητα ράμματα 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15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 xml:space="preserve">ΣΥΝΟΛΟ ΥΓΕΙΟΝΟΜΙΚΟΥ ΥΛΙΚΟΥ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rPr>
          <w:trHeight w:val="315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>ΦΠΑ 13%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rPr>
          <w:trHeight w:val="315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 xml:space="preserve">ΓΕΝΙΚΟ ΣΥΝΟΛΟ ΟΜΑΔΑΣ </w:t>
            </w: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  <w:lang w:val="en-US"/>
              </w:rPr>
              <w:t>2.</w:t>
            </w: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>Β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</w:tbl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</w:rPr>
      </w:pPr>
    </w:p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</w:rPr>
      </w:pPr>
    </w:p>
    <w:tbl>
      <w:tblPr>
        <w:tblW w:w="9434" w:type="dxa"/>
        <w:tblInd w:w="-235" w:type="dxa"/>
        <w:tblLayout w:type="fixed"/>
        <w:tblCellMar>
          <w:top w:w="55" w:type="dxa"/>
          <w:left w:w="43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26"/>
        <w:gridCol w:w="1137"/>
        <w:gridCol w:w="1665"/>
        <w:gridCol w:w="1647"/>
        <w:gridCol w:w="2559"/>
      </w:tblGrid>
      <w:tr w:rsidR="00BA340F" w:rsidTr="00710EEB">
        <w:tc>
          <w:tcPr>
            <w:tcW w:w="24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ind w:left="89"/>
            </w:pP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 xml:space="preserve">ΟΜΑΔΑ 2.Γ-ΕΙΔΟΣ  ΥΓΕΙΟΝΟΜΙΚΟ ΥΛΙΚΟ 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>ΜΟΝΑΔΑ ΜΕΤΡΗΣΗΣ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ΠΟΣΟΤΗΤΑ 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ΤΙΜΗ ΜΟΝΑΔΑΣ </w:t>
            </w:r>
          </w:p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ΧΩΡΙΣ Φ.Π.Α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ΣΥΝΟΛΟ </w:t>
            </w:r>
          </w:p>
        </w:tc>
      </w:tr>
      <w:tr w:rsidR="00BA340F" w:rsidTr="00710EEB"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ind w:left="89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Οινόπνευμα 70 βαθμών 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5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ind w:left="89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Υγρό απολύμανσης χεριών 7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 xml:space="preserve">00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ml</w:t>
            </w:r>
            <w:proofErr w:type="spellEnd"/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ind w:left="89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Γάντια ελαστικά ΝΙΤΡΙΛΙΟΥ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x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100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large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-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medium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 xml:space="preserve">KOYTI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ind w:left="89"/>
            </w:pP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Octenisept</w:t>
            </w:r>
            <w:proofErr w:type="spellEnd"/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 spay 50 ml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 xml:space="preserve">Τεμάχιο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>50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ind w:left="89"/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>ΣΥΝΟΛΟ ΥΓΕΙΟΝΟΜΙ-</w:t>
            </w:r>
          </w:p>
          <w:p w:rsidR="00BA340F" w:rsidRDefault="00BA340F" w:rsidP="00710EEB">
            <w:pPr>
              <w:ind w:left="89"/>
            </w:pP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>ΚΟΥ ΥΛΙΚΟΥ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snapToGrid w:val="0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ind w:left="89"/>
            </w:pP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>ΦΠΑ 6%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snapToGrid w:val="0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4A55D9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ind w:left="89"/>
            </w:pP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 xml:space="preserve">Γενικό σύνολο  ΟΜΑΔΑΣ </w:t>
            </w: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  <w:lang w:val="en-US"/>
              </w:rPr>
              <w:t>2.</w:t>
            </w: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>Γ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snapToGrid w:val="0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</w:tbl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</w:rPr>
      </w:pPr>
    </w:p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</w:rPr>
      </w:pPr>
    </w:p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</w:rPr>
      </w:pPr>
    </w:p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</w:rPr>
      </w:pPr>
    </w:p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</w:rPr>
      </w:pPr>
    </w:p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</w:rPr>
      </w:pPr>
    </w:p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</w:rPr>
      </w:pPr>
    </w:p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</w:rPr>
      </w:pPr>
    </w:p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</w:rPr>
      </w:pPr>
    </w:p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</w:rPr>
      </w:pPr>
    </w:p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</w:rPr>
      </w:pPr>
    </w:p>
    <w:tbl>
      <w:tblPr>
        <w:tblW w:w="9436" w:type="dxa"/>
        <w:tblInd w:w="-235" w:type="dxa"/>
        <w:tblLayout w:type="fixed"/>
        <w:tblCellMar>
          <w:top w:w="55" w:type="dxa"/>
          <w:left w:w="43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26"/>
        <w:gridCol w:w="1396"/>
        <w:gridCol w:w="1701"/>
        <w:gridCol w:w="1985"/>
        <w:gridCol w:w="1928"/>
      </w:tblGrid>
      <w:tr w:rsidR="00BA340F" w:rsidRPr="00671566" w:rsidTr="00710EEB">
        <w:tc>
          <w:tcPr>
            <w:tcW w:w="24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A340F" w:rsidRPr="00671566" w:rsidRDefault="00BA340F" w:rsidP="00710EEB">
            <w:pPr>
              <w:ind w:left="89"/>
            </w:pPr>
            <w:r w:rsidRPr="00671566">
              <w:rPr>
                <w:rFonts w:eastAsia="Yu Gothic UI Semibold"/>
                <w:bCs/>
                <w:color w:val="000000"/>
                <w:sz w:val="22"/>
                <w:szCs w:val="22"/>
              </w:rPr>
              <w:lastRenderedPageBreak/>
              <w:t>ΟΜΑΔΑ 2.Γ</w:t>
            </w:r>
            <w:r>
              <w:rPr>
                <w:rFonts w:eastAsia="Yu Gothic UI Semibold"/>
                <w:bCs/>
                <w:color w:val="000000"/>
                <w:sz w:val="22"/>
                <w:szCs w:val="22"/>
              </w:rPr>
              <w:t>.1</w:t>
            </w:r>
            <w:r w:rsidRPr="00671566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-ΕΙΔΟΣ  ΥΓΕΙΟΝΟΜΙΚΟ ΥΛΙΚΟ  </w:t>
            </w:r>
            <w:r w:rsidRPr="00671566">
              <w:rPr>
                <w:rFonts w:eastAsia="Yu Gothic UI Semibold"/>
                <w:bCs/>
                <w:color w:val="000000"/>
                <w:sz w:val="22"/>
                <w:szCs w:val="22"/>
                <w:u w:val="single"/>
              </w:rPr>
              <w:t>ΜΕ ΚΟΥΠΟΝΙ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A340F" w:rsidRPr="00671566" w:rsidRDefault="00BA340F" w:rsidP="00710EEB">
            <w:r w:rsidRPr="00671566">
              <w:rPr>
                <w:rFonts w:eastAsia="Yu Gothic UI Semibold"/>
                <w:color w:val="000000"/>
                <w:sz w:val="22"/>
                <w:szCs w:val="22"/>
              </w:rPr>
              <w:t>ΜΟΝΑΔΑ ΜΕΤΡΗΣΗΣ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A340F" w:rsidRPr="00671566" w:rsidRDefault="00BA340F" w:rsidP="00710EEB">
            <w:pPr>
              <w:jc w:val="center"/>
            </w:pPr>
            <w:r w:rsidRPr="00671566">
              <w:rPr>
                <w:rFonts w:eastAsia="Yu Gothic UI Semibold"/>
                <w:color w:val="000000"/>
                <w:sz w:val="22"/>
                <w:szCs w:val="22"/>
              </w:rPr>
              <w:t xml:space="preserve">ΠΟΣΟΤΗΤΑ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A340F" w:rsidRPr="00671566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  <w:r w:rsidRPr="00671566">
              <w:rPr>
                <w:rFonts w:eastAsia="Yu Gothic UI Semibold"/>
                <w:color w:val="000000"/>
                <w:sz w:val="22"/>
                <w:szCs w:val="22"/>
              </w:rPr>
              <w:t xml:space="preserve">ΤΙΜΗ ΜΟΝΑΔΑΣ </w:t>
            </w:r>
          </w:p>
          <w:p w:rsidR="00BA340F" w:rsidRPr="00671566" w:rsidRDefault="00BA340F" w:rsidP="00710EEB">
            <w:pPr>
              <w:snapToGrid w:val="0"/>
              <w:jc w:val="center"/>
            </w:pPr>
            <w:r w:rsidRPr="00671566">
              <w:rPr>
                <w:rFonts w:eastAsia="Yu Gothic UI Semibold"/>
                <w:color w:val="000000"/>
                <w:sz w:val="22"/>
                <w:szCs w:val="22"/>
              </w:rPr>
              <w:t>ΧΩΡΙΣ Φ.Π.Α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BA340F" w:rsidRPr="00671566" w:rsidRDefault="00BA340F" w:rsidP="00710EEB">
            <w:pPr>
              <w:snapToGrid w:val="0"/>
              <w:jc w:val="center"/>
            </w:pPr>
            <w:r w:rsidRPr="00671566">
              <w:rPr>
                <w:rFonts w:eastAsia="Yu Gothic UI Semibold"/>
                <w:color w:val="000000"/>
                <w:sz w:val="22"/>
                <w:szCs w:val="22"/>
              </w:rPr>
              <w:t xml:space="preserve">ΣΥΝΟΛΟ </w:t>
            </w:r>
          </w:p>
        </w:tc>
      </w:tr>
      <w:tr w:rsidR="00BA340F" w:rsidRPr="004A55D9" w:rsidTr="00710EEB">
        <w:tc>
          <w:tcPr>
            <w:tcW w:w="24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A340F" w:rsidRPr="004A55D9" w:rsidRDefault="00BA340F" w:rsidP="00710EEB">
            <w:pPr>
              <w:ind w:left="89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  <w:proofErr w:type="spellStart"/>
            <w:r w:rsidRPr="004A55D9">
              <w:rPr>
                <w:rFonts w:eastAsia="Yu Gothic UI Semibold"/>
                <w:bCs/>
                <w:color w:val="000000"/>
                <w:sz w:val="22"/>
                <w:szCs w:val="22"/>
              </w:rPr>
              <w:t>Αντιμικροβιακό</w:t>
            </w:r>
            <w:proofErr w:type="spellEnd"/>
            <w:r w:rsidRPr="004A55D9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 σπρέι για τοπική χρήση  τύπου </w:t>
            </w:r>
            <w:proofErr w:type="spellStart"/>
            <w:r w:rsidRPr="004A55D9">
              <w:rPr>
                <w:rFonts w:eastAsia="Yu Gothic UI Semibold"/>
                <w:bCs/>
                <w:color w:val="000000"/>
                <w:sz w:val="22"/>
                <w:szCs w:val="22"/>
              </w:rPr>
              <w:t>pulvo</w:t>
            </w:r>
            <w:proofErr w:type="spellEnd"/>
            <w:r w:rsidRPr="004A55D9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 -47 ή άλλο 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A340F" w:rsidRPr="004A55D9" w:rsidRDefault="00BA340F" w:rsidP="00710EEB">
            <w:pPr>
              <w:rPr>
                <w:rFonts w:eastAsia="Yu Gothic UI Semibold"/>
                <w:color w:val="000000"/>
                <w:sz w:val="22"/>
                <w:szCs w:val="22"/>
              </w:rPr>
            </w:pPr>
            <w:r w:rsidRPr="004A55D9"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A340F" w:rsidRPr="004A55D9" w:rsidRDefault="00BA340F" w:rsidP="00710EEB">
            <w:pPr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  <w:r w:rsidRPr="004A55D9">
              <w:rPr>
                <w:rFonts w:eastAsia="Yu Gothic UI Semibold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A340F" w:rsidRPr="004A55D9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BA340F" w:rsidRPr="004A55D9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</w:tr>
      <w:tr w:rsidR="00BA340F" w:rsidRPr="004A55D9" w:rsidTr="00710EEB">
        <w:tc>
          <w:tcPr>
            <w:tcW w:w="24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A340F" w:rsidRPr="004A55D9" w:rsidRDefault="00BA340F" w:rsidP="00710EEB">
            <w:pPr>
              <w:ind w:left="89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  <w:r w:rsidRPr="004A55D9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Αντισηπτικό διάλυμα με ιωδιούχο </w:t>
            </w:r>
            <w:proofErr w:type="spellStart"/>
            <w:r w:rsidRPr="004A55D9">
              <w:rPr>
                <w:rFonts w:eastAsia="Yu Gothic UI Semibold"/>
                <w:bCs/>
                <w:color w:val="000000"/>
                <w:sz w:val="22"/>
                <w:szCs w:val="22"/>
              </w:rPr>
              <w:t>ποβιδονη</w:t>
            </w:r>
            <w:proofErr w:type="spellEnd"/>
            <w:r w:rsidRPr="004A55D9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 10% τύπου </w:t>
            </w:r>
            <w:proofErr w:type="spellStart"/>
            <w:r w:rsidRPr="004A55D9">
              <w:rPr>
                <w:rFonts w:eastAsia="Yu Gothic UI Semibold"/>
                <w:bCs/>
                <w:color w:val="000000"/>
                <w:sz w:val="22"/>
                <w:szCs w:val="22"/>
              </w:rPr>
              <w:t>betadine</w:t>
            </w:r>
            <w:proofErr w:type="spellEnd"/>
            <w:r w:rsidRPr="004A55D9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 30 </w:t>
            </w:r>
            <w:proofErr w:type="spellStart"/>
            <w:r w:rsidRPr="004A55D9">
              <w:rPr>
                <w:rFonts w:eastAsia="Yu Gothic UI Semibold"/>
                <w:bCs/>
                <w:color w:val="000000"/>
                <w:sz w:val="22"/>
                <w:szCs w:val="22"/>
              </w:rPr>
              <w:t>ml</w:t>
            </w:r>
            <w:proofErr w:type="spellEnd"/>
            <w:r w:rsidRPr="004A55D9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A340F" w:rsidRPr="004A55D9" w:rsidRDefault="00BA340F" w:rsidP="00710EEB">
            <w:pPr>
              <w:rPr>
                <w:rFonts w:eastAsia="Yu Gothic UI Semibold"/>
                <w:color w:val="000000"/>
                <w:sz w:val="22"/>
                <w:szCs w:val="22"/>
              </w:rPr>
            </w:pPr>
            <w:r w:rsidRPr="004A55D9"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A340F" w:rsidRPr="004A55D9" w:rsidRDefault="00BA340F" w:rsidP="00710EEB">
            <w:pPr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  <w:r w:rsidRPr="004A55D9">
              <w:rPr>
                <w:rFonts w:eastAsia="Yu Gothic UI Semibold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A340F" w:rsidRPr="004A55D9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BA340F" w:rsidRPr="004A55D9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</w:tr>
      <w:tr w:rsidR="00BA340F" w:rsidTr="00710EEB">
        <w:tc>
          <w:tcPr>
            <w:tcW w:w="24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A340F" w:rsidRPr="00671566" w:rsidRDefault="00BA340F" w:rsidP="00710EEB">
            <w:pPr>
              <w:ind w:left="89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  <w:r w:rsidRPr="00671566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ΣΥΝΟΛΟ </w:t>
            </w:r>
            <w:r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ΟΜΑΔΑΣ 2.Γ.1 </w:t>
            </w:r>
            <w:r w:rsidRPr="00671566">
              <w:rPr>
                <w:rFonts w:eastAsia="Yu Gothic UI Semibold"/>
                <w:bCs/>
                <w:color w:val="000000"/>
                <w:sz w:val="22"/>
                <w:szCs w:val="22"/>
              </w:rPr>
              <w:t>ΥΓΕΙΟΝΟΜΙ-</w:t>
            </w:r>
          </w:p>
          <w:p w:rsidR="00BA340F" w:rsidRPr="00671566" w:rsidRDefault="00BA340F" w:rsidP="00710EEB">
            <w:pPr>
              <w:ind w:left="89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  <w:r w:rsidRPr="00671566">
              <w:rPr>
                <w:rFonts w:eastAsia="Yu Gothic UI Semibold"/>
                <w:bCs/>
                <w:color w:val="000000"/>
                <w:sz w:val="22"/>
                <w:szCs w:val="22"/>
              </w:rPr>
              <w:t>ΚΟΥ ΥΛΙΚΟΥ</w:t>
            </w:r>
            <w:r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 ΜΕ ΚΟΥΠΟΝΙ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A340F" w:rsidRPr="00671566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BA340F" w:rsidRPr="00671566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</w:tr>
      <w:tr w:rsidR="00BA340F" w:rsidTr="00710EEB">
        <w:tc>
          <w:tcPr>
            <w:tcW w:w="24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A340F" w:rsidRPr="00671566" w:rsidRDefault="00BA340F" w:rsidP="00710EEB">
            <w:pPr>
              <w:ind w:left="89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  <w:r w:rsidRPr="00671566">
              <w:rPr>
                <w:rFonts w:eastAsia="Yu Gothic UI Semibold"/>
                <w:bCs/>
                <w:color w:val="000000"/>
                <w:sz w:val="22"/>
                <w:szCs w:val="22"/>
              </w:rPr>
              <w:t>ΦΠΑ 6%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BA340F" w:rsidRPr="00671566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</w:tr>
      <w:tr w:rsidR="00BA340F" w:rsidTr="00710EEB">
        <w:tc>
          <w:tcPr>
            <w:tcW w:w="24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A340F" w:rsidRPr="00671566" w:rsidRDefault="00BA340F" w:rsidP="00710EEB">
            <w:pPr>
              <w:ind w:left="89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  <w:r w:rsidRPr="00671566">
              <w:rPr>
                <w:rFonts w:eastAsia="Yu Gothic UI Semibold"/>
                <w:bCs/>
                <w:color w:val="000000"/>
                <w:sz w:val="22"/>
                <w:szCs w:val="22"/>
              </w:rPr>
              <w:t>Γενικό σύνολο  ΟΜΑΔΑΣ 2.Γ</w:t>
            </w:r>
            <w:r>
              <w:rPr>
                <w:rFonts w:eastAsia="Yu Gothic UI Semibold"/>
                <w:bCs/>
                <w:color w:val="000000"/>
                <w:sz w:val="22"/>
                <w:szCs w:val="22"/>
              </w:rPr>
              <w:t>.1 ΜΕ ΚΟΥΠΟΝΙ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BA340F" w:rsidRPr="00671566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</w:tr>
      <w:tr w:rsidR="00BA340F" w:rsidTr="00710EEB"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:rsidR="00BA340F" w:rsidRDefault="00BA340F" w:rsidP="00710EEB">
            <w:pPr>
              <w:ind w:left="89"/>
              <w:jc w:val="center"/>
              <w:rPr>
                <w:rFonts w:eastAsia="Yu Gothic UI Semibol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:rsidR="00BA340F" w:rsidRDefault="00BA340F" w:rsidP="00710EEB">
            <w:pPr>
              <w:pStyle w:val="af2"/>
              <w:snapToGrid w:val="0"/>
              <w:jc w:val="center"/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:rsidR="00BA340F" w:rsidRDefault="00BA340F" w:rsidP="00710EEB">
            <w:pPr>
              <w:pStyle w:val="af2"/>
              <w:snapToGrid w:val="0"/>
              <w:jc w:val="center"/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:rsidR="00BA340F" w:rsidRPr="00865402" w:rsidRDefault="00BA340F" w:rsidP="00710EEB">
            <w:pPr>
              <w:jc w:val="center"/>
              <w:textAlignment w:val="center"/>
              <w:rPr>
                <w:rFonts w:eastAsia="Yu Gothic UI Semibold"/>
                <w:b/>
                <w:bCs/>
                <w:color w:val="000000"/>
                <w:sz w:val="20"/>
                <w:szCs w:val="20"/>
              </w:rPr>
            </w:pPr>
            <w:r w:rsidRPr="00865402">
              <w:rPr>
                <w:rFonts w:eastAsia="Yu Gothic UI Semibold"/>
                <w:b/>
                <w:bCs/>
                <w:color w:val="000000"/>
                <w:sz w:val="20"/>
                <w:szCs w:val="20"/>
              </w:rPr>
              <w:t xml:space="preserve">ΧΩΡΙΣ ΦΠΑ   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:rsidR="00BA340F" w:rsidRDefault="00BA340F" w:rsidP="00710EEB">
            <w:pPr>
              <w:jc w:val="center"/>
              <w:textAlignment w:val="center"/>
              <w:rPr>
                <w:rFonts w:eastAsia="Yu Gothic UI Semibold"/>
                <w:b/>
                <w:bCs/>
                <w:color w:val="000000"/>
                <w:sz w:val="22"/>
                <w:szCs w:val="22"/>
                <w:lang w:val="en-US" w:bidi="ar"/>
              </w:rPr>
            </w:pPr>
            <w:r>
              <w:rPr>
                <w:rFonts w:eastAsia="Yu Gothic UI Semibold"/>
                <w:b/>
                <w:bCs/>
                <w:color w:val="000000"/>
                <w:sz w:val="20"/>
                <w:szCs w:val="20"/>
              </w:rPr>
              <w:t xml:space="preserve">ΜΕ ΦΠΑ </w:t>
            </w:r>
          </w:p>
          <w:p w:rsidR="00BA340F" w:rsidRPr="0052586C" w:rsidRDefault="00BA340F" w:rsidP="00710EEB">
            <w:pPr>
              <w:jc w:val="center"/>
              <w:textAlignment w:val="center"/>
            </w:pP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  <w:lang w:bidi="ar"/>
              </w:rPr>
              <w:t xml:space="preserve"> </w:t>
            </w:r>
          </w:p>
        </w:tc>
      </w:tr>
      <w:tr w:rsidR="00BA340F" w:rsidTr="00710EEB"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:rsidR="00BA340F" w:rsidRDefault="00BA340F" w:rsidP="00710EEB">
            <w:pPr>
              <w:ind w:left="89"/>
              <w:jc w:val="center"/>
            </w:pPr>
            <w:r>
              <w:rPr>
                <w:rFonts w:eastAsia="Yu Gothic UI Semibold"/>
                <w:b/>
                <w:bCs/>
                <w:color w:val="000000"/>
                <w:sz w:val="20"/>
                <w:szCs w:val="20"/>
              </w:rPr>
              <w:t>ΓΕΝΙΚΟ ΣΥΝΟΛΟ ΟΜΑΔ</w:t>
            </w:r>
            <w:r>
              <w:rPr>
                <w:rFonts w:eastAsia="Yu Gothic UI Semibold"/>
                <w:b/>
                <w:bCs/>
                <w:color w:val="000000"/>
                <w:sz w:val="20"/>
                <w:szCs w:val="20"/>
                <w:lang w:val="en-US"/>
              </w:rPr>
              <w:t>A</w:t>
            </w:r>
            <w:r>
              <w:rPr>
                <w:rFonts w:eastAsia="Yu Gothic UI Semibold"/>
                <w:b/>
                <w:bCs/>
                <w:color w:val="000000"/>
                <w:sz w:val="20"/>
                <w:szCs w:val="20"/>
              </w:rPr>
              <w:t>Σ 2 ΤΜΗΜΑΤΟΣ ΔΗΜΟΣΙΑΣ ΥΓΕΙΑΣ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:rsidR="00BA340F" w:rsidRDefault="00BA340F" w:rsidP="00710EEB">
            <w:pPr>
              <w:pStyle w:val="af2"/>
              <w:snapToGrid w:val="0"/>
              <w:jc w:val="center"/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:rsidR="00BA340F" w:rsidRDefault="00BA340F" w:rsidP="00710EEB">
            <w:pPr>
              <w:pStyle w:val="af2"/>
              <w:snapToGrid w:val="0"/>
              <w:jc w:val="center"/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:rsidR="00BA340F" w:rsidRDefault="00BA340F" w:rsidP="00710EEB">
            <w:pPr>
              <w:jc w:val="center"/>
              <w:textAlignment w:val="bottom"/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:rsidR="00BA340F" w:rsidRPr="0052586C" w:rsidRDefault="00BA340F" w:rsidP="00710EEB">
            <w:pPr>
              <w:jc w:val="center"/>
              <w:textAlignment w:val="center"/>
            </w:pPr>
          </w:p>
        </w:tc>
      </w:tr>
    </w:tbl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</w:rPr>
      </w:pPr>
    </w:p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  <w:u w:val="single"/>
        </w:rPr>
      </w:pPr>
    </w:p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  <w:u w:val="single"/>
        </w:rPr>
      </w:pPr>
      <w:r>
        <w:rPr>
          <w:rFonts w:eastAsia="Yu Gothic UI Semibold"/>
          <w:b/>
          <w:color w:val="000000"/>
          <w:sz w:val="22"/>
          <w:szCs w:val="22"/>
          <w:u w:val="single"/>
        </w:rPr>
        <w:br w:type="page"/>
      </w:r>
      <w:r>
        <w:rPr>
          <w:rFonts w:eastAsia="Yu Gothic UI Semibold"/>
          <w:b/>
          <w:color w:val="000000"/>
          <w:sz w:val="22"/>
          <w:szCs w:val="22"/>
          <w:u w:val="single"/>
        </w:rPr>
        <w:lastRenderedPageBreak/>
        <w:t xml:space="preserve">ΦΑΡΜΑΚΩΝ ΜΗ ΣΥΝΤΑΓΟΓΡΑΦΟΥΜΕΝΩΝ &amp; ΥΓΕΙΟΝΟΜΙΚΟΥ ΥΛΙΚΟΥ ΤΗΣ ΔΙΕΥΘΥΝΣΗΣ ΠΑΙΔΕΙΑΣ ,ΑΘΛΗΤΙΣΜΟΥ ΚΑΙ ΠΟΛΙΤΙΣΜΟΥ – ΤΜΗΜΑ ΑΘΛΗΤΙΣΜΟΥ   </w:t>
      </w:r>
    </w:p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  <w:u w:val="single"/>
        </w:rPr>
      </w:pPr>
    </w:p>
    <w:tbl>
      <w:tblPr>
        <w:tblW w:w="0" w:type="auto"/>
        <w:tblInd w:w="-292" w:type="dxa"/>
        <w:tblLayout w:type="fixed"/>
        <w:tblLook w:val="0000" w:firstRow="0" w:lastRow="0" w:firstColumn="0" w:lastColumn="0" w:noHBand="0" w:noVBand="0"/>
      </w:tblPr>
      <w:tblGrid>
        <w:gridCol w:w="3150"/>
        <w:gridCol w:w="1538"/>
        <w:gridCol w:w="1520"/>
        <w:gridCol w:w="1534"/>
        <w:gridCol w:w="1896"/>
      </w:tblGrid>
      <w:tr w:rsidR="00BA340F" w:rsidTr="00710EEB">
        <w:trPr>
          <w:trHeight w:val="45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rPr>
                <w:rFonts w:eastAsia="Yu Gothic UI Semibold"/>
                <w:b/>
                <w:bCs/>
                <w:sz w:val="22"/>
                <w:szCs w:val="22"/>
              </w:rPr>
            </w:pPr>
            <w:r>
              <w:rPr>
                <w:rFonts w:eastAsia="Yu Gothic UI Semibold"/>
                <w:b/>
                <w:bCs/>
                <w:sz w:val="22"/>
                <w:szCs w:val="22"/>
              </w:rPr>
              <w:t xml:space="preserve">ΟΜΑΔΑ 1 </w:t>
            </w:r>
          </w:p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 xml:space="preserve">ΕΙΔΟΣ - ΦΑΡΜΑΚΑ ΜΗ ΣΥΝΤΑΓΟΓΡΑΦΟΥΜΕΝΑ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both"/>
            </w:pPr>
            <w:r>
              <w:rPr>
                <w:rFonts w:eastAsia="Yu Gothic UI Semibold"/>
                <w:sz w:val="22"/>
                <w:szCs w:val="22"/>
              </w:rPr>
              <w:t>ΜΟΝΑΔΑ ΜΕΤΡΗΣΗΣ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ΠΟΣΟΤΗΤΑ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  <w:rPr>
                <w:rFonts w:eastAsia="Yu Gothic UI Semibold"/>
                <w:sz w:val="22"/>
                <w:szCs w:val="22"/>
              </w:rPr>
            </w:pPr>
            <w:r>
              <w:rPr>
                <w:rFonts w:eastAsia="Yu Gothic UI Semibold"/>
                <w:sz w:val="22"/>
                <w:szCs w:val="22"/>
              </w:rPr>
              <w:t>ΤΙΜΗ ΜΟΝΑΔΟΣ</w:t>
            </w:r>
          </w:p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ΧΩΡΙΣ ΦΠΑ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ΣΥΝΟΛΟ</w:t>
            </w:r>
          </w:p>
        </w:tc>
      </w:tr>
      <w:tr w:rsidR="00BA340F" w:rsidTr="00710EEB">
        <w:trPr>
          <w:trHeight w:val="315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Παρακεταμόλη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τύπου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apotel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500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MG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TAB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BTX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ΚΟΥΤΙ</w:t>
            </w:r>
          </w:p>
        </w:tc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2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15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Αντιισταμινική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αλοιφή με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διμενθιδένη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τύπου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  <w:lang w:val="en-GB"/>
              </w:rPr>
              <w:t>Fenistil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color w:val="000000"/>
                <w:sz w:val="22"/>
                <w:szCs w:val="22"/>
                <w:lang w:val="en-GB"/>
              </w:rPr>
              <w:t>gel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20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6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>Γάζες J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ALPLAST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GAUSE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για εγκαύματα ή άλλη 10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X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20 10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FIDIA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>,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ΚΟΥΤΙ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20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rPr>
                <w:rFonts w:eastAsia="Yu Gothic UI Semibold"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Aerolin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gramStart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Inhaler  100</w:t>
            </w:r>
            <w:proofErr w:type="gramEnd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 xml:space="preserve"> mcg dose 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>ή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>άλλο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:rsidR="00BA340F" w:rsidRDefault="00BA340F" w:rsidP="00710EEB">
            <w:pPr>
              <w:rPr>
                <w:rFonts w:eastAsia="Yu Gothic UI Semibold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>ΣΥΝΟΛΟ ΥΓΕΙΟΝΟΜΙΚΟΥ ΥΛΙΚΟΥ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 xml:space="preserve">ΦΠΑ </w:t>
            </w:r>
            <w:r>
              <w:rPr>
                <w:rFonts w:eastAsia="Yu Gothic UI Semibold"/>
                <w:b/>
                <w:bCs/>
                <w:sz w:val="22"/>
                <w:szCs w:val="22"/>
                <w:lang w:val="en-US"/>
              </w:rPr>
              <w:t>6</w:t>
            </w:r>
            <w:r>
              <w:rPr>
                <w:rFonts w:eastAsia="Yu Gothic UI Semibold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7D7D7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 xml:space="preserve">ΓΕΝΙΚΟ ΣΥΝΟΛΟ ΜΕ ΦΠΑ ΟΜΑΔΑ 1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7D7D7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7D7D7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7D7D7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</w:tbl>
    <w:p w:rsidR="00BA340F" w:rsidRDefault="00BA340F" w:rsidP="00BA340F">
      <w:pPr>
        <w:jc w:val="center"/>
        <w:rPr>
          <w:rFonts w:eastAsia="Yu Gothic UI Semibold"/>
          <w:b/>
          <w:sz w:val="22"/>
          <w:szCs w:val="22"/>
        </w:rPr>
      </w:pPr>
    </w:p>
    <w:p w:rsidR="00BA340F" w:rsidRDefault="00BA340F" w:rsidP="00BA340F">
      <w:pPr>
        <w:jc w:val="center"/>
        <w:rPr>
          <w:rFonts w:eastAsia="Yu Gothic UI Semibold"/>
          <w:b/>
          <w:sz w:val="22"/>
          <w:szCs w:val="22"/>
        </w:rPr>
      </w:pPr>
    </w:p>
    <w:tbl>
      <w:tblPr>
        <w:tblW w:w="9535" w:type="dxa"/>
        <w:tblInd w:w="-190" w:type="dxa"/>
        <w:tblLayout w:type="fixed"/>
        <w:tblLook w:val="0000" w:firstRow="0" w:lastRow="0" w:firstColumn="0" w:lastColumn="0" w:noHBand="0" w:noVBand="0"/>
      </w:tblPr>
      <w:tblGrid>
        <w:gridCol w:w="3110"/>
        <w:gridCol w:w="1589"/>
        <w:gridCol w:w="1588"/>
        <w:gridCol w:w="1426"/>
        <w:gridCol w:w="1822"/>
      </w:tblGrid>
      <w:tr w:rsidR="00BA340F" w:rsidTr="00710EEB">
        <w:trPr>
          <w:trHeight w:val="113"/>
          <w:tblHeader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>ΟΜΑΔΑ 2.Α</w:t>
            </w:r>
          </w:p>
          <w:p w:rsidR="00BA340F" w:rsidRDefault="00BA340F" w:rsidP="00710EEB"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 xml:space="preserve">ΕΙΔΟΣ ΥΓΕΙΟΝΟΜΙΚΟ ΥΛΙΚΟ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both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ΜΟΝΑΔΑ ΜΕΤΡΗΣΗΣ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bCs/>
                <w:color w:val="000000"/>
                <w:sz w:val="22"/>
                <w:szCs w:val="22"/>
              </w:rPr>
              <w:t>ΠΟΣΟΤΗΤΑ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ΤΙΜΗ ΜΟΝΑΔΑΣ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ΣΥΝΟΛΟ </w:t>
            </w:r>
          </w:p>
        </w:tc>
      </w:tr>
      <w:tr w:rsidR="00BA340F" w:rsidTr="00710EEB">
        <w:trPr>
          <w:trHeight w:val="113"/>
        </w:trPr>
        <w:tc>
          <w:tcPr>
            <w:tcW w:w="3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Αιμοστατικό σπρέι 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20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600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Μάσκα χορήγησης οξυγόνου ενηλίκων και παιδιών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</w:pP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Τεμαχιο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600"/>
        </w:trPr>
        <w:tc>
          <w:tcPr>
            <w:tcW w:w="3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Ψαλίδι επιδέσμων 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600"/>
        </w:trPr>
        <w:tc>
          <w:tcPr>
            <w:tcW w:w="3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>Πιεσόμετρο χειρός-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Ηλεκτρονικο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900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Φορητό φαρμακείο πρώτων βοηθειών </w:t>
            </w:r>
            <w:r>
              <w:rPr>
                <w:rStyle w:val="a5"/>
                <w:rFonts w:eastAsia="Yu Gothic UI Semibold"/>
                <w:b w:val="0"/>
                <w:bCs w:val="0"/>
                <w:sz w:val="22"/>
                <w:szCs w:val="22"/>
              </w:rPr>
              <w:t xml:space="preserve">με Πιστοποίηση EU/CE Μεγάλο First </w:t>
            </w:r>
            <w:proofErr w:type="spellStart"/>
            <w:r>
              <w:rPr>
                <w:rStyle w:val="a5"/>
                <w:rFonts w:eastAsia="Yu Gothic UI Semibold"/>
                <w:b w:val="0"/>
                <w:bCs w:val="0"/>
                <w:sz w:val="22"/>
                <w:szCs w:val="22"/>
              </w:rPr>
              <w:t>Aid</w:t>
            </w:r>
            <w:proofErr w:type="spellEnd"/>
            <w:r>
              <w:rPr>
                <w:rStyle w:val="a5"/>
                <w:rFonts w:eastAsia="Yu Gothic UI Semibold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a5"/>
                <w:rFonts w:eastAsia="Yu Gothic UI Semibold"/>
                <w:b w:val="0"/>
                <w:bCs w:val="0"/>
                <w:sz w:val="22"/>
                <w:szCs w:val="22"/>
              </w:rPr>
              <w:t>Kit</w:t>
            </w:r>
            <w:proofErr w:type="spellEnd"/>
            <w:r>
              <w:rPr>
                <w:rStyle w:val="a5"/>
                <w:rFonts w:eastAsia="Yu Gothic UI Semibold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a5"/>
                <w:rFonts w:eastAsia="Yu Gothic UI Semibold"/>
                <w:b w:val="0"/>
                <w:bCs w:val="0"/>
                <w:sz w:val="22"/>
                <w:szCs w:val="22"/>
              </w:rPr>
              <w:t>Autoline</w:t>
            </w:r>
            <w:proofErr w:type="spellEnd"/>
            <w:r>
              <w:rPr>
                <w:rStyle w:val="a5"/>
                <w:rFonts w:eastAsia="Yu Gothic UI Semibold"/>
                <w:b w:val="0"/>
                <w:bCs w:val="0"/>
                <w:sz w:val="22"/>
                <w:szCs w:val="22"/>
              </w:rPr>
              <w:t xml:space="preserve"> 11102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900"/>
        </w:trPr>
        <w:tc>
          <w:tcPr>
            <w:tcW w:w="3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>Πιεσόμετρο χειρός-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ηλεκτρονικο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 τύπου 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omron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ή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rossmax</w:t>
            </w:r>
            <w:proofErr w:type="spellEnd"/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577"/>
        </w:trPr>
        <w:tc>
          <w:tcPr>
            <w:tcW w:w="3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Παλμικό οξύμετρο 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647"/>
        </w:trPr>
        <w:tc>
          <w:tcPr>
            <w:tcW w:w="3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Φορητή συσκευή ανάνηψης στόμα με στόμα τύπου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brook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900"/>
        </w:trPr>
        <w:tc>
          <w:tcPr>
            <w:tcW w:w="3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Φιάλη οξυγόνου φορητή με ρυθμιστή και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μειωτηρα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και ροόμετρο  τουλάχιστον 1 λίτρου 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507"/>
        </w:trPr>
        <w:tc>
          <w:tcPr>
            <w:tcW w:w="3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Αμμωνία  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STIC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TEMAXIO 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30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658"/>
        </w:trPr>
        <w:tc>
          <w:tcPr>
            <w:tcW w:w="3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lastRenderedPageBreak/>
              <w:t>ΣΥΝΟΛΟ ΥΓΕΙΟΝΟΜΙΚΟΥ ΥΛΙΚΟΥ</w:t>
            </w: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  <w:lang w:val="en-US"/>
              </w:rPr>
              <w:t xml:space="preserve"> 2.A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rPr>
          <w:trHeight w:val="90"/>
        </w:trPr>
        <w:tc>
          <w:tcPr>
            <w:tcW w:w="3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>ΦΠΑ 24%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671566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rPr>
          <w:trHeight w:val="565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>ΓΕΝΙΚΟ ΣΥΝΟΛΟ ΟΜΑΔΑΣ 2.Α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</w:tbl>
    <w:p w:rsidR="00BA340F" w:rsidRDefault="00BA340F" w:rsidP="00BA340F">
      <w:pPr>
        <w:jc w:val="center"/>
        <w:rPr>
          <w:rFonts w:eastAsia="Yu Gothic UI Semibold"/>
          <w:b/>
          <w:sz w:val="22"/>
          <w:szCs w:val="22"/>
        </w:rPr>
      </w:pPr>
    </w:p>
    <w:p w:rsidR="00BA340F" w:rsidRDefault="00BA340F" w:rsidP="00BA340F">
      <w:pPr>
        <w:jc w:val="center"/>
        <w:rPr>
          <w:rFonts w:eastAsia="Yu Gothic UI Semibold"/>
          <w:b/>
          <w:sz w:val="22"/>
          <w:szCs w:val="22"/>
        </w:rPr>
      </w:pPr>
    </w:p>
    <w:tbl>
      <w:tblPr>
        <w:tblW w:w="9535" w:type="dxa"/>
        <w:tblInd w:w="-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0"/>
        <w:gridCol w:w="1589"/>
        <w:gridCol w:w="1588"/>
        <w:gridCol w:w="1426"/>
        <w:gridCol w:w="1822"/>
      </w:tblGrid>
      <w:tr w:rsidR="00BA340F" w:rsidTr="00710EEB">
        <w:trPr>
          <w:trHeight w:val="20"/>
          <w:tblHeader/>
        </w:trPr>
        <w:tc>
          <w:tcPr>
            <w:tcW w:w="3110" w:type="dxa"/>
            <w:shd w:val="clear" w:color="auto" w:fill="auto"/>
            <w:vAlign w:val="bottom"/>
          </w:tcPr>
          <w:p w:rsidR="00BA340F" w:rsidRPr="00671566" w:rsidRDefault="00BA340F" w:rsidP="00710EEB">
            <w:pPr>
              <w:rPr>
                <w:rFonts w:eastAsia="Yu Gothic UI Semibold"/>
                <w:color w:val="000000"/>
                <w:sz w:val="22"/>
                <w:szCs w:val="22"/>
              </w:rPr>
            </w:pPr>
            <w:r w:rsidRPr="00671566">
              <w:rPr>
                <w:rFonts w:eastAsia="Yu Gothic UI Semibold"/>
                <w:color w:val="000000"/>
                <w:sz w:val="22"/>
                <w:szCs w:val="22"/>
              </w:rPr>
              <w:t>ΟΜΑΔΑ 2.Α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>.1</w:t>
            </w:r>
          </w:p>
          <w:p w:rsidR="00BA340F" w:rsidRPr="00671566" w:rsidRDefault="00BA340F" w:rsidP="00710EEB">
            <w:pPr>
              <w:rPr>
                <w:rFonts w:eastAsia="Yu Gothic UI Semibold"/>
                <w:color w:val="000000"/>
                <w:sz w:val="22"/>
                <w:szCs w:val="22"/>
              </w:rPr>
            </w:pPr>
            <w:r w:rsidRPr="00671566">
              <w:rPr>
                <w:rFonts w:eastAsia="Yu Gothic UI Semibold"/>
                <w:color w:val="000000"/>
                <w:sz w:val="22"/>
                <w:szCs w:val="22"/>
              </w:rPr>
              <w:t xml:space="preserve">ΕΙΔΟΣ ΥΓΕΙΟΝΟΜΙΚΟ ΥΛΙΚΟ </w:t>
            </w:r>
            <w:r w:rsidRPr="00671566">
              <w:rPr>
                <w:rFonts w:eastAsia="Yu Gothic UI Semibold"/>
                <w:b/>
                <w:color w:val="000000"/>
                <w:sz w:val="22"/>
                <w:szCs w:val="22"/>
              </w:rPr>
              <w:t>ΜΕ ΚΟΥΠΟΝΙ</w:t>
            </w:r>
          </w:p>
        </w:tc>
        <w:tc>
          <w:tcPr>
            <w:tcW w:w="1589" w:type="dxa"/>
            <w:shd w:val="clear" w:color="auto" w:fill="auto"/>
            <w:vAlign w:val="bottom"/>
          </w:tcPr>
          <w:p w:rsidR="00BA340F" w:rsidRPr="00671566" w:rsidRDefault="00BA340F" w:rsidP="00710EEB">
            <w:pPr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ΜΟΝΑΔΑ ΜΕΤΡΗΣΗΣ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BA340F" w:rsidRPr="00671566" w:rsidRDefault="00BA340F" w:rsidP="00710EEB">
            <w:pPr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  <w:r w:rsidRPr="00671566">
              <w:rPr>
                <w:rFonts w:eastAsia="Yu Gothic UI Semibold"/>
                <w:color w:val="000000"/>
                <w:sz w:val="22"/>
                <w:szCs w:val="22"/>
              </w:rPr>
              <w:t>ΠΟΣΟΤΗΤΑ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BA340F" w:rsidRPr="00671566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  <w:r w:rsidRPr="00671566">
              <w:rPr>
                <w:rFonts w:eastAsia="Yu Gothic UI Semibold"/>
                <w:color w:val="000000"/>
                <w:sz w:val="22"/>
                <w:szCs w:val="22"/>
              </w:rPr>
              <w:t xml:space="preserve">ΤΙΜΗ ΜΟΝΑΔΑΣ 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BA340F" w:rsidRPr="00671566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  <w:r w:rsidRPr="00671566">
              <w:rPr>
                <w:rFonts w:eastAsia="Yu Gothic UI Semibold"/>
                <w:color w:val="000000"/>
                <w:sz w:val="22"/>
                <w:szCs w:val="22"/>
              </w:rPr>
              <w:t xml:space="preserve">ΣΥΝΟΛΟ </w:t>
            </w:r>
          </w:p>
        </w:tc>
      </w:tr>
      <w:tr w:rsidR="00BA340F" w:rsidTr="00710EEB">
        <w:trPr>
          <w:trHeight w:val="20"/>
        </w:trPr>
        <w:tc>
          <w:tcPr>
            <w:tcW w:w="3110" w:type="dxa"/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Αλοιφή για επούλωση εγκαυμάτων Προβιταμίνη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B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5 -  τύπου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Bepanthol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 ή άλλη</w:t>
            </w:r>
          </w:p>
        </w:tc>
        <w:tc>
          <w:tcPr>
            <w:tcW w:w="1589" w:type="dxa"/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22" w:type="dxa"/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20"/>
        </w:trPr>
        <w:tc>
          <w:tcPr>
            <w:tcW w:w="3110" w:type="dxa"/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Αντισηπτικό διάλυμα με ιωδιούχο </w:t>
            </w:r>
            <w:proofErr w:type="spellStart"/>
            <w:r>
              <w:rPr>
                <w:rFonts w:eastAsia="Yu Gothic UI Semibold"/>
                <w:sz w:val="22"/>
                <w:szCs w:val="22"/>
              </w:rPr>
              <w:t>ποβιδονη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10% τύπου 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betadine</w:t>
            </w:r>
            <w:r>
              <w:rPr>
                <w:rFonts w:eastAsia="Yu Gothic UI Semibold"/>
                <w:sz w:val="22"/>
                <w:szCs w:val="22"/>
              </w:rPr>
              <w:t xml:space="preserve"> 30 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ml</w:t>
            </w:r>
            <w:r>
              <w:rPr>
                <w:rFonts w:eastAsia="Yu Gothic UI Semibold"/>
                <w:sz w:val="22"/>
                <w:szCs w:val="22"/>
              </w:rPr>
              <w:t xml:space="preserve"> </w:t>
            </w:r>
          </w:p>
        </w:tc>
        <w:tc>
          <w:tcPr>
            <w:tcW w:w="1589" w:type="dxa"/>
            <w:shd w:val="clear" w:color="auto" w:fill="auto"/>
            <w:vAlign w:val="bottom"/>
          </w:tcPr>
          <w:p w:rsidR="00BA340F" w:rsidRDefault="00BA340F" w:rsidP="00710EEB">
            <w:pPr>
              <w:snapToGrid w:val="0"/>
            </w:pPr>
            <w:r>
              <w:rPr>
                <w:rFonts w:eastAsia="Yu Gothic UI Semibold"/>
                <w:sz w:val="22"/>
                <w:szCs w:val="22"/>
              </w:rPr>
              <w:t xml:space="preserve">Τεμάχιο 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22" w:type="dxa"/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20"/>
        </w:trPr>
        <w:tc>
          <w:tcPr>
            <w:tcW w:w="3110" w:type="dxa"/>
            <w:shd w:val="clear" w:color="auto" w:fill="auto"/>
            <w:vAlign w:val="bottom"/>
          </w:tcPr>
          <w:p w:rsidR="00BA340F" w:rsidRPr="00671566" w:rsidRDefault="00BA340F" w:rsidP="00710EEB">
            <w:pPr>
              <w:rPr>
                <w:rFonts w:eastAsia="Yu Gothic UI Semibold"/>
                <w:sz w:val="22"/>
                <w:szCs w:val="22"/>
              </w:rPr>
            </w:pPr>
            <w:r w:rsidRPr="00671566">
              <w:rPr>
                <w:rFonts w:eastAsia="Yu Gothic UI Semibold"/>
                <w:sz w:val="22"/>
                <w:szCs w:val="22"/>
              </w:rPr>
              <w:t>ΣΥΝΟΛΟ ΥΓΕΙΟΝΟΜΙΚΟΥ ΥΛΙΚΟΥ 2.A</w:t>
            </w:r>
            <w:r>
              <w:rPr>
                <w:rFonts w:eastAsia="Yu Gothic UI Semibold"/>
                <w:sz w:val="22"/>
                <w:szCs w:val="22"/>
              </w:rPr>
              <w:t xml:space="preserve"> ΜΕ ΚΟΥΠΟΝΙ</w:t>
            </w:r>
          </w:p>
        </w:tc>
        <w:tc>
          <w:tcPr>
            <w:tcW w:w="1589" w:type="dxa"/>
            <w:shd w:val="clear" w:color="auto" w:fill="auto"/>
            <w:vAlign w:val="bottom"/>
          </w:tcPr>
          <w:p w:rsidR="00BA340F" w:rsidRPr="00671566" w:rsidRDefault="00BA340F" w:rsidP="00710EEB">
            <w:pPr>
              <w:snapToGrid w:val="0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BA340F" w:rsidRPr="00671566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:rsidR="00BA340F" w:rsidRPr="00671566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822" w:type="dxa"/>
            <w:shd w:val="clear" w:color="auto" w:fill="auto"/>
            <w:vAlign w:val="center"/>
          </w:tcPr>
          <w:p w:rsidR="00BA340F" w:rsidRPr="00671566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</w:tr>
      <w:tr w:rsidR="00BA340F" w:rsidTr="00710EEB">
        <w:trPr>
          <w:trHeight w:val="20"/>
        </w:trPr>
        <w:tc>
          <w:tcPr>
            <w:tcW w:w="3110" w:type="dxa"/>
            <w:shd w:val="clear" w:color="auto" w:fill="auto"/>
            <w:vAlign w:val="bottom"/>
          </w:tcPr>
          <w:p w:rsidR="00BA340F" w:rsidRPr="00671566" w:rsidRDefault="00BA340F" w:rsidP="00710EEB">
            <w:pPr>
              <w:jc w:val="right"/>
              <w:rPr>
                <w:rFonts w:eastAsia="Yu Gothic UI Semibold"/>
                <w:sz w:val="22"/>
                <w:szCs w:val="22"/>
              </w:rPr>
            </w:pPr>
            <w:r w:rsidRPr="00671566">
              <w:rPr>
                <w:rFonts w:eastAsia="Yu Gothic UI Semibold"/>
                <w:sz w:val="22"/>
                <w:szCs w:val="22"/>
              </w:rPr>
              <w:t>ΦΠΑ 24%</w:t>
            </w:r>
          </w:p>
        </w:tc>
        <w:tc>
          <w:tcPr>
            <w:tcW w:w="1589" w:type="dxa"/>
            <w:shd w:val="clear" w:color="auto" w:fill="auto"/>
            <w:vAlign w:val="bottom"/>
          </w:tcPr>
          <w:p w:rsidR="00BA340F" w:rsidRPr="00671566" w:rsidRDefault="00BA340F" w:rsidP="00710EEB">
            <w:pPr>
              <w:snapToGrid w:val="0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822" w:type="dxa"/>
            <w:shd w:val="clear" w:color="auto" w:fill="auto"/>
            <w:vAlign w:val="center"/>
          </w:tcPr>
          <w:p w:rsidR="00BA340F" w:rsidRPr="00671566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</w:tr>
      <w:tr w:rsidR="00BA340F" w:rsidTr="00710EEB">
        <w:trPr>
          <w:trHeight w:val="20"/>
        </w:trPr>
        <w:tc>
          <w:tcPr>
            <w:tcW w:w="3110" w:type="dxa"/>
            <w:shd w:val="clear" w:color="auto" w:fill="auto"/>
            <w:vAlign w:val="bottom"/>
          </w:tcPr>
          <w:p w:rsidR="00BA340F" w:rsidRPr="00671566" w:rsidRDefault="00BA340F" w:rsidP="00710EEB">
            <w:pPr>
              <w:jc w:val="right"/>
              <w:rPr>
                <w:rFonts w:eastAsia="Yu Gothic UI Semibold"/>
                <w:sz w:val="22"/>
                <w:szCs w:val="22"/>
              </w:rPr>
            </w:pPr>
            <w:r w:rsidRPr="00671566">
              <w:rPr>
                <w:rFonts w:eastAsia="Yu Gothic UI Semibold"/>
                <w:sz w:val="22"/>
                <w:szCs w:val="22"/>
              </w:rPr>
              <w:t>ΓΕΝΙΚΟ ΣΥΝΟΛΟ ΟΜΑΔΑΣ 2.Α</w:t>
            </w:r>
            <w:r>
              <w:rPr>
                <w:rFonts w:eastAsia="Yu Gothic UI Semibold"/>
                <w:sz w:val="22"/>
                <w:szCs w:val="22"/>
              </w:rPr>
              <w:t>.1 ΜΕ ΚΟΥΠΟΝΙ</w:t>
            </w:r>
          </w:p>
        </w:tc>
        <w:tc>
          <w:tcPr>
            <w:tcW w:w="1589" w:type="dxa"/>
            <w:shd w:val="clear" w:color="auto" w:fill="auto"/>
            <w:vAlign w:val="bottom"/>
          </w:tcPr>
          <w:p w:rsidR="00BA340F" w:rsidRPr="00671566" w:rsidRDefault="00BA340F" w:rsidP="00710EEB">
            <w:pPr>
              <w:snapToGrid w:val="0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822" w:type="dxa"/>
            <w:shd w:val="clear" w:color="auto" w:fill="auto"/>
            <w:vAlign w:val="center"/>
          </w:tcPr>
          <w:p w:rsidR="00BA340F" w:rsidRPr="00671566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</w:tr>
    </w:tbl>
    <w:p w:rsidR="00BA340F" w:rsidRDefault="00BA340F" w:rsidP="00BA340F">
      <w:pPr>
        <w:jc w:val="center"/>
        <w:rPr>
          <w:rFonts w:eastAsia="Yu Gothic UI Semibold"/>
          <w:b/>
          <w:sz w:val="22"/>
          <w:szCs w:val="22"/>
        </w:rPr>
      </w:pPr>
    </w:p>
    <w:p w:rsidR="00BA340F" w:rsidRDefault="00BA340F" w:rsidP="00BA340F">
      <w:pPr>
        <w:jc w:val="center"/>
        <w:rPr>
          <w:rFonts w:eastAsia="Yu Gothic UI Semibold"/>
          <w:b/>
          <w:sz w:val="22"/>
          <w:szCs w:val="22"/>
        </w:rPr>
      </w:pPr>
    </w:p>
    <w:p w:rsidR="00BA340F" w:rsidRDefault="00BA340F" w:rsidP="00BA340F">
      <w:pPr>
        <w:jc w:val="center"/>
        <w:rPr>
          <w:rFonts w:eastAsia="Yu Gothic UI Semibold"/>
          <w:b/>
          <w:sz w:val="22"/>
          <w:szCs w:val="22"/>
        </w:rPr>
      </w:pPr>
    </w:p>
    <w:tbl>
      <w:tblPr>
        <w:tblW w:w="0" w:type="auto"/>
        <w:tblInd w:w="-292" w:type="dxa"/>
        <w:tblLayout w:type="fixed"/>
        <w:tblLook w:val="0000" w:firstRow="0" w:lastRow="0" w:firstColumn="0" w:lastColumn="0" w:noHBand="0" w:noVBand="0"/>
      </w:tblPr>
      <w:tblGrid>
        <w:gridCol w:w="3150"/>
        <w:gridCol w:w="1538"/>
        <w:gridCol w:w="1520"/>
        <w:gridCol w:w="1534"/>
        <w:gridCol w:w="1896"/>
      </w:tblGrid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>ΟΜΑΔΑ</w:t>
            </w: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  <w:lang w:val="en-US"/>
              </w:rPr>
              <w:t>2B</w:t>
            </w: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 xml:space="preserve"> - ΥΓΕΙΟΝΟΜΙΚΟ ΥΛΙΚΟ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>ΜΟΝΑΔΑ ΜΕΤΡΗΣΗΣ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ΠΟΣΟΤΗΤΑ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ΤΙΜΗ ΜΟΝΑΔΑΣ </w:t>
            </w:r>
          </w:p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ΧΩΡΙΣ Φ.Π.Α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ΣΥΝΟΛΟ </w:t>
            </w: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sz w:val="22"/>
                <w:szCs w:val="22"/>
              </w:rPr>
              <w:t xml:space="preserve">Γάζες αποστειρωμένες </w:t>
            </w:r>
            <w:proofErr w:type="spellStart"/>
            <w:r>
              <w:rPr>
                <w:rFonts w:eastAsia="Yu Gothic UI Semibold"/>
                <w:sz w:val="22"/>
                <w:szCs w:val="22"/>
              </w:rPr>
              <w:t>κομπρεσσες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10Χ10,12 τεμαχίων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ΚΟΥΤΙ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30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sz w:val="22"/>
                <w:szCs w:val="22"/>
              </w:rPr>
              <w:t>Λευκοπλάστ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πλάτους 5</w:t>
            </w: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mX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>2,5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CM</w:t>
            </w:r>
            <w:r>
              <w:rPr>
                <w:rFonts w:eastAsia="Yu Gothic UI Semibold"/>
                <w:sz w:val="22"/>
                <w:szCs w:val="22"/>
              </w:rPr>
              <w:t>-</w:t>
            </w:r>
            <w:proofErr w:type="spellStart"/>
            <w:r>
              <w:rPr>
                <w:rFonts w:eastAsia="Yu Gothic UI Semibold"/>
                <w:sz w:val="22"/>
                <w:szCs w:val="22"/>
              </w:rPr>
              <w:t>ρολο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  <w:lang w:val="en-US"/>
              </w:rPr>
              <w:t>TEMAXIO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Επίδεσμος ελαστικός 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6,8,10cm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  <w:lang w:val="en-US"/>
              </w:rPr>
              <w:t>TEMAXIO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Αυτοκόλλητα επιθέματα τύπου </w:t>
            </w: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hansaplast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- κουτί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ΚΟΥΤΙ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rPr>
                <w:rFonts w:eastAsia="Yu Gothic UI Semibold"/>
                <w:color w:val="000000"/>
                <w:sz w:val="22"/>
                <w:szCs w:val="22"/>
              </w:rPr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Αιμοστατικός επίδεσμος </w:t>
            </w:r>
          </w:p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10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cm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MEDIUM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-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LARGE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Γάζες αυτοκόλλητες  10χ8,20χ10, 30τεμαχιων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>ΚΟΥΤΙ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>10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Αυτοκόλλητα ράμματα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ΤΕΜΑΧΙΟ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>50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  <w:lang w:val="en-US"/>
              </w:rPr>
              <w:t>Tape π</w:t>
            </w: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ερίδεσης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αστραγάλων 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ΤΕΜΑΧΙΟ </w:t>
            </w:r>
          </w:p>
        </w:tc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>30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>ΣΥΝΟΛΟ ΥΓΕΙΟΝΟΜΙΚΟΥ ΥΛΙΚΟΥ 2.Β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>ΦΠΑ 13%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>ΓΕΝΙΚΟ ΣΥΝΟΛΟ ΟΜΑΔΑΣ 2.Β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</w:tbl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</w:rPr>
      </w:pPr>
    </w:p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</w:rPr>
      </w:pPr>
    </w:p>
    <w:tbl>
      <w:tblPr>
        <w:tblW w:w="9638" w:type="dxa"/>
        <w:tblInd w:w="-292" w:type="dxa"/>
        <w:tblLayout w:type="fixed"/>
        <w:tblLook w:val="0000" w:firstRow="0" w:lastRow="0" w:firstColumn="0" w:lastColumn="0" w:noHBand="0" w:noVBand="0"/>
      </w:tblPr>
      <w:tblGrid>
        <w:gridCol w:w="3150"/>
        <w:gridCol w:w="1538"/>
        <w:gridCol w:w="1520"/>
        <w:gridCol w:w="1534"/>
        <w:gridCol w:w="1896"/>
      </w:tblGrid>
      <w:tr w:rsidR="00BA340F" w:rsidTr="00710EEB">
        <w:trPr>
          <w:trHeight w:val="300"/>
          <w:tblHeader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lastRenderedPageBreak/>
              <w:t xml:space="preserve">ΟΜΑΔΑ </w:t>
            </w: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  <w:lang w:val="en-US"/>
              </w:rPr>
              <w:t>2</w:t>
            </w: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 xml:space="preserve">Γ- ΥΓΕΙΟΝΟΜΙΚΟ ΥΛΙΚΟ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>ΜΟΝΑΔΑ ΜΕΤΡΗΣΗΣ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ΠΟΣΟΤΗΤΑ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ΤΙΜΗ ΜΟΝΑΔΑΣ </w:t>
            </w:r>
          </w:p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ΧΩΡΙΣ Φ.Π.Α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ΣΥΝΟΛΟ</w:t>
            </w: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ind w:left="567" w:hanging="680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Οινόπνευμα 70 βαθμών 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5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ind w:left="-113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Ψυκτικό σπρέι 400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 xml:space="preserve">ml 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>20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ind w:left="-113"/>
            </w:pPr>
            <w:r>
              <w:rPr>
                <w:rFonts w:eastAsia="Yu Gothic UI Semibold"/>
                <w:sz w:val="22"/>
                <w:szCs w:val="22"/>
              </w:rPr>
              <w:t xml:space="preserve">Γάντια </w:t>
            </w:r>
            <w:proofErr w:type="spellStart"/>
            <w:r>
              <w:rPr>
                <w:rFonts w:eastAsia="Yu Gothic UI Semibold"/>
                <w:sz w:val="22"/>
                <w:szCs w:val="22"/>
              </w:rPr>
              <w:t>νιτριλιου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x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100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large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-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medium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Κουτί </w:t>
            </w:r>
          </w:p>
        </w:tc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>12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>ΣΥΝΟΛΟ ΥΓΕΙΟΝΟΜΙΚΟΥ ΥΛΙΚΟΥ</w:t>
            </w:r>
            <w:r>
              <w:rPr>
                <w:rFonts w:eastAsia="Yu Gothic UI Semibold"/>
                <w:b/>
                <w:bCs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 xml:space="preserve">ΦΠΑ </w:t>
            </w:r>
            <w:r>
              <w:rPr>
                <w:rFonts w:eastAsia="Yu Gothic UI Semibold"/>
                <w:b/>
                <w:bCs/>
                <w:sz w:val="22"/>
                <w:szCs w:val="22"/>
                <w:lang w:val="en-US"/>
              </w:rPr>
              <w:t>6</w:t>
            </w:r>
            <w:r>
              <w:rPr>
                <w:rFonts w:eastAsia="Yu Gothic UI Semibold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 xml:space="preserve">ΓΕΝΙΚΟ ΣΥΝΟΛΟ ΟΜΑΔΑ </w:t>
            </w:r>
            <w:r>
              <w:rPr>
                <w:rFonts w:eastAsia="Yu Gothic UI Semibold"/>
                <w:b/>
                <w:bCs/>
                <w:sz w:val="22"/>
                <w:szCs w:val="22"/>
                <w:lang w:val="en-US"/>
              </w:rPr>
              <w:t>2.</w:t>
            </w:r>
            <w:r>
              <w:rPr>
                <w:rFonts w:eastAsia="Yu Gothic UI Semibold"/>
                <w:b/>
                <w:bCs/>
                <w:sz w:val="22"/>
                <w:szCs w:val="22"/>
              </w:rPr>
              <w:t>Γ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</w:tbl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</w:rPr>
      </w:pPr>
    </w:p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</w:rPr>
      </w:pPr>
    </w:p>
    <w:tbl>
      <w:tblPr>
        <w:tblW w:w="9638" w:type="dxa"/>
        <w:tblInd w:w="-292" w:type="dxa"/>
        <w:tblLayout w:type="fixed"/>
        <w:tblLook w:val="0000" w:firstRow="0" w:lastRow="0" w:firstColumn="0" w:lastColumn="0" w:noHBand="0" w:noVBand="0"/>
      </w:tblPr>
      <w:tblGrid>
        <w:gridCol w:w="3150"/>
        <w:gridCol w:w="1538"/>
        <w:gridCol w:w="1520"/>
        <w:gridCol w:w="1534"/>
        <w:gridCol w:w="1896"/>
      </w:tblGrid>
      <w:tr w:rsidR="00BA340F" w:rsidTr="00710EEB">
        <w:trPr>
          <w:trHeight w:val="300"/>
          <w:tblHeader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Pr="00EA1C22" w:rsidRDefault="00BA340F" w:rsidP="00710EEB">
            <w:r w:rsidRPr="00EA1C22">
              <w:rPr>
                <w:rFonts w:eastAsia="Yu Gothic UI Semibold"/>
                <w:bCs/>
                <w:color w:val="000000"/>
                <w:sz w:val="22"/>
                <w:szCs w:val="22"/>
              </w:rPr>
              <w:t>ΟΜΑΔΑ 2Γ</w:t>
            </w:r>
            <w:r>
              <w:rPr>
                <w:rFonts w:eastAsia="Yu Gothic UI Semibold"/>
                <w:bCs/>
                <w:color w:val="000000"/>
                <w:sz w:val="22"/>
                <w:szCs w:val="22"/>
              </w:rPr>
              <w:t>.1</w:t>
            </w:r>
            <w:r w:rsidRPr="00EA1C22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- ΥΓΕΙΟΝΟΜΙΚΟ ΥΛΙΚΟ </w:t>
            </w:r>
            <w:r>
              <w:rPr>
                <w:rFonts w:eastAsia="Yu Gothic UI Semibold"/>
                <w:bCs/>
                <w:color w:val="000000"/>
                <w:sz w:val="22"/>
                <w:szCs w:val="22"/>
              </w:rPr>
              <w:t>ΜΕ ΚΟΥΠΟΝΙ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>ΜΟΝΑΔΑ ΜΕΤΡΗΣΗΣ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ΠΟΣΟΤΗΤΑ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ΤΙΜΗ ΜΟΝΑΔΑΣ </w:t>
            </w:r>
          </w:p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ΧΩΡΙΣ Φ.Π.Α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ΣΥΝΟΛΟ</w:t>
            </w:r>
          </w:p>
        </w:tc>
      </w:tr>
      <w:tr w:rsidR="00BA340F" w:rsidTr="00710EEB">
        <w:trPr>
          <w:trHeight w:val="300"/>
          <w:tblHeader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Pr="00EA1C22" w:rsidRDefault="00BA340F" w:rsidP="00710EEB">
            <w:pPr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  <w:proofErr w:type="spellStart"/>
            <w:r w:rsidRPr="00EA1C22">
              <w:rPr>
                <w:rFonts w:eastAsia="Yu Gothic UI Semibold"/>
                <w:bCs/>
                <w:color w:val="000000"/>
                <w:sz w:val="22"/>
                <w:szCs w:val="22"/>
              </w:rPr>
              <w:t>Αντιμικροβιακο</w:t>
            </w:r>
            <w:proofErr w:type="spellEnd"/>
            <w:r w:rsidRPr="00EA1C22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 σπρέι για τοπική χρήση με </w:t>
            </w:r>
            <w:proofErr w:type="spellStart"/>
            <w:r w:rsidRPr="00EA1C22">
              <w:rPr>
                <w:rFonts w:eastAsia="Yu Gothic UI Semibold"/>
                <w:bCs/>
                <w:color w:val="000000"/>
                <w:sz w:val="22"/>
                <w:szCs w:val="22"/>
              </w:rPr>
              <w:t>νεομυκινη</w:t>
            </w:r>
            <w:proofErr w:type="spellEnd"/>
            <w:r w:rsidRPr="00EA1C22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  τύπου </w:t>
            </w:r>
            <w:proofErr w:type="spellStart"/>
            <w:r w:rsidRPr="00EA1C22">
              <w:rPr>
                <w:rFonts w:eastAsia="Yu Gothic UI Semibold"/>
                <w:bCs/>
                <w:color w:val="000000"/>
                <w:sz w:val="22"/>
                <w:szCs w:val="22"/>
              </w:rPr>
              <w:t>pulvo</w:t>
            </w:r>
            <w:proofErr w:type="spellEnd"/>
            <w:r w:rsidRPr="00EA1C22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 -47 ή άλλο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Pr="00EA1C22" w:rsidRDefault="00BA340F" w:rsidP="00710EEB">
            <w:pPr>
              <w:rPr>
                <w:rFonts w:eastAsia="Yu Gothic UI Semibold"/>
                <w:sz w:val="22"/>
                <w:szCs w:val="22"/>
              </w:rPr>
            </w:pPr>
            <w:r>
              <w:rPr>
                <w:rFonts w:eastAsia="Yu Gothic UI Semibold"/>
                <w:sz w:val="22"/>
                <w:szCs w:val="22"/>
              </w:rPr>
              <w:t xml:space="preserve">Τεμάχιο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EA1C22" w:rsidRDefault="00BA340F" w:rsidP="00710EEB">
            <w:pPr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EA1C22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EA1C22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</w:tr>
      <w:tr w:rsidR="00BA340F" w:rsidTr="00710EEB">
        <w:trPr>
          <w:trHeight w:val="300"/>
          <w:tblHeader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Pr="00EA1C22" w:rsidRDefault="00BA340F" w:rsidP="00710EEB">
            <w:pPr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  <w:r w:rsidRPr="00EA1C22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Αντισηπτικό διάλυμα με ιωδιούχο </w:t>
            </w:r>
            <w:proofErr w:type="spellStart"/>
            <w:r w:rsidRPr="00EA1C22">
              <w:rPr>
                <w:rFonts w:eastAsia="Yu Gothic UI Semibold"/>
                <w:bCs/>
                <w:color w:val="000000"/>
                <w:sz w:val="22"/>
                <w:szCs w:val="22"/>
              </w:rPr>
              <w:t>ποβιδονη</w:t>
            </w:r>
            <w:proofErr w:type="spellEnd"/>
            <w:r w:rsidRPr="00EA1C22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 10% τύπου </w:t>
            </w:r>
            <w:proofErr w:type="spellStart"/>
            <w:r w:rsidRPr="00EA1C22">
              <w:rPr>
                <w:rFonts w:eastAsia="Yu Gothic UI Semibold"/>
                <w:bCs/>
                <w:color w:val="000000"/>
                <w:sz w:val="22"/>
                <w:szCs w:val="22"/>
              </w:rPr>
              <w:t>betadine</w:t>
            </w:r>
            <w:proofErr w:type="spellEnd"/>
            <w:r w:rsidRPr="00EA1C22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 30 </w:t>
            </w:r>
            <w:proofErr w:type="spellStart"/>
            <w:r w:rsidRPr="00EA1C22">
              <w:rPr>
                <w:rFonts w:eastAsia="Yu Gothic UI Semibold"/>
                <w:bCs/>
                <w:color w:val="000000"/>
                <w:sz w:val="22"/>
                <w:szCs w:val="22"/>
              </w:rPr>
              <w:t>ml</w:t>
            </w:r>
            <w:proofErr w:type="spellEnd"/>
            <w:r w:rsidRPr="00EA1C22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Pr="00EA1C22" w:rsidRDefault="00BA340F" w:rsidP="00710EEB">
            <w:pPr>
              <w:rPr>
                <w:rFonts w:eastAsia="Yu Gothic UI Semibold"/>
                <w:sz w:val="22"/>
                <w:szCs w:val="22"/>
              </w:rPr>
            </w:pPr>
            <w:r>
              <w:rPr>
                <w:rFonts w:eastAsia="Yu Gothic UI Semibold"/>
                <w:sz w:val="22"/>
                <w:szCs w:val="22"/>
              </w:rPr>
              <w:t xml:space="preserve">Τεμάχιο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EA1C22" w:rsidRDefault="00BA340F" w:rsidP="00710EEB">
            <w:pPr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EA1C22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EA1C22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</w:tr>
      <w:tr w:rsidR="00BA340F" w:rsidTr="00710EEB">
        <w:trPr>
          <w:trHeight w:val="300"/>
          <w:tblHeader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Pr="00EA1C22" w:rsidRDefault="00BA340F" w:rsidP="00710EEB">
            <w:pPr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  <w:r w:rsidRPr="00EA1C22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ΣΥΝΟΛΟ ΥΓΕΙΟΝΟΜΙΚΟΥ ΥΛΙΚΟΥ </w:t>
            </w:r>
            <w:r>
              <w:rPr>
                <w:rFonts w:eastAsia="Yu Gothic UI Semibold"/>
                <w:bCs/>
                <w:color w:val="000000"/>
                <w:sz w:val="22"/>
                <w:szCs w:val="22"/>
              </w:rPr>
              <w:t>ΜΕ ΚΟΥΠΟΝΙ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EA1C22" w:rsidRDefault="00BA340F" w:rsidP="00710EEB">
            <w:pPr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EA1C22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EA1C22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</w:tr>
      <w:tr w:rsidR="00BA340F" w:rsidTr="00710EEB">
        <w:trPr>
          <w:trHeight w:val="300"/>
          <w:tblHeader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Pr="00EA1C22" w:rsidRDefault="00BA340F" w:rsidP="00710EEB">
            <w:pPr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  <w:r w:rsidRPr="00EA1C22">
              <w:rPr>
                <w:rFonts w:eastAsia="Yu Gothic UI Semibold"/>
                <w:bCs/>
                <w:color w:val="000000"/>
                <w:sz w:val="22"/>
                <w:szCs w:val="22"/>
              </w:rPr>
              <w:t>ΦΠΑ 6%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EA1C22" w:rsidRDefault="00BA340F" w:rsidP="00710EEB">
            <w:pPr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EA1C22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EA1C22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</w:tr>
      <w:tr w:rsidR="00BA340F" w:rsidTr="00710EEB">
        <w:trPr>
          <w:trHeight w:val="300"/>
          <w:tblHeader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Pr="00EA1C22" w:rsidRDefault="00BA340F" w:rsidP="00710EEB">
            <w:pPr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  <w:r w:rsidRPr="00EA1C22">
              <w:rPr>
                <w:rFonts w:eastAsia="Yu Gothic UI Semibold"/>
                <w:bCs/>
                <w:color w:val="000000"/>
                <w:sz w:val="22"/>
                <w:szCs w:val="22"/>
              </w:rPr>
              <w:t>ΓΕΝΙΚΟ ΣΥΝΟΛΟ ΟΜΑΔΑ 2.Γ</w:t>
            </w:r>
            <w:r>
              <w:rPr>
                <w:rFonts w:eastAsia="Yu Gothic UI Semibold"/>
                <w:bCs/>
                <w:color w:val="000000"/>
                <w:sz w:val="22"/>
                <w:szCs w:val="22"/>
              </w:rPr>
              <w:t>.1 ΜΕ ΚΟΥΠΟΝΙ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EA1C22" w:rsidRDefault="00BA340F" w:rsidP="00710EEB">
            <w:pPr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EA1C22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EA1C22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</w:tr>
      <w:tr w:rsidR="00BA340F" w:rsidTr="00710EEB">
        <w:trPr>
          <w:trHeight w:val="300"/>
          <w:tblHeader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Pr="00EA1C22" w:rsidRDefault="00BA340F" w:rsidP="00710EEB">
            <w:pPr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Pr="00EA1C22" w:rsidRDefault="00BA340F" w:rsidP="00710EEB">
            <w:pPr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EA1C22" w:rsidRDefault="00BA340F" w:rsidP="00710EEB">
            <w:pPr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EA1C22" w:rsidRDefault="00BA340F" w:rsidP="00710EEB">
            <w:pPr>
              <w:snapToGrid w:val="0"/>
              <w:jc w:val="center"/>
              <w:rPr>
                <w:rFonts w:eastAsia="Yu Gothic UI Semibold"/>
                <w:b/>
                <w:color w:val="000000"/>
                <w:sz w:val="22"/>
                <w:szCs w:val="22"/>
              </w:rPr>
            </w:pPr>
            <w:r w:rsidRPr="00EA1C22">
              <w:rPr>
                <w:rFonts w:eastAsia="Yu Gothic UI Semibold"/>
                <w:b/>
                <w:color w:val="000000"/>
                <w:sz w:val="22"/>
                <w:szCs w:val="22"/>
              </w:rPr>
              <w:t xml:space="preserve">ΧΩΡΙΣ ΦΠΑ </w:t>
            </w:r>
            <w:r>
              <w:rPr>
                <w:rFonts w:eastAsia="Yu Gothic UI Semibold"/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EA1C22" w:rsidRDefault="00BA340F" w:rsidP="00710EEB">
            <w:pPr>
              <w:snapToGrid w:val="0"/>
              <w:jc w:val="center"/>
              <w:rPr>
                <w:rFonts w:eastAsia="Yu Gothic UI Semibold"/>
                <w:b/>
                <w:color w:val="000000"/>
                <w:sz w:val="22"/>
                <w:szCs w:val="22"/>
              </w:rPr>
            </w:pPr>
            <w:r w:rsidRPr="00EA1C22">
              <w:rPr>
                <w:rFonts w:eastAsia="Yu Gothic UI Semibold"/>
                <w:b/>
                <w:color w:val="000000"/>
                <w:sz w:val="22"/>
                <w:szCs w:val="22"/>
              </w:rPr>
              <w:t xml:space="preserve">ΜΕ ΦΠΑ </w:t>
            </w:r>
            <w:r>
              <w:rPr>
                <w:rFonts w:eastAsia="Yu Gothic UI Semibold"/>
                <w:b/>
                <w:color w:val="000000"/>
                <w:sz w:val="22"/>
                <w:szCs w:val="22"/>
              </w:rPr>
              <w:t xml:space="preserve"> </w:t>
            </w:r>
            <w:r w:rsidRPr="00EA1C22">
              <w:rPr>
                <w:rFonts w:eastAsia="Yu Gothic UI Semibold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BA340F" w:rsidRPr="00EA1C22" w:rsidTr="00710EEB">
        <w:trPr>
          <w:trHeight w:val="300"/>
          <w:tblHeader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Pr="00EA1C22" w:rsidRDefault="00BA340F" w:rsidP="00710EEB">
            <w:pP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</w:pPr>
            <w:r w:rsidRPr="00EA1C22"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 xml:space="preserve">ΓΕΝΙΚΟ ΣΥΝΟΛΟ ΟΜΑΔAΣ 2 , ΤΜΗΜΑ ΑΘΛΗΤΙΣΜΟΥ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Pr="00EA1C22" w:rsidRDefault="00BA340F" w:rsidP="00710EEB">
            <w:pPr>
              <w:rPr>
                <w:rFonts w:eastAsia="Yu Gothic UI Semibold"/>
                <w:b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EA1C22" w:rsidRDefault="00BA340F" w:rsidP="00710EEB">
            <w:pPr>
              <w:rPr>
                <w:rFonts w:eastAsia="Yu Gothic UI Semibold"/>
                <w:b/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EA1C22" w:rsidRDefault="00BA340F" w:rsidP="00710EEB">
            <w:pPr>
              <w:snapToGrid w:val="0"/>
              <w:jc w:val="center"/>
              <w:rPr>
                <w:rFonts w:eastAsia="Yu Gothic UI Semibold"/>
                <w:b/>
                <w:color w:val="000000"/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EA1C22" w:rsidRDefault="00BA340F" w:rsidP="00710EEB">
            <w:pPr>
              <w:snapToGrid w:val="0"/>
              <w:jc w:val="center"/>
              <w:rPr>
                <w:rFonts w:eastAsia="Yu Gothic UI Semibold"/>
                <w:b/>
                <w:color w:val="000000"/>
                <w:sz w:val="22"/>
                <w:szCs w:val="22"/>
              </w:rPr>
            </w:pPr>
          </w:p>
        </w:tc>
      </w:tr>
    </w:tbl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</w:rPr>
      </w:pPr>
    </w:p>
    <w:p w:rsidR="00BA340F" w:rsidRDefault="00BA340F" w:rsidP="00BA340F">
      <w:pPr>
        <w:suppressAutoHyphens w:val="0"/>
        <w:spacing w:after="160" w:line="259" w:lineRule="auto"/>
        <w:rPr>
          <w:rFonts w:eastAsia="Yu Gothic UI Semibold"/>
          <w:b/>
          <w:color w:val="000000"/>
          <w:sz w:val="22"/>
          <w:szCs w:val="22"/>
          <w:u w:val="single"/>
        </w:rPr>
      </w:pPr>
      <w:r>
        <w:rPr>
          <w:rFonts w:eastAsia="Yu Gothic UI Semibold"/>
          <w:b/>
          <w:color w:val="000000"/>
          <w:sz w:val="22"/>
          <w:szCs w:val="22"/>
          <w:u w:val="single"/>
        </w:rPr>
        <w:br w:type="page"/>
      </w:r>
    </w:p>
    <w:p w:rsidR="00BA340F" w:rsidRDefault="00BA340F" w:rsidP="00BA340F">
      <w:pPr>
        <w:jc w:val="center"/>
        <w:rPr>
          <w:rFonts w:eastAsia="Yu Gothic UI Semibold"/>
          <w:b/>
          <w:bCs/>
          <w:color w:val="000000"/>
          <w:sz w:val="22"/>
          <w:szCs w:val="22"/>
          <w:u w:val="single"/>
        </w:rPr>
      </w:pPr>
      <w:r>
        <w:rPr>
          <w:rFonts w:eastAsia="Yu Gothic UI Semibold"/>
          <w:b/>
          <w:color w:val="000000"/>
          <w:sz w:val="22"/>
          <w:szCs w:val="22"/>
          <w:u w:val="single"/>
        </w:rPr>
        <w:lastRenderedPageBreak/>
        <w:t>ΦΑΡΜΑΚΩΝ ΜΗ ΣΥΝΤΑΓΟΓΡΑΦΟΥΜΕΝΩΝ &amp; ΥΓΕΙΟΝΟΜΙΚΟΥ ΥΛΙΚΟΥ</w:t>
      </w:r>
      <w:r>
        <w:rPr>
          <w:rFonts w:eastAsia="Yu Gothic UI Semibold"/>
          <w:color w:val="000000"/>
          <w:sz w:val="22"/>
          <w:szCs w:val="22"/>
          <w:u w:val="single"/>
        </w:rPr>
        <w:t xml:space="preserve">  -</w:t>
      </w:r>
      <w:r>
        <w:rPr>
          <w:rFonts w:eastAsia="Yu Gothic UI Semibold"/>
          <w:b/>
          <w:bCs/>
          <w:color w:val="000000"/>
          <w:sz w:val="22"/>
          <w:szCs w:val="22"/>
          <w:u w:val="single"/>
        </w:rPr>
        <w:t xml:space="preserve"> ΠΡΟΓΡΑΜΜΑΤΟΣ ΒΟΗΘΕΙΑ ΣΤΟ ΣΠΙΤΙ </w:t>
      </w:r>
    </w:p>
    <w:p w:rsidR="00BA340F" w:rsidRDefault="00BA340F" w:rsidP="00BA340F">
      <w:pPr>
        <w:jc w:val="center"/>
        <w:rPr>
          <w:rFonts w:eastAsia="Yu Gothic UI Semibold"/>
          <w:b/>
          <w:bCs/>
          <w:color w:val="000000"/>
          <w:sz w:val="22"/>
          <w:szCs w:val="22"/>
          <w:u w:val="single"/>
        </w:rPr>
      </w:pPr>
    </w:p>
    <w:tbl>
      <w:tblPr>
        <w:tblW w:w="0" w:type="auto"/>
        <w:tblInd w:w="-257" w:type="dxa"/>
        <w:tblLayout w:type="fixed"/>
        <w:tblLook w:val="0000" w:firstRow="0" w:lastRow="0" w:firstColumn="0" w:lastColumn="0" w:noHBand="0" w:noVBand="0"/>
      </w:tblPr>
      <w:tblGrid>
        <w:gridCol w:w="3148"/>
        <w:gridCol w:w="1540"/>
        <w:gridCol w:w="1525"/>
        <w:gridCol w:w="1537"/>
        <w:gridCol w:w="1818"/>
      </w:tblGrid>
      <w:tr w:rsidR="00BA340F" w:rsidTr="00710EEB">
        <w:trPr>
          <w:trHeight w:val="450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rPr>
                <w:rFonts w:eastAsia="Yu Gothic UI Semibold"/>
                <w:b/>
                <w:bCs/>
                <w:sz w:val="22"/>
                <w:szCs w:val="22"/>
              </w:rPr>
            </w:pPr>
            <w:r>
              <w:rPr>
                <w:rFonts w:eastAsia="Yu Gothic UI Semibold"/>
                <w:b/>
                <w:bCs/>
                <w:sz w:val="22"/>
                <w:szCs w:val="22"/>
              </w:rPr>
              <w:t xml:space="preserve">ΟΜΑΔΑ 1 </w:t>
            </w:r>
          </w:p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 xml:space="preserve">ΕΙΔΟΣ - ΦΑΡΜΑΚΑ ΜΗ ΣΥΝΤΑΓΟΓΡΑΦΟΥΜΕΝΑ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both"/>
            </w:pPr>
            <w:r>
              <w:rPr>
                <w:rFonts w:eastAsia="Yu Gothic UI Semibold"/>
                <w:sz w:val="22"/>
                <w:szCs w:val="22"/>
              </w:rPr>
              <w:t>ΜΟΝΑΔΑ ΜΕΤΡΗΣΗΣ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ΠΟΣΟΤΗΤΑ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  <w:rPr>
                <w:rFonts w:eastAsia="Yu Gothic UI Semibold"/>
                <w:sz w:val="22"/>
                <w:szCs w:val="22"/>
              </w:rPr>
            </w:pPr>
            <w:r>
              <w:rPr>
                <w:rFonts w:eastAsia="Yu Gothic UI Semibold"/>
                <w:sz w:val="22"/>
                <w:szCs w:val="22"/>
              </w:rPr>
              <w:t>ΤΙΜΗ ΜΟΝΑΔΟΣ</w:t>
            </w:r>
          </w:p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ΧΩΡΙΣ ΦΠΑ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ΣΥΝΟΛΟ</w:t>
            </w:r>
          </w:p>
        </w:tc>
      </w:tr>
      <w:tr w:rsidR="00BA340F" w:rsidTr="00710EEB">
        <w:trPr>
          <w:trHeight w:val="812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Παρακεταμόλη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τύπου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apotel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500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MG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TAB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BTX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ΚΟΥΤΙ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2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812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Παρακεταμόλη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τύπου DEPON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αναβράζων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1G/TAB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BTx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TUB x 8 TAB η άλλη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ΚΟΥΤΙ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Αντιισταμινική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αλοιφή με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διμενθιδένη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τύπου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  <w:lang w:val="en-GB"/>
              </w:rPr>
              <w:t>Fenistil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color w:val="000000"/>
                <w:sz w:val="22"/>
                <w:szCs w:val="22"/>
                <w:lang w:val="en-GB"/>
              </w:rPr>
              <w:t>gel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20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Υδροχλωρική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Λοπεραμίδη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τύ</w:t>
            </w:r>
            <w:bookmarkStart w:id="0" w:name="_GoBack"/>
            <w:bookmarkEnd w:id="0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που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Imodium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2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mg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 ή άλλο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KOYTI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Υδροξείδιο αργιλίου και υδροξείδιο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μαγνησίουτύπου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simeco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ή άλλο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KOYTI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Τοµπραµυκίνη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Kολλύριο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διάλυμα τύπου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tobrex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ή άλλο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ΚΟΥΤΙ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1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463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6775BE" w:rsidRDefault="00BA340F" w:rsidP="00710EEB">
            <w:pPr>
              <w:rPr>
                <w:lang w:val="en-US"/>
              </w:rPr>
            </w:pP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Fusicort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 xml:space="preserve"> cream 20mg 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>ή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>άλλη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ΤΕΜΑΧΙΟ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15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</w:pPr>
          </w:p>
          <w:p w:rsidR="00BA340F" w:rsidRDefault="00BA340F" w:rsidP="00710EEB"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>ΣΥΝΟΛΟ ΦΑΡΜΑΚΩΝ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rPr>
          <w:trHeight w:val="315"/>
        </w:trPr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</w:pP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>ΦΠΑ 6%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rPr>
          <w:trHeight w:val="315"/>
        </w:trPr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7D7D7"/>
            <w:vAlign w:val="bottom"/>
          </w:tcPr>
          <w:p w:rsidR="00BA340F" w:rsidRDefault="00BA340F" w:rsidP="00710EEB">
            <w:pPr>
              <w:snapToGrid w:val="0"/>
            </w:pP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>ΓΕΝΙΚΟ ΣΥΝΟΛΟ ΟΜΑΔΑΣ 1, ΜΕ ΦΠΑ 6% ΒΟΗΘΕΙΑ ΣΤΟ ΣΠΙΤΙ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7D7D7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7D7D7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7D7D7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</w:tbl>
    <w:p w:rsidR="00BA340F" w:rsidRDefault="00BA340F" w:rsidP="00BA340F">
      <w:pPr>
        <w:rPr>
          <w:rFonts w:eastAsia="Yu Gothic UI Semibold"/>
          <w:sz w:val="22"/>
          <w:szCs w:val="22"/>
        </w:rPr>
      </w:pPr>
    </w:p>
    <w:tbl>
      <w:tblPr>
        <w:tblW w:w="9568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3148"/>
        <w:gridCol w:w="1540"/>
        <w:gridCol w:w="1525"/>
        <w:gridCol w:w="1537"/>
        <w:gridCol w:w="1818"/>
      </w:tblGrid>
      <w:tr w:rsidR="00BA340F" w:rsidTr="00710EEB">
        <w:trPr>
          <w:trHeight w:val="450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rPr>
                <w:rFonts w:eastAsia="Yu Gothic UI Semibold"/>
                <w:b/>
                <w:bCs/>
                <w:sz w:val="22"/>
                <w:szCs w:val="22"/>
              </w:rPr>
            </w:pPr>
            <w:r>
              <w:rPr>
                <w:rFonts w:eastAsia="Yu Gothic UI Semibold"/>
                <w:b/>
                <w:bCs/>
                <w:sz w:val="22"/>
                <w:szCs w:val="22"/>
              </w:rPr>
              <w:t>ΟΜΑΔΑ 2 Α</w:t>
            </w:r>
          </w:p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 xml:space="preserve">ΕΙΔΟΣ - </w:t>
            </w: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 xml:space="preserve">ΕΙΔΟΣ ΥΓΕΙΟΝΟΜΙΚΟ ΥΛΙΚΟ </w:t>
            </w:r>
            <w:r>
              <w:rPr>
                <w:rFonts w:eastAsia="Yu Gothic UI Semibold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both"/>
            </w:pPr>
            <w:r>
              <w:rPr>
                <w:rFonts w:eastAsia="Yu Gothic UI Semibold"/>
                <w:sz w:val="22"/>
                <w:szCs w:val="22"/>
              </w:rPr>
              <w:t>ΜΟΝΑΔΑ ΜΕΤΡΗΣΗΣ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ΠΟΣΟΤΗΤΑ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  <w:rPr>
                <w:rFonts w:eastAsia="Yu Gothic UI Semibold"/>
                <w:sz w:val="22"/>
                <w:szCs w:val="22"/>
              </w:rPr>
            </w:pPr>
            <w:r>
              <w:rPr>
                <w:rFonts w:eastAsia="Yu Gothic UI Semibold"/>
                <w:sz w:val="22"/>
                <w:szCs w:val="22"/>
              </w:rPr>
              <w:t>ΤΙΜΗ ΜΟΝΑΔΟΣ</w:t>
            </w:r>
          </w:p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ΧΩΡΙΣ ΦΠΑ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ΣΥΝΟΛΟ</w:t>
            </w:r>
          </w:p>
        </w:tc>
      </w:tr>
      <w:tr w:rsidR="00BA340F" w:rsidTr="00710EEB">
        <w:trPr>
          <w:trHeight w:val="300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Ψαλίδι επιδέσμων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Φορητό φαρμακείο πρώτων βοηθειών </w:t>
            </w:r>
            <w:r>
              <w:rPr>
                <w:rStyle w:val="a5"/>
                <w:rFonts w:eastAsia="Yu Gothic UI Semibold"/>
                <w:b w:val="0"/>
                <w:bCs w:val="0"/>
                <w:sz w:val="22"/>
                <w:szCs w:val="22"/>
              </w:rPr>
              <w:t xml:space="preserve">με Πιστοποίηση EU/CE Μεγάλο First </w:t>
            </w:r>
            <w:proofErr w:type="spellStart"/>
            <w:r>
              <w:rPr>
                <w:rStyle w:val="a5"/>
                <w:rFonts w:eastAsia="Yu Gothic UI Semibold"/>
                <w:b w:val="0"/>
                <w:bCs w:val="0"/>
                <w:sz w:val="22"/>
                <w:szCs w:val="22"/>
              </w:rPr>
              <w:t>Aid</w:t>
            </w:r>
            <w:proofErr w:type="spellEnd"/>
            <w:r>
              <w:rPr>
                <w:rStyle w:val="a5"/>
                <w:rFonts w:eastAsia="Yu Gothic UI Semibold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a5"/>
                <w:rFonts w:eastAsia="Yu Gothic UI Semibold"/>
                <w:b w:val="0"/>
                <w:bCs w:val="0"/>
                <w:sz w:val="22"/>
                <w:szCs w:val="22"/>
              </w:rPr>
              <w:t>Kit</w:t>
            </w:r>
            <w:proofErr w:type="spellEnd"/>
            <w:r>
              <w:rPr>
                <w:rStyle w:val="a5"/>
                <w:rFonts w:eastAsia="Yu Gothic UI Semibold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a5"/>
                <w:rFonts w:eastAsia="Yu Gothic UI Semibold"/>
                <w:b w:val="0"/>
                <w:bCs w:val="0"/>
                <w:sz w:val="22"/>
                <w:szCs w:val="22"/>
              </w:rPr>
              <w:t>Autoline</w:t>
            </w:r>
            <w:proofErr w:type="spellEnd"/>
            <w:r>
              <w:rPr>
                <w:rStyle w:val="a5"/>
                <w:rFonts w:eastAsia="Yu Gothic UI Semibold"/>
                <w:b w:val="0"/>
                <w:bCs w:val="0"/>
                <w:sz w:val="22"/>
                <w:szCs w:val="22"/>
              </w:rPr>
              <w:t xml:space="preserve"> 11102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Πιεσόμετρο χειρός-Ηλεκτρονικό 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Πιεσόμετρο απλό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Τεμαχιο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15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Παλμικό οξύμετρο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15"/>
        </w:trPr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ΜΕΤΡΗΤΕΣ ΣΑΚΧΑΡΟΥ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proofErr w:type="spellStart"/>
            <w:r>
              <w:rPr>
                <w:rFonts w:eastAsia="Yu Gothic UI Semibold"/>
                <w:sz w:val="22"/>
                <w:szCs w:val="22"/>
              </w:rPr>
              <w:t>Τεμαχιο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15"/>
        </w:trPr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sz w:val="22"/>
                <w:szCs w:val="22"/>
              </w:rPr>
              <w:t>Σκαρφιστηρες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50 </w:t>
            </w:r>
            <w:proofErr w:type="spellStart"/>
            <w:r>
              <w:rPr>
                <w:rFonts w:eastAsia="Yu Gothic UI Semibold"/>
                <w:sz w:val="22"/>
                <w:szCs w:val="22"/>
              </w:rPr>
              <w:t>τεμ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 xml:space="preserve">Κουτί 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15"/>
        </w:trPr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Καθετήρες </w:t>
            </w:r>
            <w:proofErr w:type="spellStart"/>
            <w:r>
              <w:rPr>
                <w:rFonts w:eastAsia="Yu Gothic UI Semibold"/>
                <w:sz w:val="22"/>
                <w:szCs w:val="22"/>
              </w:rPr>
              <w:t>κύστεως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foley</w:t>
            </w:r>
            <w:proofErr w:type="spellEnd"/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 no 18 ,20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 xml:space="preserve">Τεμάχιο 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15"/>
        </w:trPr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>ΣΥΝΟΛΟ ΥΓΕΙΟΝΟΜΙΚΟΥ ΥΛΙΚΟΥ 2.Α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rPr>
          <w:trHeight w:val="315"/>
        </w:trPr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>ΦΠΑ 24%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BF2D9E" w:rsidRDefault="00BA340F" w:rsidP="00710EEB">
            <w:pPr>
              <w:jc w:val="center"/>
              <w:textAlignment w:val="center"/>
              <w:rPr>
                <w:rFonts w:eastAsia="Yu Gothic UI Semibold"/>
                <w:color w:val="000000"/>
                <w:sz w:val="22"/>
                <w:szCs w:val="22"/>
                <w:lang w:bidi="ar"/>
              </w:rPr>
            </w:pPr>
          </w:p>
        </w:tc>
      </w:tr>
      <w:tr w:rsidR="00BA340F" w:rsidTr="00710EEB">
        <w:trPr>
          <w:trHeight w:val="315"/>
        </w:trPr>
        <w:tc>
          <w:tcPr>
            <w:tcW w:w="31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>ΓΕΝΙΚΟ ΣΥΝΟΛΟ ΟΜΑΔΑΣ 2.Α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</w:tbl>
    <w:p w:rsidR="00BA340F" w:rsidRDefault="00BA340F" w:rsidP="00BA340F">
      <w:pPr>
        <w:rPr>
          <w:rFonts w:eastAsia="Yu Gothic UI Semibold"/>
          <w:color w:val="CE181E"/>
          <w:sz w:val="22"/>
          <w:szCs w:val="22"/>
        </w:rPr>
      </w:pPr>
    </w:p>
    <w:p w:rsidR="00BA340F" w:rsidRDefault="00BA340F" w:rsidP="00BA340F">
      <w:pPr>
        <w:rPr>
          <w:rFonts w:eastAsia="Yu Gothic UI Semibold"/>
          <w:color w:val="CE181E"/>
          <w:sz w:val="22"/>
          <w:szCs w:val="22"/>
        </w:rPr>
      </w:pPr>
    </w:p>
    <w:tbl>
      <w:tblPr>
        <w:tblW w:w="9568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3148"/>
        <w:gridCol w:w="1540"/>
        <w:gridCol w:w="1525"/>
        <w:gridCol w:w="1537"/>
        <w:gridCol w:w="1818"/>
      </w:tblGrid>
      <w:tr w:rsidR="00BA340F" w:rsidRPr="00BF2D9E" w:rsidTr="00710EEB">
        <w:trPr>
          <w:trHeight w:val="450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BF2D9E" w:rsidRDefault="00BA340F" w:rsidP="00710EEB">
            <w:pPr>
              <w:rPr>
                <w:rFonts w:eastAsia="Yu Gothic UI Semibold"/>
                <w:bCs/>
                <w:sz w:val="22"/>
                <w:szCs w:val="22"/>
              </w:rPr>
            </w:pPr>
            <w:r w:rsidRPr="00BF2D9E">
              <w:rPr>
                <w:rFonts w:eastAsia="Yu Gothic UI Semibold"/>
                <w:bCs/>
                <w:sz w:val="22"/>
                <w:szCs w:val="22"/>
              </w:rPr>
              <w:lastRenderedPageBreak/>
              <w:t>ΟΜΑΔΑ 2 Α</w:t>
            </w:r>
            <w:r>
              <w:rPr>
                <w:rFonts w:eastAsia="Yu Gothic UI Semibold"/>
                <w:bCs/>
                <w:sz w:val="22"/>
                <w:szCs w:val="22"/>
              </w:rPr>
              <w:t>.1</w:t>
            </w:r>
          </w:p>
          <w:p w:rsidR="00BA340F" w:rsidRPr="00BF2D9E" w:rsidRDefault="00BA340F" w:rsidP="00710EEB">
            <w:r w:rsidRPr="00BF2D9E">
              <w:rPr>
                <w:rFonts w:eastAsia="Yu Gothic UI Semibold"/>
                <w:bCs/>
                <w:sz w:val="22"/>
                <w:szCs w:val="22"/>
              </w:rPr>
              <w:t xml:space="preserve">ΕΙΔΟΣ - </w:t>
            </w:r>
            <w:r w:rsidRPr="00BF2D9E">
              <w:rPr>
                <w:rFonts w:eastAsia="Yu Gothic UI Semibold"/>
                <w:bCs/>
                <w:color w:val="000000"/>
                <w:sz w:val="22"/>
                <w:szCs w:val="22"/>
              </w:rPr>
              <w:t>ΕΙΔΟΣ ΥΓΕΙΟΝΟΜΙΚΟ ΥΛΙΚΟ</w:t>
            </w:r>
            <w:r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       ΜΕ ΚΟΥΠΟΝΙ</w:t>
            </w:r>
            <w:r w:rsidRPr="00BF2D9E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 </w:t>
            </w:r>
            <w:r w:rsidRPr="00BF2D9E">
              <w:rPr>
                <w:rFonts w:eastAsia="Yu Gothic UI Semibold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BF2D9E" w:rsidRDefault="00BA340F" w:rsidP="00710EEB">
            <w:pPr>
              <w:jc w:val="both"/>
            </w:pPr>
            <w:r w:rsidRPr="00BF2D9E">
              <w:rPr>
                <w:rFonts w:eastAsia="Yu Gothic UI Semibold"/>
                <w:sz w:val="22"/>
                <w:szCs w:val="22"/>
              </w:rPr>
              <w:t>ΜΟΝΑΔΑ ΜΕΤΡΗΣΗΣ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BF2D9E" w:rsidRDefault="00BA340F" w:rsidP="00710EEB">
            <w:pPr>
              <w:jc w:val="center"/>
            </w:pPr>
            <w:r w:rsidRPr="00BF2D9E">
              <w:rPr>
                <w:rFonts w:eastAsia="Yu Gothic UI Semibold"/>
                <w:sz w:val="22"/>
                <w:szCs w:val="22"/>
              </w:rPr>
              <w:t>ΠΟΣΟΤΗΤΑ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BF2D9E" w:rsidRDefault="00BA340F" w:rsidP="00710EEB">
            <w:pPr>
              <w:jc w:val="center"/>
              <w:rPr>
                <w:rFonts w:eastAsia="Yu Gothic UI Semibold"/>
                <w:sz w:val="22"/>
                <w:szCs w:val="22"/>
              </w:rPr>
            </w:pPr>
            <w:r w:rsidRPr="00BF2D9E">
              <w:rPr>
                <w:rFonts w:eastAsia="Yu Gothic UI Semibold"/>
                <w:sz w:val="22"/>
                <w:szCs w:val="22"/>
              </w:rPr>
              <w:t>ΤΙΜΗ ΜΟΝΑΔΟΣ</w:t>
            </w:r>
          </w:p>
          <w:p w:rsidR="00BA340F" w:rsidRPr="00BF2D9E" w:rsidRDefault="00BA340F" w:rsidP="00710EEB">
            <w:pPr>
              <w:jc w:val="center"/>
            </w:pPr>
            <w:r w:rsidRPr="00BF2D9E">
              <w:rPr>
                <w:rFonts w:eastAsia="Yu Gothic UI Semibold"/>
                <w:sz w:val="22"/>
                <w:szCs w:val="22"/>
              </w:rPr>
              <w:t>ΧΩΡΙΣ ΦΠΑ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Pr="00BF2D9E" w:rsidRDefault="00BA340F" w:rsidP="00710EEB">
            <w:pPr>
              <w:jc w:val="center"/>
            </w:pPr>
            <w:r w:rsidRPr="00BF2D9E">
              <w:rPr>
                <w:rFonts w:eastAsia="Yu Gothic UI Semibold"/>
                <w:sz w:val="22"/>
                <w:szCs w:val="22"/>
              </w:rPr>
              <w:t>ΣΥΝΟΛΟ</w:t>
            </w:r>
          </w:p>
        </w:tc>
      </w:tr>
      <w:tr w:rsidR="00BA340F" w:rsidTr="00710EEB">
        <w:trPr>
          <w:trHeight w:val="502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Αιμοστατικό σπρέι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20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502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EA1C22" w:rsidRDefault="00BA340F" w:rsidP="00710EEB">
            <w:pPr>
              <w:rPr>
                <w:rFonts w:eastAsia="Yu Gothic UI Semibold"/>
                <w:color w:val="000000"/>
                <w:sz w:val="22"/>
                <w:szCs w:val="22"/>
              </w:rPr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Αλοιφή για επούλωση εγκαυμάτων Προβιταμίνη </w:t>
            </w:r>
            <w:r w:rsidRPr="00EA1C22">
              <w:rPr>
                <w:rFonts w:eastAsia="Yu Gothic UI Semibold"/>
                <w:color w:val="000000"/>
                <w:sz w:val="22"/>
                <w:szCs w:val="22"/>
              </w:rPr>
              <w:t>B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5 -  τύπου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Bepanthol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 ή άλλη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EA1C22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EA1C22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  <w:lang w:val="en-US"/>
              </w:rPr>
            </w:pPr>
            <w:r w:rsidRPr="00EA1C22"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20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EA1C22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EA1C22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</w:tr>
      <w:tr w:rsidR="00BA340F" w:rsidTr="00710EEB">
        <w:trPr>
          <w:trHeight w:val="502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EA1C22" w:rsidRDefault="00BA340F" w:rsidP="00710EEB">
            <w:pPr>
              <w:rPr>
                <w:rFonts w:eastAsia="Yu Gothic UI Semibold"/>
                <w:color w:val="000000"/>
                <w:sz w:val="22"/>
                <w:szCs w:val="22"/>
              </w:rPr>
            </w:pPr>
            <w:r w:rsidRPr="00EA1C22">
              <w:rPr>
                <w:rFonts w:eastAsia="Yu Gothic UI Semibold"/>
                <w:color w:val="000000"/>
                <w:sz w:val="22"/>
                <w:szCs w:val="22"/>
              </w:rPr>
              <w:t xml:space="preserve">Αντισηπτικό διάλυμα με ιωδιούχο </w:t>
            </w:r>
            <w:proofErr w:type="spellStart"/>
            <w:r w:rsidRPr="00EA1C22">
              <w:rPr>
                <w:rFonts w:eastAsia="Yu Gothic UI Semibold"/>
                <w:color w:val="000000"/>
                <w:sz w:val="22"/>
                <w:szCs w:val="22"/>
              </w:rPr>
              <w:t>ποβιδονη</w:t>
            </w:r>
            <w:proofErr w:type="spellEnd"/>
            <w:r w:rsidRPr="00EA1C22">
              <w:rPr>
                <w:rFonts w:eastAsia="Yu Gothic UI Semibold"/>
                <w:color w:val="000000"/>
                <w:sz w:val="22"/>
                <w:szCs w:val="22"/>
              </w:rPr>
              <w:t xml:space="preserve"> 10% τύπου </w:t>
            </w:r>
            <w:proofErr w:type="spellStart"/>
            <w:r w:rsidRPr="00EA1C22">
              <w:rPr>
                <w:rFonts w:eastAsia="Yu Gothic UI Semibold"/>
                <w:color w:val="000000"/>
                <w:sz w:val="22"/>
                <w:szCs w:val="22"/>
              </w:rPr>
              <w:t>betadine</w:t>
            </w:r>
            <w:proofErr w:type="spellEnd"/>
            <w:r w:rsidRPr="00EA1C22">
              <w:rPr>
                <w:rFonts w:eastAsia="Yu Gothic UI Semibold"/>
                <w:color w:val="000000"/>
                <w:sz w:val="22"/>
                <w:szCs w:val="22"/>
              </w:rPr>
              <w:t xml:space="preserve"> 30 </w:t>
            </w:r>
            <w:proofErr w:type="spellStart"/>
            <w:r w:rsidRPr="00EA1C22">
              <w:rPr>
                <w:rFonts w:eastAsia="Yu Gothic UI Semibold"/>
                <w:color w:val="000000"/>
                <w:sz w:val="22"/>
                <w:szCs w:val="22"/>
              </w:rPr>
              <w:t>ml</w:t>
            </w:r>
            <w:proofErr w:type="spellEnd"/>
            <w:r w:rsidRPr="00EA1C22">
              <w:rPr>
                <w:rFonts w:eastAsia="Yu Gothic UI Semibold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EA1C22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  <w:r w:rsidRPr="00EA1C22"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EA1C22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  <w:lang w:val="en-US"/>
              </w:rPr>
            </w:pPr>
            <w:r w:rsidRPr="00EA1C22"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30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EA1C22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EA1C22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</w:tr>
      <w:tr w:rsidR="00BA340F" w:rsidTr="00710EEB">
        <w:trPr>
          <w:trHeight w:val="502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EA1C22" w:rsidRDefault="00BA340F" w:rsidP="00710EEB">
            <w:pPr>
              <w:rPr>
                <w:rFonts w:eastAsia="Yu Gothic UI Semibold"/>
                <w:color w:val="000000"/>
                <w:sz w:val="22"/>
                <w:szCs w:val="22"/>
              </w:rPr>
            </w:pPr>
            <w:r w:rsidRPr="00EA1C22">
              <w:rPr>
                <w:rFonts w:eastAsia="Yu Gothic UI Semibold"/>
                <w:color w:val="000000"/>
                <w:sz w:val="22"/>
                <w:szCs w:val="22"/>
              </w:rPr>
              <w:t>ΣΥΝΟΛΟ ΥΓΕΙΟΝΟΜΙΚΟΥ ΥΛΙΚΟΥ 2.Α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ΜΕ ΚΟΥΠΟΝΙ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BF2D9E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BF2D9E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EA1C22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</w:tr>
      <w:tr w:rsidR="00BA340F" w:rsidTr="00710EEB">
        <w:trPr>
          <w:trHeight w:val="502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EA1C22" w:rsidRDefault="00BA340F" w:rsidP="00710EEB">
            <w:pPr>
              <w:rPr>
                <w:rFonts w:eastAsia="Yu Gothic UI Semibold"/>
                <w:color w:val="000000"/>
                <w:sz w:val="22"/>
                <w:szCs w:val="22"/>
              </w:rPr>
            </w:pPr>
            <w:r w:rsidRPr="00EA1C22">
              <w:rPr>
                <w:rFonts w:eastAsia="Yu Gothic UI Semibold"/>
                <w:color w:val="000000"/>
                <w:sz w:val="22"/>
                <w:szCs w:val="22"/>
              </w:rPr>
              <w:t>ΦΠΑ 24%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EA1C22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EA1C22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EA1C22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</w:tr>
      <w:tr w:rsidR="00BA340F" w:rsidTr="00710EEB">
        <w:trPr>
          <w:trHeight w:val="502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EA1C22" w:rsidRDefault="00BA340F" w:rsidP="00710EEB">
            <w:pPr>
              <w:rPr>
                <w:rFonts w:eastAsia="Yu Gothic UI Semibold"/>
                <w:color w:val="000000"/>
                <w:sz w:val="22"/>
                <w:szCs w:val="22"/>
              </w:rPr>
            </w:pPr>
            <w:r w:rsidRPr="00EA1C22">
              <w:rPr>
                <w:rFonts w:eastAsia="Yu Gothic UI Semibold"/>
                <w:color w:val="000000"/>
                <w:sz w:val="22"/>
                <w:szCs w:val="22"/>
              </w:rPr>
              <w:t>ΓΕΝΙΚΟ ΣΥΝΟΛΟ ΟΜΑΔΑΣ 2.Α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>.1 ΜΕ ΚΟΥΠΟΝΙ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BF2D9E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BF2D9E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EA1C22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</w:tr>
    </w:tbl>
    <w:p w:rsidR="00BA340F" w:rsidRDefault="00BA340F" w:rsidP="00BA340F">
      <w:pPr>
        <w:rPr>
          <w:rFonts w:eastAsia="Yu Gothic UI Semibold"/>
          <w:color w:val="CE181E"/>
          <w:sz w:val="22"/>
          <w:szCs w:val="22"/>
        </w:rPr>
      </w:pPr>
    </w:p>
    <w:p w:rsidR="00BA340F" w:rsidRDefault="00BA340F" w:rsidP="00BA340F">
      <w:pPr>
        <w:jc w:val="center"/>
        <w:rPr>
          <w:rFonts w:eastAsia="Yu Gothic UI Semibold"/>
          <w:b/>
          <w:bCs/>
          <w:color w:val="000000"/>
          <w:sz w:val="22"/>
          <w:szCs w:val="22"/>
        </w:rPr>
      </w:pPr>
    </w:p>
    <w:tbl>
      <w:tblPr>
        <w:tblW w:w="0" w:type="auto"/>
        <w:tblInd w:w="-292" w:type="dxa"/>
        <w:tblLayout w:type="fixed"/>
        <w:tblLook w:val="0000" w:firstRow="0" w:lastRow="0" w:firstColumn="0" w:lastColumn="0" w:noHBand="0" w:noVBand="0"/>
      </w:tblPr>
      <w:tblGrid>
        <w:gridCol w:w="3150"/>
        <w:gridCol w:w="1538"/>
        <w:gridCol w:w="1520"/>
        <w:gridCol w:w="1534"/>
        <w:gridCol w:w="1896"/>
      </w:tblGrid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>ΟΜΑΔΑ</w:t>
            </w: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  <w:lang w:val="en-US"/>
              </w:rPr>
              <w:t>2B</w:t>
            </w: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 xml:space="preserve"> - ΥΓΕΙΟΝΟΜΙΚΟ ΥΛΙΚΟ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>ΜΟΝΑΔΑ ΜΕΤΡΗΣΗΣ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ΠΟΣΟΤΗΤΑ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ΤΙΜΗ ΜΟΝΑΔΑΣ </w:t>
            </w:r>
          </w:p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ΧΩΡΙΣ Φ.Π.Α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ΣΥΝΟΛΟ </w:t>
            </w: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sz w:val="22"/>
                <w:szCs w:val="22"/>
              </w:rPr>
              <w:t xml:space="preserve">Γάζες αποστειρωμένες </w:t>
            </w:r>
            <w:proofErr w:type="spellStart"/>
            <w:r>
              <w:rPr>
                <w:rFonts w:eastAsia="Yu Gothic UI Semibold"/>
                <w:sz w:val="22"/>
                <w:szCs w:val="22"/>
              </w:rPr>
              <w:t>κομπρεσσες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10Χ10,12 τεμαχίων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ΚΟΥΤΙ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30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sz w:val="22"/>
                <w:szCs w:val="22"/>
              </w:rPr>
              <w:t>Λευκοπλάστ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πλάτους 5</w:t>
            </w: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mX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>2,5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CM</w:t>
            </w:r>
            <w:r>
              <w:rPr>
                <w:rFonts w:eastAsia="Yu Gothic UI Semibold"/>
                <w:sz w:val="22"/>
                <w:szCs w:val="22"/>
              </w:rPr>
              <w:t>-</w:t>
            </w:r>
            <w:proofErr w:type="spellStart"/>
            <w:r>
              <w:rPr>
                <w:rFonts w:eastAsia="Yu Gothic UI Semibold"/>
                <w:sz w:val="22"/>
                <w:szCs w:val="22"/>
              </w:rPr>
              <w:t>ρολο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  <w:lang w:val="en-US"/>
              </w:rPr>
              <w:t>TEMAXIO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Επίδεσμος ελαστικός 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6,8,10cm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  <w:lang w:val="en-US"/>
              </w:rPr>
              <w:t>TEMAXIO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Αυτοκόλλητα επιθέματα τύπου </w:t>
            </w: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hansaplast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- κουτί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ΚΟΥΤΙ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rPr>
                <w:rFonts w:eastAsia="Yu Gothic UI Semibold"/>
                <w:color w:val="000000"/>
                <w:sz w:val="22"/>
                <w:szCs w:val="22"/>
              </w:rPr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Αιμοστατικός επίδεσμος </w:t>
            </w:r>
          </w:p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10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cm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MEDIUM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-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LARGE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Γάζες αυτοκόλλητες  10χ8,20χ10, 30τεμαχιων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>ΚΟΥΤΙ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>10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Αυτοκόλλητα ράμματα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ΤΕΜΑΧΙΟ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>50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>ΣΥΝΟΛΟ ΥΓΕΙΟΝΟΜΙΚΟΥ ΥΛΙΚΟΥ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>ΦΠΑ 13%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>ΓΕΝΙΚΟ ΣΥΝΟΛΟ ΟΜΑΔΑΣ 2.Β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</w:tbl>
    <w:p w:rsidR="00BA340F" w:rsidRDefault="00BA340F" w:rsidP="00BA340F">
      <w:pPr>
        <w:jc w:val="center"/>
        <w:rPr>
          <w:rFonts w:eastAsia="Yu Gothic UI Semibold"/>
          <w:b/>
          <w:bCs/>
          <w:color w:val="111111"/>
          <w:sz w:val="22"/>
          <w:szCs w:val="22"/>
        </w:rPr>
      </w:pPr>
    </w:p>
    <w:p w:rsidR="00BA340F" w:rsidRDefault="00BA340F" w:rsidP="00BA340F">
      <w:pPr>
        <w:suppressAutoHyphens w:val="0"/>
        <w:spacing w:after="160" w:line="259" w:lineRule="auto"/>
        <w:rPr>
          <w:rFonts w:eastAsia="Yu Gothic UI Semibold"/>
          <w:b/>
          <w:bCs/>
          <w:color w:val="111111"/>
          <w:sz w:val="22"/>
          <w:szCs w:val="22"/>
        </w:rPr>
      </w:pPr>
      <w:r>
        <w:rPr>
          <w:rFonts w:eastAsia="Yu Gothic UI Semibold"/>
          <w:b/>
          <w:bCs/>
          <w:color w:val="111111"/>
          <w:sz w:val="22"/>
          <w:szCs w:val="22"/>
        </w:rPr>
        <w:br w:type="page"/>
      </w:r>
    </w:p>
    <w:p w:rsidR="00BA340F" w:rsidRDefault="00BA340F" w:rsidP="00BA340F">
      <w:pPr>
        <w:jc w:val="center"/>
        <w:rPr>
          <w:rFonts w:eastAsia="Yu Gothic UI Semibold"/>
          <w:color w:val="CE181E"/>
          <w:sz w:val="22"/>
          <w:szCs w:val="22"/>
        </w:rPr>
      </w:pPr>
    </w:p>
    <w:tbl>
      <w:tblPr>
        <w:tblW w:w="9638" w:type="dxa"/>
        <w:tblInd w:w="-292" w:type="dxa"/>
        <w:tblLayout w:type="fixed"/>
        <w:tblLook w:val="0000" w:firstRow="0" w:lastRow="0" w:firstColumn="0" w:lastColumn="0" w:noHBand="0" w:noVBand="0"/>
      </w:tblPr>
      <w:tblGrid>
        <w:gridCol w:w="3150"/>
        <w:gridCol w:w="1538"/>
        <w:gridCol w:w="1520"/>
        <w:gridCol w:w="1534"/>
        <w:gridCol w:w="1896"/>
      </w:tblGrid>
      <w:tr w:rsidR="00BA340F" w:rsidRPr="00143373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143373" w:rsidRDefault="00BA340F" w:rsidP="00710EEB">
            <w:r w:rsidRPr="00143373"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 xml:space="preserve">ΟΜΑΔΑ </w:t>
            </w:r>
            <w:r w:rsidRPr="00143373">
              <w:rPr>
                <w:rFonts w:eastAsia="Yu Gothic UI Semibold"/>
                <w:b/>
                <w:bCs/>
                <w:color w:val="000000"/>
                <w:sz w:val="22"/>
                <w:szCs w:val="22"/>
                <w:lang w:val="en-US"/>
              </w:rPr>
              <w:t>2</w:t>
            </w:r>
            <w:r w:rsidRPr="00143373"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 xml:space="preserve">Γ- ΥΓΕΙΟΝΟΜΙΚΟ ΥΛΙΚΟ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143373" w:rsidRDefault="00BA340F" w:rsidP="00710EEB">
            <w:r w:rsidRPr="00143373">
              <w:rPr>
                <w:rFonts w:eastAsia="Yu Gothic UI Semibold"/>
                <w:sz w:val="22"/>
                <w:szCs w:val="22"/>
              </w:rPr>
              <w:t>ΜΟΝΑΔΑ ΜΕΤΡΗΣΗΣ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143373" w:rsidRDefault="00BA340F" w:rsidP="00710EEB">
            <w:pPr>
              <w:jc w:val="center"/>
            </w:pPr>
            <w:r w:rsidRPr="00143373">
              <w:rPr>
                <w:rFonts w:eastAsia="Yu Gothic UI Semibold"/>
                <w:color w:val="000000"/>
                <w:sz w:val="22"/>
                <w:szCs w:val="22"/>
              </w:rPr>
              <w:t xml:space="preserve">ΠΟΣΟΤΗΤΑ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143373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  <w:r w:rsidRPr="00143373">
              <w:rPr>
                <w:rFonts w:eastAsia="Yu Gothic UI Semibold"/>
                <w:color w:val="000000"/>
                <w:sz w:val="22"/>
                <w:szCs w:val="22"/>
              </w:rPr>
              <w:t xml:space="preserve">ΤΙΜΗ ΜΟΝΑΔΑΣ </w:t>
            </w:r>
          </w:p>
          <w:p w:rsidR="00BA340F" w:rsidRPr="00143373" w:rsidRDefault="00BA340F" w:rsidP="00710EEB">
            <w:pPr>
              <w:snapToGrid w:val="0"/>
              <w:jc w:val="center"/>
            </w:pPr>
            <w:r w:rsidRPr="00143373">
              <w:rPr>
                <w:rFonts w:eastAsia="Yu Gothic UI Semibold"/>
                <w:color w:val="000000"/>
                <w:sz w:val="22"/>
                <w:szCs w:val="22"/>
              </w:rPr>
              <w:t>ΧΩΡΙΣ Φ.Π.Α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143373" w:rsidRDefault="00BA340F" w:rsidP="00710EEB">
            <w:pPr>
              <w:snapToGrid w:val="0"/>
              <w:jc w:val="center"/>
            </w:pPr>
            <w:r w:rsidRPr="00143373">
              <w:rPr>
                <w:rFonts w:eastAsia="Yu Gothic UI Semibold"/>
                <w:color w:val="000000"/>
                <w:sz w:val="22"/>
                <w:szCs w:val="22"/>
              </w:rPr>
              <w:t>ΣΥΝΟΛΟ</w:t>
            </w: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ind w:left="-113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Οινόπνευμα 70 βαθμών 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5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right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6775BE" w:rsidRDefault="00BA340F" w:rsidP="00710EEB">
            <w:pPr>
              <w:tabs>
                <w:tab w:val="left" w:pos="563"/>
              </w:tabs>
              <w:ind w:left="-113"/>
              <w:rPr>
                <w:lang w:val="en-US"/>
              </w:rPr>
            </w:pPr>
            <w:r>
              <w:rPr>
                <w:rFonts w:eastAsia="Yu Gothic UI Semibold"/>
                <w:sz w:val="22"/>
                <w:szCs w:val="22"/>
              </w:rPr>
              <w:t>Γάντια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Yu Gothic UI Semibold"/>
                <w:sz w:val="22"/>
                <w:szCs w:val="22"/>
              </w:rPr>
              <w:t>νιτριλιου</w:t>
            </w:r>
            <w:proofErr w:type="spellEnd"/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x100 large - medium-small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Κουτί </w:t>
            </w:r>
          </w:p>
        </w:tc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>200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right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ind w:left="-113"/>
            </w:pPr>
            <w:r>
              <w:rPr>
                <w:rFonts w:eastAsia="Yu Gothic UI Semibold"/>
                <w:sz w:val="22"/>
                <w:szCs w:val="22"/>
              </w:rPr>
              <w:t xml:space="preserve">Ταινίες μέτρησης σακχάρου  </w:t>
            </w:r>
            <w:r>
              <w:rPr>
                <w:rFonts w:eastAsia="Yu Gothic UI Semibold"/>
                <w:b/>
                <w:bCs/>
                <w:sz w:val="22"/>
                <w:szCs w:val="22"/>
                <w:u w:val="single"/>
              </w:rPr>
              <w:t>συμβατές</w:t>
            </w:r>
            <w:r>
              <w:rPr>
                <w:rFonts w:eastAsia="Yu Gothic UI Semibold"/>
                <w:sz w:val="22"/>
                <w:szCs w:val="22"/>
              </w:rPr>
              <w:t xml:space="preserve"> με τους αντίστοιχους μετρητές 50 τεμαχίων 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Κουτί </w:t>
            </w:r>
          </w:p>
        </w:tc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>80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right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>ΣΥΝΟΛΟ ΥΓΕΙΟΝΟΜΙΚΟΥ ΥΛΙΚΟΥ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right"/>
              <w:textAlignment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 xml:space="preserve">ΦΠΑ </w:t>
            </w:r>
            <w:r>
              <w:rPr>
                <w:rFonts w:eastAsia="Yu Gothic UI Semibold"/>
                <w:b/>
                <w:bCs/>
                <w:sz w:val="22"/>
                <w:szCs w:val="22"/>
                <w:lang w:val="en-US"/>
              </w:rPr>
              <w:t>6</w:t>
            </w:r>
            <w:r>
              <w:rPr>
                <w:rFonts w:eastAsia="Yu Gothic UI Semibold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right"/>
              <w:textAlignment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>ΓΕΝΙΚΟ ΣΥΝΟΛΟ ΟΜΑΔΑ 2.Γ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right"/>
              <w:textAlignment w:val="center"/>
            </w:pPr>
          </w:p>
        </w:tc>
      </w:tr>
    </w:tbl>
    <w:p w:rsidR="00BA340F" w:rsidRDefault="00BA340F" w:rsidP="00BA340F">
      <w:pPr>
        <w:jc w:val="center"/>
        <w:rPr>
          <w:rFonts w:eastAsia="Yu Gothic UI Semibold"/>
          <w:sz w:val="22"/>
          <w:szCs w:val="22"/>
        </w:rPr>
      </w:pPr>
    </w:p>
    <w:tbl>
      <w:tblPr>
        <w:tblW w:w="9638" w:type="dxa"/>
        <w:tblInd w:w="-292" w:type="dxa"/>
        <w:tblLayout w:type="fixed"/>
        <w:tblLook w:val="0000" w:firstRow="0" w:lastRow="0" w:firstColumn="0" w:lastColumn="0" w:noHBand="0" w:noVBand="0"/>
      </w:tblPr>
      <w:tblGrid>
        <w:gridCol w:w="3150"/>
        <w:gridCol w:w="1538"/>
        <w:gridCol w:w="1520"/>
        <w:gridCol w:w="1534"/>
        <w:gridCol w:w="1896"/>
      </w:tblGrid>
      <w:tr w:rsidR="00BA340F" w:rsidRPr="00143373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143373" w:rsidRDefault="00BA340F" w:rsidP="00710EEB">
            <w:r w:rsidRPr="00143373">
              <w:rPr>
                <w:rFonts w:eastAsia="Yu Gothic UI Semibold"/>
                <w:bCs/>
                <w:color w:val="000000"/>
                <w:sz w:val="22"/>
                <w:szCs w:val="22"/>
              </w:rPr>
              <w:t>ΟΜΑΔΑ 2Γ</w:t>
            </w:r>
            <w:r>
              <w:rPr>
                <w:rFonts w:eastAsia="Yu Gothic UI Semibold"/>
                <w:bCs/>
                <w:color w:val="000000"/>
                <w:sz w:val="22"/>
                <w:szCs w:val="22"/>
              </w:rPr>
              <w:t>.1</w:t>
            </w:r>
            <w:r w:rsidRPr="00143373">
              <w:rPr>
                <w:rFonts w:eastAsia="Yu Gothic UI Semibold"/>
                <w:bCs/>
                <w:color w:val="000000"/>
                <w:sz w:val="22"/>
                <w:szCs w:val="22"/>
              </w:rPr>
              <w:t>- ΥΓΕΙΟΝΟΜΙΚΟ ΥΛΙΚΟ ΜΕ ΚΟΥΠΟΝΙ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143373" w:rsidRDefault="00BA340F" w:rsidP="00710EEB">
            <w:r w:rsidRPr="00143373">
              <w:rPr>
                <w:rFonts w:eastAsia="Yu Gothic UI Semibold"/>
                <w:sz w:val="22"/>
                <w:szCs w:val="22"/>
              </w:rPr>
              <w:t>ΜΟΝΑΔΑ ΜΕΤΡΗΣΗΣ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143373" w:rsidRDefault="00BA340F" w:rsidP="00710EEB">
            <w:pPr>
              <w:jc w:val="center"/>
            </w:pPr>
            <w:r w:rsidRPr="00143373">
              <w:rPr>
                <w:rFonts w:eastAsia="Yu Gothic UI Semibold"/>
                <w:color w:val="000000"/>
                <w:sz w:val="22"/>
                <w:szCs w:val="22"/>
              </w:rPr>
              <w:t xml:space="preserve">ΠΟΣΟΤΗΤΑ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143373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  <w:r w:rsidRPr="00143373">
              <w:rPr>
                <w:rFonts w:eastAsia="Yu Gothic UI Semibold"/>
                <w:color w:val="000000"/>
                <w:sz w:val="22"/>
                <w:szCs w:val="22"/>
              </w:rPr>
              <w:t xml:space="preserve">ΤΙΜΗ ΜΟΝΑΔΑΣ </w:t>
            </w:r>
          </w:p>
          <w:p w:rsidR="00BA340F" w:rsidRPr="00143373" w:rsidRDefault="00BA340F" w:rsidP="00710EEB">
            <w:pPr>
              <w:snapToGrid w:val="0"/>
              <w:jc w:val="center"/>
            </w:pPr>
            <w:r w:rsidRPr="00143373">
              <w:rPr>
                <w:rFonts w:eastAsia="Yu Gothic UI Semibold"/>
                <w:color w:val="000000"/>
                <w:sz w:val="22"/>
                <w:szCs w:val="22"/>
              </w:rPr>
              <w:t>ΧΩΡΙΣ Φ.Π.Α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143373" w:rsidRDefault="00BA340F" w:rsidP="00710EEB">
            <w:pPr>
              <w:snapToGrid w:val="0"/>
              <w:jc w:val="center"/>
            </w:pPr>
            <w:r w:rsidRPr="00143373">
              <w:rPr>
                <w:rFonts w:eastAsia="Yu Gothic UI Semibold"/>
                <w:color w:val="000000"/>
                <w:sz w:val="22"/>
                <w:szCs w:val="22"/>
              </w:rPr>
              <w:t>ΣΥΝΟΛΟ</w:t>
            </w:r>
          </w:p>
        </w:tc>
      </w:tr>
      <w:tr w:rsidR="00BA340F" w:rsidRPr="00143373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143373" w:rsidRDefault="00BA340F" w:rsidP="00710EEB">
            <w:proofErr w:type="spellStart"/>
            <w:r w:rsidRPr="00143373">
              <w:rPr>
                <w:rFonts w:eastAsia="Yu Gothic UI Semibold"/>
                <w:sz w:val="22"/>
                <w:szCs w:val="22"/>
              </w:rPr>
              <w:t>Αντιμικροβιακό</w:t>
            </w:r>
            <w:proofErr w:type="spellEnd"/>
            <w:r w:rsidRPr="00143373">
              <w:rPr>
                <w:rFonts w:eastAsia="Yu Gothic UI Semibold"/>
                <w:sz w:val="22"/>
                <w:szCs w:val="22"/>
              </w:rPr>
              <w:t xml:space="preserve"> σπρέι για τοπική χρήση με </w:t>
            </w:r>
            <w:proofErr w:type="spellStart"/>
            <w:r w:rsidRPr="00143373">
              <w:rPr>
                <w:rFonts w:eastAsia="Yu Gothic UI Semibold"/>
                <w:sz w:val="22"/>
                <w:szCs w:val="22"/>
              </w:rPr>
              <w:t>νεομυκίνη</w:t>
            </w:r>
            <w:proofErr w:type="spellEnd"/>
            <w:r w:rsidRPr="00143373">
              <w:rPr>
                <w:rFonts w:eastAsia="Yu Gothic UI Semibold"/>
                <w:sz w:val="22"/>
                <w:szCs w:val="22"/>
              </w:rPr>
              <w:t xml:space="preserve">  τύπου </w:t>
            </w:r>
            <w:proofErr w:type="spellStart"/>
            <w:r w:rsidRPr="00143373">
              <w:rPr>
                <w:rFonts w:eastAsia="Yu Gothic UI Semibold"/>
                <w:sz w:val="22"/>
                <w:szCs w:val="22"/>
                <w:lang w:val="en-US"/>
              </w:rPr>
              <w:t>pulvo</w:t>
            </w:r>
            <w:proofErr w:type="spellEnd"/>
            <w:r w:rsidRPr="00143373">
              <w:rPr>
                <w:rFonts w:eastAsia="Yu Gothic UI Semibold"/>
                <w:sz w:val="22"/>
                <w:szCs w:val="22"/>
              </w:rPr>
              <w:t xml:space="preserve"> -47 ή άλλο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143373" w:rsidRDefault="00BA340F" w:rsidP="00710EEB">
            <w:pPr>
              <w:snapToGrid w:val="0"/>
            </w:pPr>
            <w:r w:rsidRPr="00143373">
              <w:rPr>
                <w:rFonts w:eastAsia="Yu Gothic UI Semibold"/>
                <w:sz w:val="22"/>
                <w:szCs w:val="22"/>
              </w:rPr>
              <w:t xml:space="preserve">Τεμάχιο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143373" w:rsidRDefault="00BA340F" w:rsidP="00710EEB">
            <w:pPr>
              <w:snapToGrid w:val="0"/>
              <w:jc w:val="center"/>
            </w:pPr>
            <w:r w:rsidRPr="00143373">
              <w:rPr>
                <w:rFonts w:eastAsia="Yu Gothic UI Semibold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143373" w:rsidRDefault="00BA340F" w:rsidP="00710EEB">
            <w:pPr>
              <w:snapToGrid w:val="0"/>
              <w:jc w:val="center"/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143373" w:rsidRDefault="00BA340F" w:rsidP="00710EEB">
            <w:pPr>
              <w:snapToGrid w:val="0"/>
              <w:jc w:val="right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143373" w:rsidRDefault="00BA340F" w:rsidP="00710EEB">
            <w:r w:rsidRPr="00143373">
              <w:rPr>
                <w:rFonts w:eastAsia="Yu Gothic UI Semibold"/>
                <w:sz w:val="22"/>
                <w:szCs w:val="22"/>
              </w:rPr>
              <w:t xml:space="preserve">Αντισηπτικό διάλυμα με ιωδιούχο </w:t>
            </w:r>
            <w:proofErr w:type="spellStart"/>
            <w:r w:rsidRPr="00143373">
              <w:rPr>
                <w:rFonts w:eastAsia="Yu Gothic UI Semibold"/>
                <w:sz w:val="22"/>
                <w:szCs w:val="22"/>
              </w:rPr>
              <w:t>ποβιδονη</w:t>
            </w:r>
            <w:proofErr w:type="spellEnd"/>
            <w:r w:rsidRPr="00143373">
              <w:rPr>
                <w:rFonts w:eastAsia="Yu Gothic UI Semibold"/>
                <w:sz w:val="22"/>
                <w:szCs w:val="22"/>
              </w:rPr>
              <w:t xml:space="preserve"> 10% τύπου </w:t>
            </w:r>
            <w:r w:rsidRPr="00143373">
              <w:rPr>
                <w:rFonts w:eastAsia="Yu Gothic UI Semibold"/>
                <w:sz w:val="22"/>
                <w:szCs w:val="22"/>
                <w:lang w:val="en-US"/>
              </w:rPr>
              <w:t>betadine</w:t>
            </w:r>
            <w:r w:rsidRPr="00143373">
              <w:rPr>
                <w:rFonts w:eastAsia="Yu Gothic UI Semibold"/>
                <w:sz w:val="22"/>
                <w:szCs w:val="22"/>
              </w:rPr>
              <w:t xml:space="preserve"> 30 </w:t>
            </w:r>
            <w:r w:rsidRPr="00143373">
              <w:rPr>
                <w:rFonts w:eastAsia="Yu Gothic UI Semibold"/>
                <w:sz w:val="22"/>
                <w:szCs w:val="22"/>
                <w:lang w:val="en-US"/>
              </w:rPr>
              <w:t>ml</w:t>
            </w:r>
            <w:r w:rsidRPr="00143373">
              <w:rPr>
                <w:rFonts w:eastAsia="Yu Gothic UI Semibold"/>
                <w:sz w:val="22"/>
                <w:szCs w:val="22"/>
              </w:rPr>
              <w:t xml:space="preserve"> 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143373" w:rsidRDefault="00BA340F" w:rsidP="00710EEB">
            <w:pPr>
              <w:snapToGrid w:val="0"/>
            </w:pPr>
            <w:r w:rsidRPr="00143373">
              <w:rPr>
                <w:rFonts w:eastAsia="Yu Gothic UI Semibold"/>
                <w:sz w:val="22"/>
                <w:szCs w:val="22"/>
              </w:rPr>
              <w:t xml:space="preserve">Τεμάχιο </w:t>
            </w:r>
          </w:p>
        </w:tc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143373" w:rsidRDefault="00BA340F" w:rsidP="00710EEB">
            <w:pPr>
              <w:snapToGrid w:val="0"/>
              <w:jc w:val="center"/>
            </w:pPr>
            <w:r w:rsidRPr="00143373">
              <w:rPr>
                <w:rFonts w:eastAsia="Yu Gothic UI Semibold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143373" w:rsidRDefault="00BA340F" w:rsidP="00710EEB">
            <w:pPr>
              <w:snapToGrid w:val="0"/>
              <w:jc w:val="center"/>
            </w:pP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right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143373" w:rsidRDefault="00BA340F" w:rsidP="00710EEB">
            <w:pPr>
              <w:rPr>
                <w:rFonts w:eastAsia="Yu Gothic UI Semibold"/>
                <w:sz w:val="22"/>
                <w:szCs w:val="22"/>
              </w:rPr>
            </w:pPr>
            <w:r w:rsidRPr="00143373">
              <w:rPr>
                <w:rFonts w:eastAsia="Yu Gothic UI Semibold"/>
                <w:sz w:val="22"/>
                <w:szCs w:val="22"/>
              </w:rPr>
              <w:t>ΣΥΝΟΛΟ ΥΓΕΙΟΝΟΜΙΚΟΥ ΥΛΙΚΟΥ</w:t>
            </w:r>
            <w:r>
              <w:rPr>
                <w:rFonts w:eastAsia="Yu Gothic UI Semibold"/>
                <w:sz w:val="22"/>
                <w:szCs w:val="22"/>
              </w:rPr>
              <w:t xml:space="preserve"> ΜΕ ΚΟΥΠΟΝΙ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143373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143373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143373" w:rsidRDefault="00BA340F" w:rsidP="00710EEB">
            <w:pPr>
              <w:snapToGrid w:val="0"/>
              <w:jc w:val="right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143373" w:rsidRDefault="00BA340F" w:rsidP="00710EEB">
            <w:pPr>
              <w:rPr>
                <w:rFonts w:eastAsia="Yu Gothic UI Semibold"/>
                <w:sz w:val="22"/>
                <w:szCs w:val="22"/>
              </w:rPr>
            </w:pPr>
            <w:r w:rsidRPr="00143373">
              <w:rPr>
                <w:rFonts w:eastAsia="Yu Gothic UI Semibold"/>
                <w:sz w:val="22"/>
                <w:szCs w:val="22"/>
              </w:rPr>
              <w:t>ΦΠΑ 6%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143373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143373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143373" w:rsidRDefault="00BA340F" w:rsidP="00710EEB">
            <w:pPr>
              <w:snapToGrid w:val="0"/>
              <w:jc w:val="right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143373" w:rsidRDefault="00BA340F" w:rsidP="00710EEB">
            <w:pPr>
              <w:rPr>
                <w:rFonts w:eastAsia="Yu Gothic UI Semibold"/>
                <w:sz w:val="22"/>
                <w:szCs w:val="22"/>
              </w:rPr>
            </w:pPr>
            <w:r w:rsidRPr="00143373">
              <w:rPr>
                <w:rFonts w:eastAsia="Yu Gothic UI Semibold"/>
                <w:sz w:val="22"/>
                <w:szCs w:val="22"/>
              </w:rPr>
              <w:t>ΓΕΝΙΚΟ ΣΥΝΟΛΟ ΟΜΑΔΑ 2.Γ</w:t>
            </w:r>
            <w:r>
              <w:rPr>
                <w:rFonts w:eastAsia="Yu Gothic UI Semibold"/>
                <w:sz w:val="22"/>
                <w:szCs w:val="22"/>
              </w:rPr>
              <w:t>.1 ΜΕ ΚΟΥΠΟΝΙ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143373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143373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143373" w:rsidRDefault="00BA340F" w:rsidP="00710EEB">
            <w:pPr>
              <w:snapToGrid w:val="0"/>
              <w:jc w:val="right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</w:tr>
      <w:tr w:rsidR="00BA340F" w:rsidTr="00710EEB">
        <w:trPr>
          <w:trHeight w:val="255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b/>
                <w:bCs/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b/>
                <w:bCs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b/>
                <w:bCs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52586C" w:rsidRDefault="00BA340F" w:rsidP="00710EEB">
            <w:pPr>
              <w:jc w:val="center"/>
              <w:textAlignment w:val="center"/>
            </w:pPr>
            <w:r>
              <w:rPr>
                <w:color w:val="000000"/>
                <w:sz w:val="22"/>
                <w:szCs w:val="22"/>
                <w:lang w:bidi="ar"/>
              </w:rPr>
              <w:t xml:space="preserve">ΧΩΡΙΣ ΦΠΑ  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right"/>
              <w:textAlignment w:val="center"/>
            </w:pP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  <w:lang w:bidi="ar"/>
              </w:rPr>
              <w:t xml:space="preserve">ΜΕ ΦΠΑ  </w:t>
            </w: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  <w:lang w:val="en-US" w:bidi="ar"/>
              </w:rPr>
              <w:t xml:space="preserve"> </w:t>
            </w: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7D7D7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b/>
                <w:bCs/>
                <w:sz w:val="22"/>
                <w:szCs w:val="22"/>
              </w:rPr>
              <w:t>ΓΕΝΙΚΟ ΣΥΝΟΛΟ ΟΜΑΔ</w:t>
            </w:r>
            <w:r>
              <w:rPr>
                <w:rFonts w:eastAsia="Yu Gothic UI Semibold"/>
                <w:b/>
                <w:bCs/>
                <w:sz w:val="22"/>
                <w:szCs w:val="22"/>
                <w:lang w:val="en-US"/>
              </w:rPr>
              <w:t>A</w:t>
            </w:r>
            <w:r>
              <w:rPr>
                <w:rFonts w:eastAsia="Yu Gothic UI Semibold"/>
                <w:b/>
                <w:bCs/>
                <w:sz w:val="22"/>
                <w:szCs w:val="22"/>
              </w:rPr>
              <w:t xml:space="preserve">Σ 2 , ΒΟΗΘΕΙΑ ΣΤΟ ΣΠΙΤΙ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7D7D7"/>
            <w:vAlign w:val="bottom"/>
          </w:tcPr>
          <w:p w:rsidR="00BA340F" w:rsidRDefault="00BA340F" w:rsidP="00710EEB">
            <w:pPr>
              <w:pStyle w:val="af2"/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7D7D7"/>
            <w:vAlign w:val="center"/>
          </w:tcPr>
          <w:p w:rsidR="00BA340F" w:rsidRDefault="00BA340F" w:rsidP="00710EEB">
            <w:pPr>
              <w:pStyle w:val="af2"/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7D7D7"/>
            <w:vAlign w:val="center"/>
          </w:tcPr>
          <w:p w:rsidR="00BA340F" w:rsidRPr="0052586C" w:rsidRDefault="00BA340F" w:rsidP="00710EEB">
            <w:pPr>
              <w:jc w:val="center"/>
              <w:textAlignment w:val="center"/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:rsidR="00BA340F" w:rsidRDefault="00BA340F" w:rsidP="00710EEB">
            <w:pPr>
              <w:jc w:val="right"/>
              <w:textAlignment w:val="center"/>
            </w:pPr>
          </w:p>
        </w:tc>
      </w:tr>
    </w:tbl>
    <w:p w:rsidR="00BA340F" w:rsidRDefault="00BA340F" w:rsidP="00BA340F">
      <w:pPr>
        <w:jc w:val="center"/>
        <w:rPr>
          <w:rFonts w:eastAsia="Yu Gothic UI Semibold"/>
          <w:sz w:val="22"/>
          <w:szCs w:val="22"/>
        </w:rPr>
      </w:pPr>
    </w:p>
    <w:p w:rsidR="00BA340F" w:rsidRDefault="00BA340F" w:rsidP="00BA340F">
      <w:pPr>
        <w:jc w:val="center"/>
        <w:rPr>
          <w:rFonts w:eastAsia="Yu Gothic UI Semibold"/>
          <w:sz w:val="22"/>
          <w:szCs w:val="22"/>
        </w:rPr>
      </w:pPr>
    </w:p>
    <w:p w:rsidR="00BA340F" w:rsidRDefault="00BA340F" w:rsidP="00BA340F">
      <w:pPr>
        <w:jc w:val="center"/>
        <w:rPr>
          <w:rFonts w:eastAsia="Yu Gothic UI Semibold"/>
          <w:sz w:val="22"/>
          <w:szCs w:val="22"/>
        </w:rPr>
      </w:pPr>
    </w:p>
    <w:p w:rsidR="00BA340F" w:rsidRDefault="00BA340F" w:rsidP="00BA340F">
      <w:pPr>
        <w:jc w:val="center"/>
        <w:rPr>
          <w:rFonts w:eastAsia="Yu Gothic UI Semibold"/>
          <w:b/>
          <w:color w:val="FF0000"/>
          <w:sz w:val="22"/>
          <w:szCs w:val="22"/>
          <w:u w:val="single"/>
        </w:rPr>
      </w:pPr>
      <w:r>
        <w:rPr>
          <w:rFonts w:eastAsia="Yu Gothic UI Semibold"/>
          <w:b/>
          <w:color w:val="111111"/>
          <w:sz w:val="22"/>
          <w:szCs w:val="22"/>
          <w:highlight w:val="white"/>
          <w:u w:val="single"/>
        </w:rPr>
        <w:br w:type="page"/>
      </w:r>
      <w:r>
        <w:rPr>
          <w:rFonts w:eastAsia="Yu Gothic UI Semibold"/>
          <w:b/>
          <w:color w:val="111111"/>
          <w:sz w:val="22"/>
          <w:szCs w:val="22"/>
          <w:highlight w:val="white"/>
          <w:u w:val="single"/>
        </w:rPr>
        <w:lastRenderedPageBreak/>
        <w:t xml:space="preserve"> ΦΑΡΜΑΚΩΝ ΜΗ ΣΥΝΤΑΓΟΓΡΑΦΟΥΜΕΝΩΝ &amp; ΥΓΕΙΟΝΟΜΙΚΟΥ ΥΛΙΚΟΥ ΠΡΩΤΟΒΑΘΜΙΑΣ ΕΚΠΑΙΔΕΥΣΗΣ(ΠΡΩΗΝ   ΕΣΕΠΕ)</w:t>
      </w:r>
    </w:p>
    <w:p w:rsidR="00BA340F" w:rsidRDefault="00BA340F" w:rsidP="00BA340F">
      <w:pPr>
        <w:jc w:val="both"/>
        <w:rPr>
          <w:rFonts w:eastAsia="Yu Gothic UI Semibold"/>
          <w:b/>
          <w:color w:val="FF0000"/>
          <w:sz w:val="22"/>
          <w:szCs w:val="22"/>
          <w:u w:val="single"/>
        </w:rPr>
      </w:pPr>
    </w:p>
    <w:tbl>
      <w:tblPr>
        <w:tblW w:w="0" w:type="auto"/>
        <w:tblInd w:w="-202" w:type="dxa"/>
        <w:tblLayout w:type="fixed"/>
        <w:tblLook w:val="0000" w:firstRow="0" w:lastRow="0" w:firstColumn="0" w:lastColumn="0" w:noHBand="0" w:noVBand="0"/>
      </w:tblPr>
      <w:tblGrid>
        <w:gridCol w:w="3150"/>
        <w:gridCol w:w="1535"/>
        <w:gridCol w:w="1527"/>
        <w:gridCol w:w="1536"/>
        <w:gridCol w:w="1732"/>
      </w:tblGrid>
      <w:tr w:rsidR="00BA340F" w:rsidTr="00710EEB">
        <w:trPr>
          <w:trHeight w:val="450"/>
          <w:tblHeader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rPr>
                <w:rFonts w:eastAsia="Yu Gothic UI Semibold"/>
                <w:b/>
                <w:bCs/>
                <w:sz w:val="22"/>
                <w:szCs w:val="22"/>
              </w:rPr>
            </w:pPr>
            <w:r>
              <w:rPr>
                <w:rFonts w:eastAsia="Yu Gothic UI Semibold"/>
                <w:b/>
                <w:bCs/>
                <w:sz w:val="22"/>
                <w:szCs w:val="22"/>
              </w:rPr>
              <w:t xml:space="preserve">ΟΜΑΔΑ 1 </w:t>
            </w:r>
          </w:p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 xml:space="preserve">ΕΙΔΟΣ - ΦΑΡΜΑΚΑ ΜΗ ΣΥΝΤΑΓΟΓΡΑΦΟΥΜΕΝΑ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both"/>
            </w:pPr>
            <w:r>
              <w:rPr>
                <w:rFonts w:eastAsia="Yu Gothic UI Semibold"/>
                <w:sz w:val="22"/>
                <w:szCs w:val="22"/>
              </w:rPr>
              <w:t>ΜΟΝΑΔΑ ΜΕΤΡΗΣΗΣ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ΠΟΣΟΤΗΤΑ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  <w:rPr>
                <w:rFonts w:eastAsia="Yu Gothic UI Semibold"/>
                <w:sz w:val="22"/>
                <w:szCs w:val="22"/>
              </w:rPr>
            </w:pPr>
            <w:r>
              <w:rPr>
                <w:rFonts w:eastAsia="Yu Gothic UI Semibold"/>
                <w:sz w:val="22"/>
                <w:szCs w:val="22"/>
              </w:rPr>
              <w:t>ΤΙΜΗ ΜΟΝΑΔΟΣ</w:t>
            </w:r>
          </w:p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ΧΩΡΙΣ ΦΠΑ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ΣΥΝΟΛΟ</w:t>
            </w:r>
          </w:p>
        </w:tc>
      </w:tr>
      <w:tr w:rsidR="00BA340F" w:rsidTr="00710EEB">
        <w:trPr>
          <w:trHeight w:val="812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sz w:val="22"/>
                <w:szCs w:val="22"/>
              </w:rPr>
              <w:t>Παρακεταμόλη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τύπου </w:t>
            </w: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apotel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, ή </w:t>
            </w: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Ponstan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ή 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Panadol</w:t>
            </w:r>
            <w:r>
              <w:rPr>
                <w:rFonts w:eastAsia="Yu Gothic UI Semibold"/>
                <w:sz w:val="22"/>
                <w:szCs w:val="22"/>
              </w:rPr>
              <w:t xml:space="preserve"> 500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MG</w:t>
            </w:r>
            <w:r>
              <w:rPr>
                <w:rFonts w:eastAsia="Yu Gothic UI Semibold"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TAB</w:t>
            </w:r>
            <w:r>
              <w:rPr>
                <w:rFonts w:eastAsia="Yu Gothic UI Semibold"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BTX</w:t>
            </w:r>
            <w:r>
              <w:rPr>
                <w:rFonts w:eastAsia="Yu Gothic UI Semibold"/>
                <w:sz w:val="22"/>
                <w:szCs w:val="22"/>
              </w:rPr>
              <w:t>20,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>ΚΟΥΤΙ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812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sz w:val="22"/>
                <w:szCs w:val="22"/>
              </w:rPr>
              <w:t>Παρακεταμόλη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τύπου DEPON ή </w:t>
            </w: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Ponstan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ή 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Panadol</w:t>
            </w:r>
            <w:r>
              <w:rPr>
                <w:rFonts w:eastAsia="Yu Gothic UI Semibold"/>
                <w:sz w:val="22"/>
                <w:szCs w:val="22"/>
              </w:rPr>
              <w:t xml:space="preserve">  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SYR</w:t>
            </w:r>
            <w:r>
              <w:rPr>
                <w:rFonts w:eastAsia="Yu Gothic UI Semibold"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>120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MG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>/5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ML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>ΚΟΥΤΙ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sz w:val="22"/>
                <w:szCs w:val="22"/>
              </w:rPr>
              <w:t>Αντιισταμινική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αλοιφή με </w:t>
            </w:r>
            <w:proofErr w:type="spellStart"/>
            <w:r>
              <w:rPr>
                <w:rFonts w:eastAsia="Yu Gothic UI Semibold"/>
                <w:sz w:val="22"/>
                <w:szCs w:val="22"/>
              </w:rPr>
              <w:t>διμενθιδένη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τύπου </w:t>
            </w:r>
            <w:proofErr w:type="spellStart"/>
            <w:r>
              <w:rPr>
                <w:rFonts w:eastAsia="Yu Gothic UI Semibold"/>
                <w:sz w:val="22"/>
                <w:szCs w:val="22"/>
                <w:lang w:val="en-GB"/>
              </w:rPr>
              <w:t>Fenistil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sz w:val="22"/>
                <w:szCs w:val="22"/>
                <w:lang w:val="en-GB"/>
              </w:rPr>
              <w:t>gel</w:t>
            </w:r>
            <w:r>
              <w:rPr>
                <w:rFonts w:eastAsia="Yu Gothic UI Semibold"/>
                <w:sz w:val="22"/>
                <w:szCs w:val="22"/>
              </w:rPr>
              <w:t xml:space="preserve"> η άλλη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>ΤΕΜΑΧΙΟ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Αντιεμετικό τύπου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travelgam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  <w:lang w:val="en-US"/>
              </w:rPr>
              <w:t>KOYTI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30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6775BE" w:rsidRDefault="00BA340F" w:rsidP="00710EEB">
            <w:pPr>
              <w:rPr>
                <w:lang w:val="en-US"/>
              </w:rPr>
            </w:pPr>
            <w:proofErr w:type="spellStart"/>
            <w:proofErr w:type="gramStart"/>
            <w:r>
              <w:rPr>
                <w:rFonts w:eastAsia="Yu Gothic UI Semibold"/>
                <w:sz w:val="22"/>
                <w:szCs w:val="22"/>
                <w:lang w:val="en-US"/>
              </w:rPr>
              <w:t>Fusidin</w:t>
            </w:r>
            <w:proofErr w:type="spellEnd"/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  cream</w:t>
            </w:r>
            <w:proofErr w:type="gramEnd"/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  20 mg‘</w:t>
            </w:r>
            <w:r>
              <w:rPr>
                <w:rFonts w:eastAsia="Yu Gothic UI Semibold"/>
                <w:sz w:val="22"/>
                <w:szCs w:val="22"/>
              </w:rPr>
              <w:t>η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 </w:t>
            </w:r>
            <w:r>
              <w:rPr>
                <w:rFonts w:eastAsia="Yu Gothic UI Semibold"/>
                <w:sz w:val="22"/>
                <w:szCs w:val="22"/>
              </w:rPr>
              <w:t>άλλη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ΚΟΥΤΙ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30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>Αλοιφή για μώλωπες τύπου  ΑΡΝΙΚΑ ή άλλη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>ΤΕΜΑΧΙΟ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70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340F" w:rsidRDefault="00BA340F" w:rsidP="00710EEB">
            <w:pPr>
              <w:jc w:val="both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Μάσκα CPR σε Μπρελόκ  για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Καρδιοαναπνευστική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Αναζωογόνηση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>ΤΕΜΑΧΙΟ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  <w:lang w:val="en-US"/>
              </w:rPr>
              <w:t>20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>Γάζες J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ALPLAST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GAUSE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για εγκαύματα ή άλλη 10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X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20 10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FIDIA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>,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ΚΟΥΤΙ 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70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15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>ΣΥΝΟΛΟ ΦΑΡΜΑΚΩΝ</w:t>
            </w:r>
            <w:r>
              <w:rPr>
                <w:rFonts w:eastAsia="Yu Gothic UI Semibold"/>
                <w:sz w:val="22"/>
                <w:szCs w:val="22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rPr>
          <w:trHeight w:val="315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</w:pPr>
            <w:r>
              <w:rPr>
                <w:rFonts w:eastAsia="Yu Gothic UI Semibold"/>
                <w:b/>
                <w:bCs/>
                <w:sz w:val="22"/>
                <w:szCs w:val="22"/>
              </w:rPr>
              <w:t>ΦΠΑ 6%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rPr>
          <w:trHeight w:val="56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bottom"/>
          </w:tcPr>
          <w:p w:rsidR="00BA340F" w:rsidRDefault="00BA340F" w:rsidP="00710EEB">
            <w:pPr>
              <w:snapToGrid w:val="0"/>
            </w:pPr>
            <w:r>
              <w:rPr>
                <w:rFonts w:eastAsia="Yu Gothic UI Semibold"/>
                <w:b/>
                <w:bCs/>
                <w:sz w:val="22"/>
                <w:szCs w:val="22"/>
              </w:rPr>
              <w:t>ΓΕΝΙΚΟ ΣΥΝΟΛΟ ΟΜΑΔΑΣ 1 ΜΕ Φ.Π.Α.  ΠΡΩΤΟΒΑΘΜΙΑΣ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b/>
                <w:bCs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b/>
                <w:bCs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b/>
                <w:bCs/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</w:tbl>
    <w:p w:rsidR="00BA340F" w:rsidRDefault="00BA340F" w:rsidP="00BA340F">
      <w:pPr>
        <w:spacing w:before="240"/>
        <w:jc w:val="center"/>
        <w:rPr>
          <w:rFonts w:eastAsia="Yu Gothic UI Semibold"/>
          <w:b/>
          <w:bCs/>
          <w:sz w:val="22"/>
          <w:szCs w:val="22"/>
        </w:rPr>
      </w:pPr>
    </w:p>
    <w:tbl>
      <w:tblPr>
        <w:tblW w:w="9480" w:type="dxa"/>
        <w:tblInd w:w="-202" w:type="dxa"/>
        <w:tblLayout w:type="fixed"/>
        <w:tblLook w:val="0000" w:firstRow="0" w:lastRow="0" w:firstColumn="0" w:lastColumn="0" w:noHBand="0" w:noVBand="0"/>
      </w:tblPr>
      <w:tblGrid>
        <w:gridCol w:w="3150"/>
        <w:gridCol w:w="1535"/>
        <w:gridCol w:w="1527"/>
        <w:gridCol w:w="1536"/>
        <w:gridCol w:w="1732"/>
      </w:tblGrid>
      <w:tr w:rsidR="00BA340F" w:rsidTr="00710EEB">
        <w:trPr>
          <w:trHeight w:val="36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Yu Gothic UI Semibold"/>
                <w:b/>
                <w:bCs/>
                <w:sz w:val="22"/>
                <w:szCs w:val="22"/>
              </w:rPr>
              <w:t>ΟΜΑΔΑ 2</w:t>
            </w:r>
            <w:r>
              <w:rPr>
                <w:rFonts w:eastAsia="Yu Gothic UI Semibold"/>
                <w:b/>
                <w:bCs/>
                <w:sz w:val="22"/>
                <w:szCs w:val="22"/>
                <w:lang w:val="en-US"/>
              </w:rPr>
              <w:t>A</w:t>
            </w:r>
            <w:r>
              <w:rPr>
                <w:rFonts w:eastAsia="Yu Gothic UI Semibold"/>
                <w:b/>
                <w:bCs/>
                <w:sz w:val="22"/>
                <w:szCs w:val="22"/>
              </w:rPr>
              <w:t xml:space="preserve"> </w:t>
            </w:r>
          </w:p>
          <w:p w:rsidR="00BA340F" w:rsidRDefault="00BA340F" w:rsidP="00710EEB"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b/>
                <w:bCs/>
                <w:sz w:val="22"/>
                <w:szCs w:val="22"/>
              </w:rPr>
              <w:t xml:space="preserve">ΕΙΔΟΣ: ΥΓΕΙΟΝΟΜΙΚΟ ΥΛΙΚΟ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both"/>
            </w:pPr>
            <w:r>
              <w:rPr>
                <w:rFonts w:eastAsia="Yu Gothic UI Semibold"/>
                <w:sz w:val="22"/>
                <w:szCs w:val="22"/>
              </w:rPr>
              <w:t>ΜΟΝΑΔΑ ΜΕΤΡΗΣΗΣ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bCs/>
                <w:sz w:val="22"/>
                <w:szCs w:val="22"/>
              </w:rPr>
              <w:t>ΠΟΣΟΤΗΤΑ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rPr>
                <w:rFonts w:eastAsia="Yu Gothic UI Semibold"/>
                <w:bCs/>
                <w:sz w:val="22"/>
                <w:szCs w:val="22"/>
              </w:rPr>
            </w:pPr>
            <w:r>
              <w:rPr>
                <w:rFonts w:eastAsia="Yu Gothic UI Semibold"/>
                <w:bCs/>
                <w:sz w:val="22"/>
                <w:szCs w:val="22"/>
              </w:rPr>
              <w:t>ΤΙΜΗ ΜΟΝΑΔΟΣ</w:t>
            </w:r>
          </w:p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bCs/>
                <w:sz w:val="22"/>
                <w:szCs w:val="22"/>
              </w:rPr>
              <w:t>ΧΩΡΙΣ ΦΠΑ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bCs/>
                <w:sz w:val="22"/>
                <w:szCs w:val="22"/>
              </w:rPr>
              <w:t>ΣΥΝΟΛΟ</w:t>
            </w: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>Θερμόμετρο ηλεκτρονικό - απλό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ΤΕΜΑΧΙΟ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highlight w:val="white"/>
                <w:lang w:val="en-US"/>
              </w:rPr>
              <w:t>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pStyle w:val="1"/>
              <w:tabs>
                <w:tab w:val="num" w:pos="0"/>
              </w:tabs>
              <w:ind w:left="0" w:firstLine="0"/>
            </w:pPr>
            <w:r>
              <w:rPr>
                <w:rFonts w:ascii="Times New Roman" w:eastAsia="Yu Gothic UI Semibold" w:hAnsi="Times New Roman" w:cs="Times New Roman"/>
                <w:b w:val="0"/>
                <w:bCs w:val="0"/>
                <w:sz w:val="22"/>
                <w:szCs w:val="22"/>
              </w:rPr>
              <w:t>ΙΣΟΘΕΡΜΙΚΗ ΚΟΥΒΕΡΤΑ ΔΙΑΣΩΣΗΣ</w:t>
            </w:r>
            <w:r>
              <w:rPr>
                <w:rStyle w:val="a5"/>
                <w:rFonts w:ascii="Times New Roman" w:eastAsia="Yu Gothic UI Semibold" w:hAnsi="Times New Roman" w:cs="Times New Roman"/>
                <w:b w:val="0"/>
                <w:bCs w:val="0"/>
                <w:sz w:val="22"/>
                <w:szCs w:val="22"/>
              </w:rPr>
              <w:t xml:space="preserve">160x210 </w:t>
            </w:r>
            <w:proofErr w:type="spellStart"/>
            <w:r>
              <w:rPr>
                <w:rStyle w:val="a5"/>
                <w:rFonts w:ascii="Times New Roman" w:eastAsia="Yu Gothic UI Semibold" w:hAnsi="Times New Roman" w:cs="Times New Roman"/>
                <w:b w:val="0"/>
                <w:bCs w:val="0"/>
                <w:sz w:val="22"/>
                <w:szCs w:val="22"/>
              </w:rPr>
              <w:t>cm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ΤΕΜΑΧΙΟ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70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Αμμωνία  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STIC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TEMAXIO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70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Σετ αφαίρεσης κεντριού 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>Τεμάχιο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>40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Αιμοστατικό σπρέι 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 xml:space="preserve">Τεμάχιο 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>70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ΨΥΚΤΙΚΟ ΣΠΡΕΙ 400 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ML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ΤΕΜΑΧΙΟ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Αρνίκ</w:t>
            </w:r>
            <w:proofErr w:type="spellEnd"/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α </w:t>
            </w: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κρεμ</w:t>
            </w:r>
            <w:proofErr w:type="spellEnd"/>
            <w:r>
              <w:rPr>
                <w:rFonts w:eastAsia="Yu Gothic UI Semibold"/>
                <w:sz w:val="22"/>
                <w:szCs w:val="22"/>
                <w:lang w:val="en-US"/>
              </w:rPr>
              <w:t>α ή α</w:t>
            </w: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λλη</w:t>
            </w:r>
            <w:proofErr w:type="spellEnd"/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Τεμάχιο</w:t>
            </w:r>
            <w:proofErr w:type="spellEnd"/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  <w:lang w:val="en-US"/>
              </w:rPr>
              <w:t>50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>ΣΥΝΟΛΟ ΥΓΕΙΟΝΟΜΙΚΟΥ ΥΛΙΚΟΥ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>ΦΠΑ 24%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>ΓΕΝΙΚΟ ΣΥΝΟΛΟ</w:t>
            </w:r>
            <w:r>
              <w:rPr>
                <w:rFonts w:eastAsia="Yu Gothic UI Semibold"/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Fonts w:eastAsia="Yu Gothic UI Semibold"/>
                <w:b/>
                <w:bCs/>
                <w:sz w:val="22"/>
                <w:szCs w:val="22"/>
              </w:rPr>
              <w:t xml:space="preserve">ΟΜΑΔΑΣ 2Α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</w:tbl>
    <w:p w:rsidR="00BA340F" w:rsidRDefault="00BA340F" w:rsidP="00BA340F">
      <w:pPr>
        <w:rPr>
          <w:rFonts w:eastAsia="Yu Gothic UI Semibold"/>
          <w:sz w:val="22"/>
          <w:szCs w:val="22"/>
        </w:rPr>
      </w:pPr>
    </w:p>
    <w:tbl>
      <w:tblPr>
        <w:tblW w:w="9480" w:type="dxa"/>
        <w:tblInd w:w="-202" w:type="dxa"/>
        <w:tblLayout w:type="fixed"/>
        <w:tblLook w:val="0000" w:firstRow="0" w:lastRow="0" w:firstColumn="0" w:lastColumn="0" w:noHBand="0" w:noVBand="0"/>
      </w:tblPr>
      <w:tblGrid>
        <w:gridCol w:w="3150"/>
        <w:gridCol w:w="1535"/>
        <w:gridCol w:w="1527"/>
        <w:gridCol w:w="1536"/>
        <w:gridCol w:w="1732"/>
      </w:tblGrid>
      <w:tr w:rsidR="00BA340F" w:rsidRPr="00143373" w:rsidTr="00710EEB">
        <w:trPr>
          <w:trHeight w:val="36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Pr="00143373" w:rsidRDefault="00BA340F" w:rsidP="00710EEB">
            <w:pPr>
              <w:snapToGrid w:val="0"/>
              <w:rPr>
                <w:rFonts w:eastAsia="Times New Roman"/>
                <w:bCs/>
                <w:sz w:val="22"/>
                <w:szCs w:val="22"/>
              </w:rPr>
            </w:pPr>
            <w:r w:rsidRPr="00143373">
              <w:rPr>
                <w:rFonts w:eastAsia="Yu Gothic UI Semibold"/>
                <w:bCs/>
                <w:sz w:val="22"/>
                <w:szCs w:val="22"/>
              </w:rPr>
              <w:lastRenderedPageBreak/>
              <w:t>ΟΜΑΔΑ 2</w:t>
            </w:r>
            <w:r w:rsidRPr="00143373">
              <w:rPr>
                <w:rFonts w:eastAsia="Yu Gothic UI Semibold"/>
                <w:bCs/>
                <w:sz w:val="22"/>
                <w:szCs w:val="22"/>
                <w:lang w:val="en-US"/>
              </w:rPr>
              <w:t>A</w:t>
            </w:r>
            <w:r>
              <w:rPr>
                <w:rFonts w:eastAsia="Yu Gothic UI Semibold"/>
                <w:bCs/>
                <w:sz w:val="22"/>
                <w:szCs w:val="22"/>
              </w:rPr>
              <w:t>.1</w:t>
            </w:r>
            <w:r w:rsidRPr="00143373">
              <w:rPr>
                <w:rFonts w:eastAsia="Yu Gothic UI Semibold"/>
                <w:bCs/>
                <w:sz w:val="22"/>
                <w:szCs w:val="22"/>
              </w:rPr>
              <w:t xml:space="preserve"> </w:t>
            </w:r>
          </w:p>
          <w:p w:rsidR="00BA340F" w:rsidRPr="00143373" w:rsidRDefault="00BA340F" w:rsidP="00710EEB">
            <w:r w:rsidRPr="00143373">
              <w:rPr>
                <w:rFonts w:eastAsia="Times New Roman"/>
                <w:bCs/>
                <w:sz w:val="22"/>
                <w:szCs w:val="22"/>
              </w:rPr>
              <w:t xml:space="preserve"> </w:t>
            </w:r>
            <w:r w:rsidRPr="00143373">
              <w:rPr>
                <w:rFonts w:eastAsia="Yu Gothic UI Semibold"/>
                <w:bCs/>
                <w:sz w:val="22"/>
                <w:szCs w:val="22"/>
              </w:rPr>
              <w:t>ΕΙΔΟΣ: ΥΓΕΙΟΝΟΜΙΚΟ ΥΛΙΚΟ ΜΕ ΚΟΥΠΟΝΙ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Pr="00143373" w:rsidRDefault="00BA340F" w:rsidP="00710EEB">
            <w:pPr>
              <w:jc w:val="both"/>
            </w:pPr>
            <w:r w:rsidRPr="00143373">
              <w:rPr>
                <w:rFonts w:eastAsia="Yu Gothic UI Semibold"/>
                <w:sz w:val="22"/>
                <w:szCs w:val="22"/>
              </w:rPr>
              <w:t>ΜΟΝΑΔΑ ΜΕΤΡΗΣΗΣ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Pr="00143373" w:rsidRDefault="00BA340F" w:rsidP="00710EEB">
            <w:pPr>
              <w:jc w:val="center"/>
            </w:pPr>
            <w:r w:rsidRPr="00143373">
              <w:rPr>
                <w:rFonts w:eastAsia="Yu Gothic UI Semibold"/>
                <w:bCs/>
                <w:sz w:val="22"/>
                <w:szCs w:val="22"/>
              </w:rPr>
              <w:t>ΠΟΣΟΤΗΤΑ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143373" w:rsidRDefault="00BA340F" w:rsidP="00710EEB">
            <w:pPr>
              <w:jc w:val="center"/>
              <w:rPr>
                <w:rFonts w:eastAsia="Yu Gothic UI Semibold"/>
                <w:bCs/>
                <w:sz w:val="22"/>
                <w:szCs w:val="22"/>
              </w:rPr>
            </w:pPr>
            <w:r w:rsidRPr="00143373">
              <w:rPr>
                <w:rFonts w:eastAsia="Yu Gothic UI Semibold"/>
                <w:bCs/>
                <w:sz w:val="22"/>
                <w:szCs w:val="22"/>
              </w:rPr>
              <w:t>ΤΙΜΗ ΜΟΝΑΔΟΣ</w:t>
            </w:r>
          </w:p>
          <w:p w:rsidR="00BA340F" w:rsidRPr="00143373" w:rsidRDefault="00BA340F" w:rsidP="00710EEB">
            <w:pPr>
              <w:jc w:val="center"/>
            </w:pPr>
            <w:r w:rsidRPr="00143373">
              <w:rPr>
                <w:rFonts w:eastAsia="Yu Gothic UI Semibold"/>
                <w:bCs/>
                <w:sz w:val="22"/>
                <w:szCs w:val="22"/>
              </w:rPr>
              <w:t>ΧΩΡΙΣ ΦΠΑ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143373" w:rsidRDefault="00BA340F" w:rsidP="00710EEB">
            <w:pPr>
              <w:jc w:val="center"/>
            </w:pPr>
            <w:r w:rsidRPr="00143373">
              <w:rPr>
                <w:rFonts w:eastAsia="Yu Gothic UI Semibold"/>
                <w:bCs/>
                <w:sz w:val="22"/>
                <w:szCs w:val="22"/>
              </w:rPr>
              <w:t>ΣΥΝΟΛΟ</w:t>
            </w: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Κολλύριο για καθαρισμό ματιών – 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tear</w:t>
            </w:r>
            <w:r>
              <w:rPr>
                <w:rFonts w:eastAsia="Yu Gothic UI Semibold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naturale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>-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amp</w:t>
            </w:r>
            <w:r>
              <w:rPr>
                <w:rFonts w:eastAsia="Yu Gothic UI Semibold"/>
                <w:sz w:val="22"/>
                <w:szCs w:val="22"/>
              </w:rPr>
              <w:t xml:space="preserve"> 30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KOYTI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70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right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Αλοιφή για επούλωση εγκαυμάτων Προβιταμίνη 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B</w:t>
            </w:r>
            <w:r>
              <w:rPr>
                <w:rFonts w:eastAsia="Yu Gothic UI Semibold"/>
                <w:sz w:val="22"/>
                <w:szCs w:val="22"/>
              </w:rPr>
              <w:t xml:space="preserve"> 5 -  τύπου </w:t>
            </w:r>
            <w:proofErr w:type="spellStart"/>
            <w:r>
              <w:rPr>
                <w:rFonts w:eastAsia="Yu Gothic UI Semibold"/>
                <w:sz w:val="22"/>
                <w:szCs w:val="22"/>
              </w:rPr>
              <w:t>Bepanthol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 ή άλλη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ΤΕΜΑΧΙΟ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70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right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143373" w:rsidRDefault="00BA340F" w:rsidP="00710EEB">
            <w:pPr>
              <w:rPr>
                <w:rFonts w:eastAsia="Yu Gothic UI Semibold"/>
                <w:sz w:val="22"/>
                <w:szCs w:val="22"/>
              </w:rPr>
            </w:pPr>
            <w:r w:rsidRPr="00143373">
              <w:rPr>
                <w:rFonts w:eastAsia="Yu Gothic UI Semibold"/>
                <w:sz w:val="22"/>
                <w:szCs w:val="22"/>
              </w:rPr>
              <w:t>ΣΥΝΟΛΟ ΥΓΕΙΟΝΟΜΙΚΟΥ ΥΛΙΚΟΥ</w:t>
            </w:r>
            <w:r>
              <w:rPr>
                <w:rFonts w:eastAsia="Yu Gothic UI Semibold"/>
                <w:sz w:val="22"/>
                <w:szCs w:val="22"/>
              </w:rPr>
              <w:t xml:space="preserve"> ΜΕ ΚΟΥΠΟΝΙ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143373" w:rsidRDefault="00BA340F" w:rsidP="00710EEB">
            <w:pPr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143373" w:rsidRDefault="00BA340F" w:rsidP="00710EEB">
            <w:pPr>
              <w:snapToGrid w:val="0"/>
              <w:jc w:val="right"/>
              <w:rPr>
                <w:rFonts w:eastAsia="Yu Gothic UI Semibold"/>
                <w:sz w:val="22"/>
                <w:szCs w:val="22"/>
              </w:rPr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143373" w:rsidRDefault="00BA340F" w:rsidP="00710EEB">
            <w:pPr>
              <w:rPr>
                <w:rFonts w:eastAsia="Yu Gothic UI Semibold"/>
                <w:sz w:val="22"/>
                <w:szCs w:val="22"/>
              </w:rPr>
            </w:pPr>
            <w:r w:rsidRPr="00143373">
              <w:rPr>
                <w:rFonts w:eastAsia="Yu Gothic UI Semibold"/>
                <w:sz w:val="22"/>
                <w:szCs w:val="22"/>
              </w:rPr>
              <w:t>ΦΠΑ 24%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143373" w:rsidRDefault="00BA340F" w:rsidP="00710EEB">
            <w:pPr>
              <w:jc w:val="center"/>
              <w:rPr>
                <w:rFonts w:eastAsia="Yu Gothic UI Semibold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143373" w:rsidRDefault="00BA340F" w:rsidP="00710EEB">
            <w:pPr>
              <w:snapToGrid w:val="0"/>
              <w:jc w:val="right"/>
              <w:rPr>
                <w:rFonts w:eastAsia="Yu Gothic UI Semibold"/>
                <w:sz w:val="22"/>
                <w:szCs w:val="22"/>
              </w:rPr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143373" w:rsidRDefault="00BA340F" w:rsidP="00710EEB">
            <w:pPr>
              <w:rPr>
                <w:rFonts w:eastAsia="Yu Gothic UI Semibold"/>
                <w:sz w:val="22"/>
                <w:szCs w:val="22"/>
              </w:rPr>
            </w:pPr>
            <w:r w:rsidRPr="00143373">
              <w:rPr>
                <w:rFonts w:eastAsia="Yu Gothic UI Semibold"/>
                <w:sz w:val="22"/>
                <w:szCs w:val="22"/>
              </w:rPr>
              <w:t>ΓΕΝΙΚΟ ΣΥΝΟΛΟ ΟΜΑΔΑΣ 2</w:t>
            </w:r>
            <w:r w:rsidRPr="00FA2900">
              <w:rPr>
                <w:rFonts w:eastAsia="Yu Gothic UI Semibold"/>
                <w:sz w:val="22"/>
                <w:szCs w:val="22"/>
                <w:vertAlign w:val="superscript"/>
              </w:rPr>
              <w:t>Α</w:t>
            </w:r>
            <w:r>
              <w:rPr>
                <w:rFonts w:eastAsia="Yu Gothic UI Semibold"/>
                <w:sz w:val="22"/>
                <w:szCs w:val="22"/>
              </w:rPr>
              <w:t>.1</w:t>
            </w:r>
            <w:r w:rsidRPr="00143373">
              <w:rPr>
                <w:rFonts w:eastAsia="Yu Gothic UI Semibold"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sz w:val="22"/>
                <w:szCs w:val="22"/>
              </w:rPr>
              <w:t>ΜΕ ΚΟΥΠΟΝΙ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143373" w:rsidRDefault="00BA340F" w:rsidP="00710EEB">
            <w:pPr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143373" w:rsidRDefault="00BA340F" w:rsidP="00710EEB">
            <w:pPr>
              <w:snapToGrid w:val="0"/>
              <w:jc w:val="right"/>
              <w:rPr>
                <w:rFonts w:eastAsia="Yu Gothic UI Semibold"/>
                <w:sz w:val="22"/>
                <w:szCs w:val="22"/>
              </w:rPr>
            </w:pPr>
          </w:p>
        </w:tc>
      </w:tr>
    </w:tbl>
    <w:p w:rsidR="00BA340F" w:rsidRDefault="00BA340F" w:rsidP="00BA340F">
      <w:pPr>
        <w:jc w:val="center"/>
      </w:pPr>
    </w:p>
    <w:p w:rsidR="00BA340F" w:rsidRDefault="00BA340F" w:rsidP="00BA340F">
      <w:pPr>
        <w:jc w:val="center"/>
      </w:pPr>
    </w:p>
    <w:p w:rsidR="00BA340F" w:rsidRDefault="00BA340F" w:rsidP="00BA340F">
      <w:pPr>
        <w:jc w:val="center"/>
        <w:rPr>
          <w:rFonts w:eastAsia="Yu Gothic UI Semibold"/>
          <w:b/>
          <w:bCs/>
          <w:color w:val="000000"/>
          <w:sz w:val="22"/>
          <w:szCs w:val="22"/>
        </w:rPr>
      </w:pPr>
    </w:p>
    <w:tbl>
      <w:tblPr>
        <w:tblW w:w="0" w:type="auto"/>
        <w:tblInd w:w="-202" w:type="dxa"/>
        <w:tblLayout w:type="fixed"/>
        <w:tblLook w:val="0000" w:firstRow="0" w:lastRow="0" w:firstColumn="0" w:lastColumn="0" w:noHBand="0" w:noVBand="0"/>
      </w:tblPr>
      <w:tblGrid>
        <w:gridCol w:w="3150"/>
        <w:gridCol w:w="1538"/>
        <w:gridCol w:w="1520"/>
        <w:gridCol w:w="1534"/>
        <w:gridCol w:w="1716"/>
      </w:tblGrid>
      <w:tr w:rsidR="00BA340F" w:rsidTr="00710EEB">
        <w:trPr>
          <w:trHeight w:val="300"/>
          <w:tblHeader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>ΟΜΑΔΑ</w:t>
            </w: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  <w:lang w:val="en-US"/>
              </w:rPr>
              <w:t>2B</w:t>
            </w: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 xml:space="preserve"> - ΥΓΕΙΟΝΟΜΙΚΟ ΥΛΙΚΟ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>ΜΟΝΑΔΑ ΜΕΤΡΗΣΗΣ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 xml:space="preserve">ΠΟΣΟΤΗΤΑ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  <w:r>
              <w:rPr>
                <w:rFonts w:eastAsia="Yu Gothic UI Semibold"/>
                <w:sz w:val="22"/>
                <w:szCs w:val="22"/>
              </w:rPr>
              <w:t xml:space="preserve">ΤΙΜΗ ΜΟΝΑΔΑΣ </w:t>
            </w:r>
          </w:p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>ΧΩΡΙΣ Φ.Π.Α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 xml:space="preserve">ΣΥΝΟΛΟ </w:t>
            </w: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Γάζες αποστειρωμένες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Κομπρεσσες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15Χ15,12 τεμαχίων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ΚΟΥΤΙ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1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ΒΑΜΒΑΚΙ  70 ΓΡ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 xml:space="preserve">ΤΕΜΑΧΙΟ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120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sz w:val="22"/>
                <w:szCs w:val="22"/>
              </w:rPr>
              <w:t>Λευκοπλάστ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πλάτους 5</w:t>
            </w: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mX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>2,5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CM</w:t>
            </w:r>
            <w:r>
              <w:rPr>
                <w:rFonts w:eastAsia="Yu Gothic UI Semibold"/>
                <w:sz w:val="22"/>
                <w:szCs w:val="22"/>
              </w:rPr>
              <w:t xml:space="preserve"> σε </w:t>
            </w:r>
            <w:proofErr w:type="spellStart"/>
            <w:r>
              <w:rPr>
                <w:rFonts w:eastAsia="Yu Gothic UI Semibold"/>
                <w:sz w:val="22"/>
                <w:szCs w:val="22"/>
              </w:rPr>
              <w:t>ρολο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  <w:lang w:val="en-US"/>
              </w:rPr>
              <w:t>TEMAXIO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120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>Επίδεσμος ελαστικός 7,10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cm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  <w:lang w:val="en-US"/>
              </w:rPr>
              <w:t>TEMAXIO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120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Αυτοκόλλητα επιθέματα τύπου </w:t>
            </w: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hansaplast</w:t>
            </w:r>
            <w:proofErr w:type="spellEnd"/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 xml:space="preserve">ΚΟΥΤΙ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250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rPr>
                <w:rFonts w:eastAsia="Yu Gothic UI Semibold"/>
                <w:sz w:val="22"/>
                <w:szCs w:val="22"/>
              </w:rPr>
            </w:pPr>
            <w:r>
              <w:rPr>
                <w:rFonts w:eastAsia="Yu Gothic UI Semibold"/>
                <w:sz w:val="22"/>
                <w:szCs w:val="22"/>
              </w:rPr>
              <w:t xml:space="preserve">Αιμοστατικός επίδεσμος </w:t>
            </w:r>
          </w:p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10 </w:t>
            </w:r>
            <w:proofErr w:type="spellStart"/>
            <w:r>
              <w:rPr>
                <w:rFonts w:eastAsia="Yu Gothic UI Semibold"/>
                <w:sz w:val="22"/>
                <w:szCs w:val="22"/>
              </w:rPr>
              <w:t>cm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MEDIUM</w:t>
            </w:r>
            <w:r>
              <w:rPr>
                <w:rFonts w:eastAsia="Yu Gothic UI Semibold"/>
                <w:sz w:val="22"/>
                <w:szCs w:val="22"/>
              </w:rPr>
              <w:t xml:space="preserve"> -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LARGE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 xml:space="preserve">Τεμάχιο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60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Τριγωνικός επίδεσμος , για ακινητοποίηση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Τεμάχιο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60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Αυτοκόλλητα ράμματα 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 xml:space="preserve">Τεμάχιο </w:t>
            </w:r>
          </w:p>
        </w:tc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>70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>ΣΥΝΟΛΟ ΥΓΕΙΟΝΟΜΙΚΟΥ ΥΛΙΚΟΥ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b/>
                <w:bCs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b/>
                <w:bCs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b/>
                <w:bCs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>ΦΠΑ 13%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b/>
                <w:bCs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b/>
                <w:bCs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b/>
                <w:bCs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rPr>
          <w:trHeight w:val="505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>ΓΕΝΙΚΟ ΣΥΝΟΛΟ  ΟΜΑΔΑΣ 2Β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b/>
                <w:bCs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b/>
                <w:bCs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b/>
                <w:bCs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</w:tbl>
    <w:p w:rsidR="00BA340F" w:rsidRDefault="00BA340F" w:rsidP="00BA340F">
      <w:pPr>
        <w:jc w:val="both"/>
        <w:rPr>
          <w:rFonts w:eastAsia="Yu Gothic UI Semibold"/>
          <w:sz w:val="22"/>
          <w:szCs w:val="22"/>
        </w:rPr>
      </w:pPr>
    </w:p>
    <w:p w:rsidR="00BA340F" w:rsidRDefault="00BA340F" w:rsidP="00BA340F">
      <w:pPr>
        <w:suppressAutoHyphens w:val="0"/>
        <w:spacing w:after="160" w:line="259" w:lineRule="auto"/>
        <w:rPr>
          <w:rFonts w:eastAsia="Yu Gothic UI Semibold"/>
          <w:b/>
          <w:color w:val="111111"/>
          <w:sz w:val="22"/>
          <w:szCs w:val="22"/>
          <w:highlight w:val="white"/>
        </w:rPr>
      </w:pPr>
      <w:r>
        <w:rPr>
          <w:rFonts w:eastAsia="Yu Gothic UI Semibold"/>
          <w:b/>
          <w:color w:val="111111"/>
          <w:sz w:val="22"/>
          <w:szCs w:val="22"/>
          <w:highlight w:val="white"/>
        </w:rPr>
        <w:br w:type="page"/>
      </w:r>
    </w:p>
    <w:p w:rsidR="00BA340F" w:rsidRDefault="00BA340F" w:rsidP="00BA340F">
      <w:pPr>
        <w:jc w:val="center"/>
        <w:rPr>
          <w:rFonts w:eastAsia="Yu Gothic UI Semibold"/>
          <w:b/>
          <w:color w:val="111111"/>
          <w:sz w:val="22"/>
          <w:szCs w:val="22"/>
          <w:highlight w:val="white"/>
        </w:rPr>
      </w:pPr>
    </w:p>
    <w:tbl>
      <w:tblPr>
        <w:tblW w:w="9462" w:type="dxa"/>
        <w:tblInd w:w="-202" w:type="dxa"/>
        <w:tblLayout w:type="fixed"/>
        <w:tblLook w:val="0000" w:firstRow="0" w:lastRow="0" w:firstColumn="0" w:lastColumn="0" w:noHBand="0" w:noVBand="0"/>
      </w:tblPr>
      <w:tblGrid>
        <w:gridCol w:w="3150"/>
        <w:gridCol w:w="1538"/>
        <w:gridCol w:w="1520"/>
        <w:gridCol w:w="1534"/>
        <w:gridCol w:w="1720"/>
      </w:tblGrid>
      <w:tr w:rsidR="00BA340F" w:rsidTr="00710EEB">
        <w:trPr>
          <w:trHeight w:val="111"/>
          <w:tblHeader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b/>
                <w:bCs/>
                <w:sz w:val="22"/>
                <w:szCs w:val="22"/>
              </w:rPr>
            </w:pPr>
          </w:p>
          <w:p w:rsidR="00BA340F" w:rsidRDefault="00BA340F" w:rsidP="00710EEB"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 xml:space="preserve">ΟΜΑΔΑ </w:t>
            </w: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  <w:lang w:val="en-US"/>
              </w:rPr>
              <w:t>2</w:t>
            </w: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 xml:space="preserve">Γ- ΥΓΕΙΟΝΟΜΙΚΟ ΥΛΙΚΟ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>ΜΟΝΑΔΑ ΜΕΤΡΗΣΗΣ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 xml:space="preserve">ΠΟΣΟΤΗΤΑ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  <w:r>
              <w:rPr>
                <w:rFonts w:eastAsia="Yu Gothic UI Semibold"/>
                <w:sz w:val="22"/>
                <w:szCs w:val="22"/>
              </w:rPr>
              <w:t xml:space="preserve">ΤΙΜΗ ΜΟΝΑΔΑΣ </w:t>
            </w:r>
          </w:p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>ΧΩΡΙΣ Φ.Π.Α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 xml:space="preserve">ΣΥΝΟΛΟ </w:t>
            </w: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>Οινόπνευμα 70 βαθμών 300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ml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right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Αιμοστατικό λάστιχο με κλείσιμο </w:t>
            </w:r>
            <w:proofErr w:type="spellStart"/>
            <w:r>
              <w:rPr>
                <w:rFonts w:eastAsia="Yu Gothic UI Semibold"/>
                <w:sz w:val="22"/>
                <w:szCs w:val="22"/>
              </w:rPr>
              <w:t>ζιπ</w:t>
            </w:r>
            <w:proofErr w:type="spellEnd"/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 xml:space="preserve">Τεμάχιο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  <w:lang w:val="en-US"/>
              </w:rPr>
              <w:t>5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right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sz w:val="22"/>
                <w:szCs w:val="22"/>
              </w:rPr>
              <w:t>Αντιμικροβιακο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Yu Gothic UI Semibold"/>
                <w:sz w:val="22"/>
                <w:szCs w:val="22"/>
              </w:rPr>
              <w:t>σπρει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με </w:t>
            </w:r>
            <w:proofErr w:type="spellStart"/>
            <w:r>
              <w:rPr>
                <w:rFonts w:eastAsia="Yu Gothic UI Semibold"/>
                <w:sz w:val="22"/>
                <w:szCs w:val="22"/>
              </w:rPr>
              <w:t>νεομυκινη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pulvo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 ή άλλο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 xml:space="preserve">Τεμάχιο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>70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right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Στιγµιαίες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παγοκοµπρέσες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παγοκύστες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 xml:space="preserve">Τεμάχιο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>100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right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sz w:val="22"/>
                <w:szCs w:val="22"/>
              </w:rPr>
              <w:t>Σύρριγγες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 xml:space="preserve">Τεμάχιο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  <w:lang w:val="en-US"/>
              </w:rPr>
              <w:t>10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right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>Υγρό απολύμανσης χεριών 500ml - ΑΝΤΙΣΗΠΤΙΚΟ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Τεμάχιο</w:t>
            </w:r>
          </w:p>
        </w:tc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15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right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Ψυκτικό σπρέι 400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 xml:space="preserve">ml 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>50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right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Γάντια ελαστικά ΝΙΤΡΙΛΙΟΥ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1x100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Κουτί</w:t>
            </w:r>
          </w:p>
        </w:tc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right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111111"/>
                <w:sz w:val="22"/>
                <w:szCs w:val="22"/>
              </w:rPr>
              <w:t>Πιεσόμετρο χειρός αναλογικό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111111"/>
                <w:sz w:val="22"/>
                <w:szCs w:val="22"/>
              </w:rPr>
              <w:t xml:space="preserve">Τεμάχιο </w:t>
            </w:r>
          </w:p>
        </w:tc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111111"/>
                <w:sz w:val="22"/>
                <w:szCs w:val="22"/>
              </w:rPr>
              <w:t>50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right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>ΣΥΝΟΛΟ ΥΓΕΙΟΝΟΜΙΚΟΥ ΥΛΙΚΟΥ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sz w:val="22"/>
                <w:szCs w:val="22"/>
                <w:lang w:val="en-US"/>
              </w:rPr>
            </w:pPr>
          </w:p>
        </w:tc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  <w:lang w:val="en-US"/>
              </w:rPr>
            </w:pP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right"/>
              <w:textAlignment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>ΦΠΑ 6%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right"/>
              <w:textAlignment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>Γενικό σύνολο ΟΜΑΔΑΣ 2. Γ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right"/>
              <w:textAlignment w:val="center"/>
            </w:pPr>
          </w:p>
        </w:tc>
      </w:tr>
    </w:tbl>
    <w:p w:rsidR="00BA340F" w:rsidRDefault="00BA340F" w:rsidP="00BA340F">
      <w:pPr>
        <w:jc w:val="both"/>
        <w:rPr>
          <w:rFonts w:eastAsia="Yu Gothic UI Semibold"/>
          <w:sz w:val="22"/>
          <w:szCs w:val="22"/>
        </w:rPr>
      </w:pPr>
    </w:p>
    <w:tbl>
      <w:tblPr>
        <w:tblW w:w="9462" w:type="dxa"/>
        <w:tblInd w:w="-202" w:type="dxa"/>
        <w:tblLayout w:type="fixed"/>
        <w:tblLook w:val="0000" w:firstRow="0" w:lastRow="0" w:firstColumn="0" w:lastColumn="0" w:noHBand="0" w:noVBand="0"/>
      </w:tblPr>
      <w:tblGrid>
        <w:gridCol w:w="3150"/>
        <w:gridCol w:w="1538"/>
        <w:gridCol w:w="1520"/>
        <w:gridCol w:w="1534"/>
        <w:gridCol w:w="1720"/>
      </w:tblGrid>
      <w:tr w:rsidR="00BA340F" w:rsidRPr="006A1130" w:rsidTr="00710EEB">
        <w:trPr>
          <w:trHeight w:val="11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6A1130" w:rsidRDefault="00BA340F" w:rsidP="00710EEB">
            <w:pPr>
              <w:snapToGrid w:val="0"/>
              <w:rPr>
                <w:rFonts w:eastAsia="Yu Gothic UI Semibold"/>
                <w:bCs/>
                <w:sz w:val="22"/>
                <w:szCs w:val="22"/>
              </w:rPr>
            </w:pPr>
          </w:p>
          <w:p w:rsidR="00BA340F" w:rsidRPr="006A1130" w:rsidRDefault="00BA340F" w:rsidP="00710EEB">
            <w:r w:rsidRPr="006A1130">
              <w:rPr>
                <w:rFonts w:eastAsia="Yu Gothic UI Semibold"/>
                <w:bCs/>
                <w:color w:val="000000"/>
                <w:sz w:val="22"/>
                <w:szCs w:val="22"/>
              </w:rPr>
              <w:t>ΟΜΑΔΑ 2Γ</w:t>
            </w:r>
            <w:r>
              <w:rPr>
                <w:rFonts w:eastAsia="Yu Gothic UI Semibold"/>
                <w:bCs/>
                <w:color w:val="000000"/>
                <w:sz w:val="22"/>
                <w:szCs w:val="22"/>
              </w:rPr>
              <w:t>.1</w:t>
            </w:r>
            <w:r w:rsidRPr="006A1130">
              <w:rPr>
                <w:rFonts w:eastAsia="Yu Gothic UI Semibold"/>
                <w:bCs/>
                <w:color w:val="000000"/>
                <w:sz w:val="22"/>
                <w:szCs w:val="22"/>
              </w:rPr>
              <w:t>- ΥΓΕΙΟΝΟΜΙΚΟ ΥΛΙΚΟ ΜΕ ΚΟΥΠΟΝΙ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6A1130" w:rsidRDefault="00BA340F" w:rsidP="00710EEB">
            <w:r w:rsidRPr="006A1130">
              <w:rPr>
                <w:rFonts w:eastAsia="Yu Gothic UI Semibold"/>
                <w:sz w:val="22"/>
                <w:szCs w:val="22"/>
              </w:rPr>
              <w:t>ΜΟΝΑΔΑ ΜΕΤΡΗΣΗΣ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6A1130" w:rsidRDefault="00BA340F" w:rsidP="00710EEB">
            <w:pPr>
              <w:jc w:val="center"/>
            </w:pPr>
            <w:r w:rsidRPr="006A1130">
              <w:rPr>
                <w:rFonts w:eastAsia="Yu Gothic UI Semibold"/>
                <w:sz w:val="22"/>
                <w:szCs w:val="22"/>
              </w:rPr>
              <w:t xml:space="preserve">ΠΟΣΟΤΗΤΑ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6A1130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  <w:r w:rsidRPr="006A1130">
              <w:rPr>
                <w:rFonts w:eastAsia="Yu Gothic UI Semibold"/>
                <w:sz w:val="22"/>
                <w:szCs w:val="22"/>
              </w:rPr>
              <w:t xml:space="preserve">ΤΙΜΗ ΜΟΝΑΔΑΣ </w:t>
            </w:r>
          </w:p>
          <w:p w:rsidR="00BA340F" w:rsidRPr="006A1130" w:rsidRDefault="00BA340F" w:rsidP="00710EEB">
            <w:pPr>
              <w:snapToGrid w:val="0"/>
              <w:jc w:val="center"/>
            </w:pPr>
            <w:r w:rsidRPr="006A1130">
              <w:rPr>
                <w:rFonts w:eastAsia="Yu Gothic UI Semibold"/>
                <w:sz w:val="22"/>
                <w:szCs w:val="22"/>
              </w:rPr>
              <w:t>ΧΩΡΙΣ Φ.Π.Α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6A1130" w:rsidRDefault="00BA340F" w:rsidP="00710EEB">
            <w:pPr>
              <w:snapToGrid w:val="0"/>
              <w:jc w:val="center"/>
            </w:pPr>
            <w:r w:rsidRPr="006A1130">
              <w:rPr>
                <w:rFonts w:eastAsia="Yu Gothic UI Semibold"/>
                <w:sz w:val="22"/>
                <w:szCs w:val="22"/>
              </w:rPr>
              <w:t xml:space="preserve">ΣΥΝΟΛΟ </w:t>
            </w: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Αντισηπτικό διάλυμα με ιωδιούχο </w:t>
            </w:r>
            <w:proofErr w:type="spellStart"/>
            <w:r>
              <w:rPr>
                <w:rFonts w:eastAsia="Yu Gothic UI Semibold"/>
                <w:sz w:val="22"/>
                <w:szCs w:val="22"/>
              </w:rPr>
              <w:t>ποβιδονη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10% τύπου 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betadine</w:t>
            </w:r>
            <w:r>
              <w:rPr>
                <w:rFonts w:eastAsia="Yu Gothic UI Semibold"/>
                <w:sz w:val="22"/>
                <w:szCs w:val="22"/>
              </w:rPr>
              <w:t xml:space="preserve"> 30 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ml</w:t>
            </w:r>
            <w:r>
              <w:rPr>
                <w:rFonts w:eastAsia="Yu Gothic UI Semibold"/>
                <w:sz w:val="22"/>
                <w:szCs w:val="22"/>
              </w:rP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 xml:space="preserve">Τεμάχιο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  <w:lang w:val="en-US"/>
              </w:rPr>
              <w:t>1</w:t>
            </w:r>
            <w:r>
              <w:rPr>
                <w:rFonts w:eastAsia="Yu Gothic UI Semibold"/>
                <w:sz w:val="22"/>
                <w:szCs w:val="22"/>
              </w:rPr>
              <w:t>00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right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Octenisept</w:t>
            </w:r>
            <w:proofErr w:type="spellEnd"/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 spay 50 ml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proofErr w:type="spellStart"/>
            <w:r>
              <w:rPr>
                <w:rFonts w:eastAsia="Yu Gothic UI Semibold"/>
                <w:sz w:val="22"/>
                <w:szCs w:val="22"/>
              </w:rPr>
              <w:t>Τεμαχιο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</w:t>
            </w:r>
          </w:p>
        </w:tc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>50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right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Φυσιολογικός ορός 10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 xml:space="preserve">ml 30 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τεμαχίων 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Κουτί </w:t>
            </w:r>
          </w:p>
        </w:tc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right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6A1130" w:rsidRDefault="00BA340F" w:rsidP="00710EEB">
            <w:pPr>
              <w:rPr>
                <w:rFonts w:eastAsia="Yu Gothic UI Semibold"/>
                <w:sz w:val="22"/>
                <w:szCs w:val="22"/>
              </w:rPr>
            </w:pPr>
            <w:r w:rsidRPr="006A1130">
              <w:rPr>
                <w:rFonts w:eastAsia="Yu Gothic UI Semibold"/>
                <w:sz w:val="22"/>
                <w:szCs w:val="22"/>
              </w:rPr>
              <w:t>ΣΥΝΟΛΟ ΥΓΕΙΟΝΟΜΙΚΟΥ ΥΛΙΚΟΥ</w:t>
            </w:r>
            <w:r>
              <w:rPr>
                <w:rFonts w:eastAsia="Yu Gothic UI Semibold"/>
                <w:sz w:val="22"/>
                <w:szCs w:val="22"/>
              </w:rPr>
              <w:t xml:space="preserve"> ΜΕ ΚΟΥΠΟΝΙ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6A1130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6A1130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6A1130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6A1130" w:rsidRDefault="00BA340F" w:rsidP="00710EEB">
            <w:pPr>
              <w:snapToGrid w:val="0"/>
              <w:jc w:val="right"/>
              <w:rPr>
                <w:rFonts w:eastAsia="Yu Gothic UI Semibold"/>
                <w:sz w:val="22"/>
                <w:szCs w:val="22"/>
              </w:rPr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6A1130" w:rsidRDefault="00BA340F" w:rsidP="00710EEB">
            <w:pPr>
              <w:rPr>
                <w:rFonts w:eastAsia="Yu Gothic UI Semibold"/>
                <w:sz w:val="22"/>
                <w:szCs w:val="22"/>
                <w:lang w:val="en-US"/>
              </w:rPr>
            </w:pPr>
            <w:r w:rsidRPr="006A1130">
              <w:rPr>
                <w:rFonts w:eastAsia="Yu Gothic UI Semibold"/>
                <w:sz w:val="22"/>
                <w:szCs w:val="22"/>
                <w:lang w:val="en-US"/>
              </w:rPr>
              <w:t>ΦΠΑ 6%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6A1130" w:rsidRDefault="00BA340F" w:rsidP="00710EEB">
            <w:pPr>
              <w:snapToGrid w:val="0"/>
              <w:jc w:val="right"/>
              <w:rPr>
                <w:rFonts w:eastAsia="Yu Gothic UI Semibold"/>
                <w:sz w:val="22"/>
                <w:szCs w:val="22"/>
              </w:rPr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6A1130" w:rsidRDefault="00BA340F" w:rsidP="00710EEB">
            <w:pPr>
              <w:rPr>
                <w:rFonts w:eastAsia="Yu Gothic UI Semibold"/>
                <w:sz w:val="22"/>
                <w:szCs w:val="22"/>
              </w:rPr>
            </w:pPr>
            <w:r w:rsidRPr="006A1130">
              <w:rPr>
                <w:rFonts w:eastAsia="Yu Gothic UI Semibold"/>
                <w:sz w:val="22"/>
                <w:szCs w:val="22"/>
              </w:rPr>
              <w:t>Γενικό σύνολο ΟΜΑΔΑΣ 2. Γ</w:t>
            </w:r>
            <w:r>
              <w:rPr>
                <w:rFonts w:eastAsia="Yu Gothic UI Semibold"/>
                <w:sz w:val="22"/>
                <w:szCs w:val="22"/>
              </w:rPr>
              <w:t>.1 ΜΕ ΚΟΥΠΟΝΙ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6A1130" w:rsidRDefault="00BA340F" w:rsidP="00710EEB">
            <w:pPr>
              <w:snapToGrid w:val="0"/>
              <w:jc w:val="right"/>
              <w:rPr>
                <w:rFonts w:eastAsia="Yu Gothic UI Semibold"/>
                <w:sz w:val="22"/>
                <w:szCs w:val="22"/>
              </w:rPr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6A1130" w:rsidRDefault="00BA340F" w:rsidP="00710EEB">
            <w:pPr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52586C" w:rsidRDefault="00BA340F" w:rsidP="00710EEB">
            <w:pPr>
              <w:jc w:val="center"/>
              <w:textAlignment w:val="center"/>
            </w:pPr>
            <w:r>
              <w:rPr>
                <w:color w:val="000000"/>
                <w:sz w:val="22"/>
                <w:szCs w:val="22"/>
                <w:lang w:bidi="ar"/>
              </w:rPr>
              <w:t xml:space="preserve">ΧΩΡΙΣ ΦΠΑ  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  <w:r>
              <w:rPr>
                <w:b/>
                <w:bCs/>
                <w:color w:val="000000"/>
                <w:sz w:val="22"/>
                <w:szCs w:val="22"/>
                <w:lang w:bidi="ar"/>
              </w:rPr>
              <w:t xml:space="preserve">ΜΕ ΦΠΑ  </w:t>
            </w: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  <w:lang w:val="en-US" w:bidi="ar"/>
              </w:rPr>
              <w:t xml:space="preserve"> </w:t>
            </w: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7D7D7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 xml:space="preserve">ΓΕΝΙΚΟ ΣΥΝΟΛΟ ΟΜΑΔΑΣ  2  -ΠΡΩΤΟΒΑΘΜΙΑΣ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7D7D7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b/>
                <w:bCs/>
                <w:color w:val="B9B7C4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7D7D7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b/>
                <w:bCs/>
                <w:color w:val="B9B7C4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7D7D7"/>
            <w:vAlign w:val="center"/>
          </w:tcPr>
          <w:p w:rsidR="00BA340F" w:rsidRPr="0052586C" w:rsidRDefault="00BA340F" w:rsidP="00710EEB">
            <w:pPr>
              <w:jc w:val="center"/>
              <w:textAlignment w:val="center"/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</w:tbl>
    <w:p w:rsidR="00BA340F" w:rsidRDefault="00BA340F" w:rsidP="00BA340F">
      <w:pPr>
        <w:jc w:val="both"/>
        <w:rPr>
          <w:rFonts w:eastAsia="Yu Gothic UI Semibold"/>
          <w:sz w:val="22"/>
          <w:szCs w:val="22"/>
        </w:rPr>
      </w:pPr>
    </w:p>
    <w:p w:rsidR="00BA340F" w:rsidRDefault="00BA340F" w:rsidP="00BA340F">
      <w:pPr>
        <w:pageBreakBefore/>
        <w:jc w:val="center"/>
        <w:rPr>
          <w:rFonts w:eastAsia="Yu Gothic UI Semibold"/>
          <w:b/>
          <w:color w:val="FF4000"/>
          <w:sz w:val="22"/>
          <w:szCs w:val="22"/>
          <w:u w:val="single"/>
        </w:rPr>
      </w:pPr>
      <w:r>
        <w:rPr>
          <w:rFonts w:eastAsia="Yu Gothic UI Semibold"/>
          <w:b/>
          <w:color w:val="000000"/>
          <w:sz w:val="22"/>
          <w:szCs w:val="22"/>
          <w:u w:val="single"/>
        </w:rPr>
        <w:lastRenderedPageBreak/>
        <w:t>ΦΑΡΜΑΚΩΝ ΜΗ ΣΥΝΤΑΓΟΓΡΑΦΟΥΜΕΝΩΝ &amp; ΥΓΕΙΟΝΟΜΙΚΟΥ ΥΛΙΚΟΥ ΔΕΥΤΕΡΟΒΑΘΜΙΑΣ ΕΚΠΑΙΔΕΥΣΗΣ</w:t>
      </w:r>
      <w:r>
        <w:rPr>
          <w:rFonts w:eastAsia="Yu Gothic UI Semibold"/>
          <w:b/>
          <w:color w:val="000000"/>
          <w:sz w:val="22"/>
          <w:szCs w:val="22"/>
          <w:highlight w:val="white"/>
          <w:u w:val="single"/>
        </w:rPr>
        <w:t>(ΠΡΩΗΝ ΕΣΕΔΕ)</w:t>
      </w:r>
    </w:p>
    <w:p w:rsidR="00BA340F" w:rsidRDefault="00BA340F" w:rsidP="00BA340F">
      <w:pPr>
        <w:jc w:val="both"/>
        <w:rPr>
          <w:rFonts w:eastAsia="Yu Gothic UI Semibold"/>
          <w:b/>
          <w:color w:val="FF4000"/>
          <w:sz w:val="22"/>
          <w:szCs w:val="22"/>
          <w:u w:val="single"/>
        </w:rPr>
      </w:pPr>
    </w:p>
    <w:tbl>
      <w:tblPr>
        <w:tblW w:w="0" w:type="auto"/>
        <w:tblInd w:w="-166" w:type="dxa"/>
        <w:tblLayout w:type="fixed"/>
        <w:tblLook w:val="0000" w:firstRow="0" w:lastRow="0" w:firstColumn="0" w:lastColumn="0" w:noHBand="0" w:noVBand="0"/>
      </w:tblPr>
      <w:tblGrid>
        <w:gridCol w:w="3119"/>
        <w:gridCol w:w="1545"/>
        <w:gridCol w:w="1515"/>
        <w:gridCol w:w="1530"/>
        <w:gridCol w:w="1713"/>
      </w:tblGrid>
      <w:tr w:rsidR="00BA340F" w:rsidTr="00710EEB">
        <w:trPr>
          <w:trHeight w:val="45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rPr>
                <w:rFonts w:eastAsia="Yu Gothic UI Semibold"/>
                <w:b/>
                <w:bCs/>
                <w:sz w:val="22"/>
                <w:szCs w:val="22"/>
              </w:rPr>
            </w:pPr>
            <w:r>
              <w:rPr>
                <w:rFonts w:eastAsia="Yu Gothic UI Semibold"/>
                <w:b/>
                <w:bCs/>
                <w:sz w:val="22"/>
                <w:szCs w:val="22"/>
              </w:rPr>
              <w:t xml:space="preserve">ΟΜΑΔΑ 1 </w:t>
            </w:r>
          </w:p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 xml:space="preserve">ΕΙΔΟΣ - ΦΑΡΜΑΚΑ ΜΗ ΣΥΝΤΑΓΟΓΡΑΦΟΥΜΕΝΑ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both"/>
            </w:pPr>
            <w:r>
              <w:rPr>
                <w:rFonts w:eastAsia="Yu Gothic UI Semibold"/>
                <w:sz w:val="22"/>
                <w:szCs w:val="22"/>
              </w:rPr>
              <w:t>ΜΟΝΑΔΑ ΜΕΤΡΗΣΗΣ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ΠΟΣΟΤΗΤΑ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  <w:rPr>
                <w:rFonts w:eastAsia="Yu Gothic UI Semibold"/>
                <w:sz w:val="22"/>
                <w:szCs w:val="22"/>
              </w:rPr>
            </w:pPr>
            <w:r>
              <w:rPr>
                <w:rFonts w:eastAsia="Yu Gothic UI Semibold"/>
                <w:sz w:val="22"/>
                <w:szCs w:val="22"/>
              </w:rPr>
              <w:t>ΤΙΜΗ ΜΟΝΑΔΟΣ</w:t>
            </w:r>
          </w:p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ΧΩΡΙΣ ΦΠΑ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ΣΥΝΟΛΟ</w:t>
            </w:r>
          </w:p>
        </w:tc>
      </w:tr>
      <w:tr w:rsidR="00BA340F" w:rsidTr="00710EEB">
        <w:trPr>
          <w:trHeight w:val="81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sz w:val="22"/>
                <w:szCs w:val="22"/>
              </w:rPr>
              <w:t>Παρακεταμόλη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τύπου </w:t>
            </w: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apotel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500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MG</w:t>
            </w:r>
            <w:r>
              <w:rPr>
                <w:rFonts w:eastAsia="Yu Gothic UI Semibold"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TAB</w:t>
            </w:r>
            <w:r>
              <w:rPr>
                <w:rFonts w:eastAsia="Yu Gothic UI Semibold"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BTX</w:t>
            </w:r>
            <w:r>
              <w:rPr>
                <w:rFonts w:eastAsia="Yu Gothic UI Semibold"/>
                <w:sz w:val="22"/>
                <w:szCs w:val="22"/>
              </w:rPr>
              <w:t xml:space="preserve">20 ή άλλο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>ΚΟΥΤΙ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100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sz w:val="22"/>
                <w:szCs w:val="22"/>
              </w:rPr>
              <w:t>Αντιισταμινική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αλοιφή με </w:t>
            </w:r>
            <w:proofErr w:type="spellStart"/>
            <w:r>
              <w:rPr>
                <w:rFonts w:eastAsia="Yu Gothic UI Semibold"/>
                <w:sz w:val="22"/>
                <w:szCs w:val="22"/>
              </w:rPr>
              <w:t>διμενθιδένη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τύπου </w:t>
            </w:r>
            <w:proofErr w:type="spellStart"/>
            <w:r>
              <w:rPr>
                <w:rFonts w:eastAsia="Yu Gothic UI Semibold"/>
                <w:sz w:val="22"/>
                <w:szCs w:val="22"/>
                <w:lang w:val="en-GB"/>
              </w:rPr>
              <w:t>Fenistil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sz w:val="22"/>
                <w:szCs w:val="22"/>
                <w:lang w:val="en-GB"/>
              </w:rPr>
              <w:t>gel</w:t>
            </w:r>
            <w:r>
              <w:rPr>
                <w:rFonts w:eastAsia="Yu Gothic UI Semibold"/>
                <w:sz w:val="22"/>
                <w:szCs w:val="22"/>
              </w:rPr>
              <w:t xml:space="preserve"> η άλλη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>ΤΕΜΑΧΙΟ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Αντιεμετικό τύπου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travelgam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  <w:lang w:val="en-US"/>
              </w:rPr>
              <w:t>KOYTI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Υδροχλωρική </w:t>
            </w:r>
            <w:proofErr w:type="spellStart"/>
            <w:r>
              <w:rPr>
                <w:rFonts w:eastAsia="Yu Gothic UI Semibold"/>
                <w:sz w:val="22"/>
                <w:szCs w:val="22"/>
              </w:rPr>
              <w:t>Λοπεραμίδη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τύπου 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Imodium</w:t>
            </w:r>
            <w:r>
              <w:rPr>
                <w:rFonts w:eastAsia="Yu Gothic UI Semibold"/>
                <w:sz w:val="22"/>
                <w:szCs w:val="22"/>
              </w:rPr>
              <w:t xml:space="preserve"> 2 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mg</w:t>
            </w:r>
            <w:r>
              <w:rPr>
                <w:rFonts w:eastAsia="Yu Gothic UI Semibold"/>
                <w:sz w:val="22"/>
                <w:szCs w:val="22"/>
              </w:rPr>
              <w:t xml:space="preserve"> 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  <w:lang w:val="en-US"/>
              </w:rPr>
              <w:t>KOYTI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15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6775BE" w:rsidRDefault="00BA340F" w:rsidP="00710EEB">
            <w:pPr>
              <w:rPr>
                <w:lang w:val="en-US"/>
              </w:rPr>
            </w:pP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Fusidin</w:t>
            </w:r>
            <w:proofErr w:type="spellEnd"/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 cream 20</w:t>
            </w:r>
            <w:proofErr w:type="gramStart"/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mg  </w:t>
            </w:r>
            <w:r>
              <w:rPr>
                <w:rFonts w:eastAsia="Yu Gothic UI Semibold"/>
                <w:sz w:val="22"/>
                <w:szCs w:val="22"/>
              </w:rPr>
              <w:t>η</w:t>
            </w:r>
            <w:proofErr w:type="gramEnd"/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Yu Gothic UI Semibold"/>
                <w:sz w:val="22"/>
                <w:szCs w:val="22"/>
              </w:rPr>
              <w:t>αλλη</w:t>
            </w:r>
            <w:proofErr w:type="spellEnd"/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  <w:lang w:val="en-US"/>
              </w:rPr>
              <w:t>ΤΕΜΑΧΙΟ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Μάσκα CPR σε Μπρελόκ 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</w:rPr>
              <w:t>Καρδιοαναπνευστικής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Αναζωογόνησης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ΚΟΥΤΙ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30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Γάζες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jala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plast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gause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για εγκαύματα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ΚΟΥΤΙ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30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</w:pP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Voltaren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κρέμ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α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ή άλλη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</w:pPr>
            <w:r>
              <w:rPr>
                <w:rFonts w:eastAsia="Yu Gothic UI Semibold"/>
                <w:sz w:val="22"/>
                <w:szCs w:val="22"/>
                <w:lang w:val="en-US"/>
              </w:rPr>
              <w:t>ΤΕΜΑΧΙΟ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30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>ΣΥΝΟΛΟ ΦΑΡΜΑΚΩΝ</w:t>
            </w:r>
            <w:r>
              <w:rPr>
                <w:rFonts w:eastAsia="Yu Gothic UI Semibold"/>
                <w:sz w:val="22"/>
                <w:szCs w:val="22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</w:pPr>
            <w:r>
              <w:rPr>
                <w:rFonts w:eastAsia="Yu Gothic UI Semibold"/>
                <w:b/>
                <w:bCs/>
                <w:sz w:val="22"/>
                <w:szCs w:val="22"/>
              </w:rPr>
              <w:t>ΦΠΑ 6%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rPr>
          <w:trHeight w:val="76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7D7D7"/>
            <w:vAlign w:val="bottom"/>
          </w:tcPr>
          <w:p w:rsidR="00BA340F" w:rsidRDefault="00BA340F" w:rsidP="00710EEB">
            <w:pPr>
              <w:snapToGrid w:val="0"/>
            </w:pPr>
            <w:r>
              <w:rPr>
                <w:rFonts w:eastAsia="Yu Gothic UI Semibold"/>
                <w:b/>
                <w:bCs/>
                <w:sz w:val="22"/>
                <w:szCs w:val="22"/>
              </w:rPr>
              <w:t>ΓΕΝΙΚΟ ΣΥΝΟΛΟ ΟΜΑΔΑΣ 1 ΜΕ ΦΠΑ -ΦΑΡΜΑΚΑ ΔΕΥΤΕΡΟΒΑΘΜΙΑΣ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7D7D7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b/>
                <w:bCs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7D7D7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b/>
                <w:bCs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7D7D7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b/>
                <w:bCs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</w:tbl>
    <w:p w:rsidR="00BA340F" w:rsidRDefault="00BA340F" w:rsidP="00BA340F">
      <w:pPr>
        <w:rPr>
          <w:rFonts w:eastAsia="Yu Gothic UI Semibold"/>
          <w:sz w:val="22"/>
          <w:szCs w:val="22"/>
        </w:rPr>
      </w:pPr>
    </w:p>
    <w:p w:rsidR="00BA340F" w:rsidRDefault="00BA340F" w:rsidP="00BA340F">
      <w:pPr>
        <w:jc w:val="center"/>
        <w:rPr>
          <w:rFonts w:eastAsia="Times New Roman"/>
          <w:b/>
          <w:color w:val="000000"/>
          <w:sz w:val="22"/>
          <w:szCs w:val="22"/>
        </w:rPr>
      </w:pPr>
      <w:r>
        <w:rPr>
          <w:rFonts w:eastAsia="Times New Roman"/>
          <w:b/>
          <w:color w:val="000000"/>
          <w:sz w:val="22"/>
          <w:szCs w:val="22"/>
        </w:rPr>
        <w:t xml:space="preserve">        </w:t>
      </w:r>
    </w:p>
    <w:p w:rsidR="00BA340F" w:rsidRDefault="00BA340F" w:rsidP="00BA340F">
      <w:pPr>
        <w:suppressAutoHyphens w:val="0"/>
        <w:spacing w:after="160" w:line="259" w:lineRule="auto"/>
        <w:rPr>
          <w:rFonts w:eastAsia="Times New Roman"/>
          <w:b/>
          <w:color w:val="000000"/>
          <w:sz w:val="22"/>
          <w:szCs w:val="22"/>
        </w:rPr>
      </w:pPr>
      <w:r>
        <w:rPr>
          <w:rFonts w:eastAsia="Times New Roman"/>
          <w:b/>
          <w:color w:val="000000"/>
          <w:sz w:val="22"/>
          <w:szCs w:val="22"/>
        </w:rPr>
        <w:br w:type="page"/>
      </w:r>
    </w:p>
    <w:p w:rsidR="00BA340F" w:rsidRDefault="00BA340F" w:rsidP="00BA340F">
      <w:pPr>
        <w:rPr>
          <w:rFonts w:eastAsia="Yu Gothic UI Semibold"/>
          <w:b/>
          <w:color w:val="000000"/>
          <w:sz w:val="22"/>
          <w:szCs w:val="22"/>
          <w:highlight w:val="white"/>
        </w:rPr>
      </w:pPr>
    </w:p>
    <w:tbl>
      <w:tblPr>
        <w:tblW w:w="9422" w:type="dxa"/>
        <w:tblInd w:w="-166" w:type="dxa"/>
        <w:tblLayout w:type="fixed"/>
        <w:tblLook w:val="0000" w:firstRow="0" w:lastRow="0" w:firstColumn="0" w:lastColumn="0" w:noHBand="0" w:noVBand="0"/>
      </w:tblPr>
      <w:tblGrid>
        <w:gridCol w:w="3119"/>
        <w:gridCol w:w="1545"/>
        <w:gridCol w:w="1515"/>
        <w:gridCol w:w="1530"/>
        <w:gridCol w:w="1713"/>
      </w:tblGrid>
      <w:tr w:rsidR="00BA340F" w:rsidTr="00710EEB">
        <w:trPr>
          <w:trHeight w:val="360"/>
          <w:tblHeader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>ΟΜΑΔΑ 2</w:t>
            </w: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  <w:lang w:val="en-US"/>
              </w:rPr>
              <w:t>A</w:t>
            </w: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BA340F" w:rsidRDefault="00BA340F" w:rsidP="00710EEB"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 xml:space="preserve">ΕΙΔΟΣ:  ΥΓΕΙΟΝΟΜΙΚΟ ΥΛΙΚΟ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both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ΜΟΝΑΔΑ ΜΕΤΡΗΣΗΣ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bCs/>
                <w:color w:val="000000"/>
                <w:sz w:val="22"/>
                <w:szCs w:val="22"/>
              </w:rPr>
              <w:t>ΠΟΣΟΤΗΤΑ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  <w:r>
              <w:rPr>
                <w:rFonts w:eastAsia="Yu Gothic UI Semibold"/>
                <w:bCs/>
                <w:color w:val="000000"/>
                <w:sz w:val="22"/>
                <w:szCs w:val="22"/>
              </w:rPr>
              <w:t>ΤΙΜΗ ΜΟΝΑΔΟΣ</w:t>
            </w:r>
          </w:p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bCs/>
                <w:color w:val="000000"/>
                <w:sz w:val="22"/>
                <w:szCs w:val="22"/>
              </w:rPr>
              <w:t>ΧΩΡΙΣ ΦΠΑ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bCs/>
                <w:color w:val="000000"/>
                <w:sz w:val="22"/>
                <w:szCs w:val="22"/>
              </w:rPr>
              <w:t>ΣΥΝΟΛΟ</w:t>
            </w:r>
          </w:p>
        </w:tc>
      </w:tr>
      <w:tr w:rsidR="00BA340F" w:rsidTr="00710EEB">
        <w:trPr>
          <w:trHeight w:val="36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</w:pPr>
            <w:r>
              <w:rPr>
                <w:rFonts w:eastAsia="Yu Gothic UI Semibold"/>
                <w:sz w:val="22"/>
                <w:szCs w:val="22"/>
              </w:rPr>
              <w:t>ΠΑΓΟΚΥΣΤΗ ΖΕΛΕ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both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ΨΥΚΤΙΚΟ ΣΠΡΕΙ 400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ML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>Θερμόμετρο ηλεκτρονικό - απλό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ΤΕΜΑΧΙΟ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highlight w:val="white"/>
                <w:lang w:val="en-US"/>
              </w:rPr>
              <w:t>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Γάντια ελαστικά 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latex1x100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 xml:space="preserve">KOYTI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Αιμοστατικό λάστιχο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ΤΕΜΑΧΙΟ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ΣΥΡΙΓΓΕΣ 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5 CC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  <w:lang w:val="en-US"/>
              </w:rPr>
              <w:t>TEMAXIO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  <w:lang w:val="en-US"/>
              </w:rPr>
              <w:t>100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ΣΥΡΙΓΓΕΣ 10 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CC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ΤΕΜΑΧΙΟ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  <w:lang w:val="en-US"/>
              </w:rPr>
              <w:t>100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>ΑΜΜΩΝΙΑ-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stick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 xml:space="preserve">ΤΕΜΑΧΙΟ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  <w:lang w:val="en-US"/>
              </w:rPr>
              <w:t>30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ΣΥΡΡΙΓΓΕΣ ΣΙΤΙΣΗΣ ΜΙΚΡΟ ΜΠΕΚ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 xml:space="preserve">ΤΕΜΑΧΙΟ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ΣΥΡΡΙΓΓΕΣ ΣΙΤΙΣΗΣ ΜΕΓΑΛΟ ΜΠΕΚ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 xml:space="preserve">ΤΕΜΑΧΙΟ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>ΣΥΡΡΙΓΓΕΣ ΙΝΣΟΥΛΙΝΗΣ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 xml:space="preserve">ΤΕΜΑΧΙΟ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Σερβιέτες όλων των μεγεθών 12 τεμαχίων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1"/>
                <w:szCs w:val="21"/>
              </w:rPr>
              <w:t>ΣΥΣΚΕΥΑΣΙΑ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120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Αρνίκ</w:t>
            </w:r>
            <w:proofErr w:type="spellEnd"/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α </w:t>
            </w: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κρεμ</w:t>
            </w:r>
            <w:proofErr w:type="spellEnd"/>
            <w:r>
              <w:rPr>
                <w:rFonts w:eastAsia="Yu Gothic UI Semibold"/>
                <w:sz w:val="22"/>
                <w:szCs w:val="22"/>
                <w:lang w:val="en-US"/>
              </w:rPr>
              <w:t>α ή α</w:t>
            </w: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λλη</w:t>
            </w:r>
            <w:proofErr w:type="spellEnd"/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Τεμάχιο</w:t>
            </w:r>
            <w:proofErr w:type="spellEnd"/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  <w:lang w:val="en-US"/>
              </w:rPr>
              <w:t>50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ind w:left="567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Ψυκτικό σπρέι 400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 xml:space="preserve">ml 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Τεμάχιο 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>50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>ΣΥΝΟΛΟ ΥΓΕΙΟΝΟΜΙΚΟΥ ΥΛΙΚΟΥ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rPr>
          <w:trHeight w:val="3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>ΦΠΑ 24%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rPr>
          <w:trHeight w:val="3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</w:rPr>
              <w:t>ΓΕΝΙΚΟ ΣΥΝΟΛΟ ΟΜΑΔΑ 2Α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</w:tbl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</w:rPr>
      </w:pPr>
    </w:p>
    <w:tbl>
      <w:tblPr>
        <w:tblW w:w="9422" w:type="dxa"/>
        <w:tblInd w:w="-166" w:type="dxa"/>
        <w:tblLayout w:type="fixed"/>
        <w:tblLook w:val="0000" w:firstRow="0" w:lastRow="0" w:firstColumn="0" w:lastColumn="0" w:noHBand="0" w:noVBand="0"/>
      </w:tblPr>
      <w:tblGrid>
        <w:gridCol w:w="3119"/>
        <w:gridCol w:w="1545"/>
        <w:gridCol w:w="1515"/>
        <w:gridCol w:w="1530"/>
        <w:gridCol w:w="1713"/>
      </w:tblGrid>
      <w:tr w:rsidR="00BA340F" w:rsidRPr="006A1130" w:rsidTr="00710EEB">
        <w:trPr>
          <w:trHeight w:val="360"/>
          <w:tblHeader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6A1130" w:rsidRDefault="00BA340F" w:rsidP="00710EEB">
            <w:pPr>
              <w:snapToGrid w:val="0"/>
              <w:rPr>
                <w:rFonts w:eastAsia="Times New Roman"/>
                <w:bCs/>
                <w:color w:val="000000"/>
                <w:sz w:val="22"/>
                <w:szCs w:val="22"/>
              </w:rPr>
            </w:pPr>
            <w:r w:rsidRPr="006A1130">
              <w:rPr>
                <w:rFonts w:eastAsia="Yu Gothic UI Semibold"/>
                <w:bCs/>
                <w:color w:val="000000"/>
                <w:sz w:val="22"/>
                <w:szCs w:val="22"/>
              </w:rPr>
              <w:t>ΟΜΑΔΑ 2</w:t>
            </w:r>
            <w:r w:rsidRPr="006A1130">
              <w:rPr>
                <w:rFonts w:eastAsia="Yu Gothic UI Semibold"/>
                <w:bCs/>
                <w:color w:val="000000"/>
                <w:sz w:val="22"/>
                <w:szCs w:val="22"/>
                <w:lang w:val="en-US"/>
              </w:rPr>
              <w:t>A</w:t>
            </w:r>
            <w:r>
              <w:rPr>
                <w:rFonts w:eastAsia="Yu Gothic UI Semibold"/>
                <w:bCs/>
                <w:color w:val="000000"/>
                <w:sz w:val="22"/>
                <w:szCs w:val="22"/>
              </w:rPr>
              <w:t>.1</w:t>
            </w:r>
            <w:r w:rsidRPr="006A1130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 </w:t>
            </w:r>
          </w:p>
          <w:p w:rsidR="00BA340F" w:rsidRPr="006A1130" w:rsidRDefault="00BA340F" w:rsidP="00710EEB">
            <w:r w:rsidRPr="006A1130">
              <w:rPr>
                <w:rFonts w:eastAsia="Times New Roman"/>
                <w:bCs/>
                <w:color w:val="000000"/>
                <w:sz w:val="22"/>
                <w:szCs w:val="22"/>
              </w:rPr>
              <w:t xml:space="preserve"> </w:t>
            </w:r>
            <w:r w:rsidRPr="006A1130">
              <w:rPr>
                <w:rFonts w:eastAsia="Yu Gothic UI Semibold"/>
                <w:bCs/>
                <w:color w:val="000000"/>
                <w:sz w:val="22"/>
                <w:szCs w:val="22"/>
              </w:rPr>
              <w:t>ΕΙΔΟΣ:  ΥΓΕΙΟΝΟΜΙΚΟ ΥΛΙΚΟ ΜΕ ΚΟΥΠΟΝΙ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6A1130" w:rsidRDefault="00BA340F" w:rsidP="00710EEB">
            <w:pPr>
              <w:jc w:val="both"/>
            </w:pPr>
            <w:r w:rsidRPr="006A1130">
              <w:rPr>
                <w:rFonts w:eastAsia="Yu Gothic UI Semibold"/>
                <w:color w:val="000000"/>
                <w:sz w:val="22"/>
                <w:szCs w:val="22"/>
              </w:rPr>
              <w:t>ΜΟΝΑΔΑ ΜΕΤΡΗΣΗΣ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6A1130" w:rsidRDefault="00BA340F" w:rsidP="00710EEB">
            <w:pPr>
              <w:jc w:val="center"/>
            </w:pPr>
            <w:r w:rsidRPr="006A1130">
              <w:rPr>
                <w:rFonts w:eastAsia="Yu Gothic UI Semibold"/>
                <w:bCs/>
                <w:color w:val="000000"/>
                <w:sz w:val="22"/>
                <w:szCs w:val="22"/>
              </w:rPr>
              <w:t>ΠΟΣΟΤΗΤΑ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6A1130" w:rsidRDefault="00BA340F" w:rsidP="00710EEB">
            <w:pPr>
              <w:jc w:val="center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  <w:r w:rsidRPr="006A1130">
              <w:rPr>
                <w:rFonts w:eastAsia="Yu Gothic UI Semibold"/>
                <w:bCs/>
                <w:color w:val="000000"/>
                <w:sz w:val="22"/>
                <w:szCs w:val="22"/>
              </w:rPr>
              <w:t>ΤΙΜΗ ΜΟΝΑΔΟΣ</w:t>
            </w:r>
          </w:p>
          <w:p w:rsidR="00BA340F" w:rsidRPr="006A1130" w:rsidRDefault="00BA340F" w:rsidP="00710EEB">
            <w:pPr>
              <w:jc w:val="center"/>
            </w:pPr>
            <w:r w:rsidRPr="006A1130">
              <w:rPr>
                <w:rFonts w:eastAsia="Yu Gothic UI Semibold"/>
                <w:bCs/>
                <w:color w:val="000000"/>
                <w:sz w:val="22"/>
                <w:szCs w:val="22"/>
              </w:rPr>
              <w:t>ΧΩΡΙΣ ΦΠΑ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6A1130" w:rsidRDefault="00BA340F" w:rsidP="00710EEB">
            <w:pPr>
              <w:jc w:val="center"/>
            </w:pPr>
            <w:r w:rsidRPr="006A1130">
              <w:rPr>
                <w:rFonts w:eastAsia="Yu Gothic UI Semibold"/>
                <w:bCs/>
                <w:color w:val="000000"/>
                <w:sz w:val="22"/>
                <w:szCs w:val="22"/>
              </w:rPr>
              <w:t>ΣΥΝΟΛΟ</w:t>
            </w:r>
          </w:p>
        </w:tc>
      </w:tr>
      <w:tr w:rsidR="00BA340F" w:rsidTr="00710EEB">
        <w:trPr>
          <w:trHeight w:val="360"/>
          <w:tblHeader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snapToGrid w:val="0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  <w:r w:rsidRPr="00275BAC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Αλοιφή για επούλωση εγκαυμάτων Προβιταμίνη B 5 -  τύπου </w:t>
            </w:r>
            <w:proofErr w:type="spellStart"/>
            <w:r w:rsidRPr="00275BAC">
              <w:rPr>
                <w:rFonts w:eastAsia="Yu Gothic UI Semibold"/>
                <w:bCs/>
                <w:color w:val="000000"/>
                <w:sz w:val="22"/>
                <w:szCs w:val="22"/>
              </w:rPr>
              <w:t>Bepanthol</w:t>
            </w:r>
            <w:proofErr w:type="spellEnd"/>
            <w:r w:rsidRPr="00275BAC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 η </w:t>
            </w:r>
            <w:proofErr w:type="spellStart"/>
            <w:r w:rsidRPr="00275BAC">
              <w:rPr>
                <w:rFonts w:eastAsia="Yu Gothic UI Semibold"/>
                <w:bCs/>
                <w:color w:val="000000"/>
                <w:sz w:val="22"/>
                <w:szCs w:val="22"/>
              </w:rPr>
              <w:t>αλλη</w:t>
            </w:r>
            <w:proofErr w:type="spellEnd"/>
            <w:r w:rsidRPr="00275BAC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6A1130" w:rsidRDefault="00BA340F" w:rsidP="00710EEB">
            <w:pPr>
              <w:jc w:val="both"/>
              <w:rPr>
                <w:rFonts w:eastAsia="Yu Gothic UI Semibold"/>
                <w:color w:val="000000"/>
                <w:sz w:val="22"/>
                <w:szCs w:val="22"/>
              </w:rPr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6A1130" w:rsidRDefault="00BA340F" w:rsidP="00710EEB">
            <w:pPr>
              <w:jc w:val="center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  <w:r w:rsidRPr="006A1130">
              <w:rPr>
                <w:rFonts w:eastAsia="Yu Gothic UI Semibold"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6A1130" w:rsidRDefault="00BA340F" w:rsidP="00710EEB">
            <w:pPr>
              <w:jc w:val="center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6A1130" w:rsidRDefault="00BA340F" w:rsidP="00710EEB">
            <w:pPr>
              <w:jc w:val="right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</w:p>
        </w:tc>
      </w:tr>
      <w:tr w:rsidR="00BA340F" w:rsidTr="00710EEB">
        <w:trPr>
          <w:trHeight w:val="360"/>
          <w:tblHeader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snapToGrid w:val="0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  <w:r w:rsidRPr="00275BAC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Κολλύριο για καθαρισμό ματιών – </w:t>
            </w:r>
            <w:proofErr w:type="spellStart"/>
            <w:r w:rsidRPr="00275BAC">
              <w:rPr>
                <w:rFonts w:eastAsia="Yu Gothic UI Semibold"/>
                <w:bCs/>
                <w:color w:val="000000"/>
                <w:sz w:val="22"/>
                <w:szCs w:val="22"/>
              </w:rPr>
              <w:t>tear</w:t>
            </w:r>
            <w:proofErr w:type="spellEnd"/>
            <w:r w:rsidRPr="00275BAC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75BAC">
              <w:rPr>
                <w:rFonts w:eastAsia="Yu Gothic UI Semibold"/>
                <w:bCs/>
                <w:color w:val="000000"/>
                <w:sz w:val="22"/>
                <w:szCs w:val="22"/>
              </w:rPr>
              <w:t>naturale-amp</w:t>
            </w:r>
            <w:proofErr w:type="spell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6A1130" w:rsidRDefault="00BA340F" w:rsidP="00710EEB">
            <w:pPr>
              <w:jc w:val="both"/>
              <w:rPr>
                <w:rFonts w:eastAsia="Yu Gothic UI Semibold"/>
                <w:color w:val="000000"/>
                <w:sz w:val="22"/>
                <w:szCs w:val="22"/>
              </w:rPr>
            </w:pPr>
            <w:r w:rsidRPr="006A1130">
              <w:rPr>
                <w:rFonts w:eastAsia="Yu Gothic UI Semibold"/>
                <w:color w:val="000000"/>
                <w:sz w:val="22"/>
                <w:szCs w:val="22"/>
              </w:rPr>
              <w:t>KOYTI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6A1130" w:rsidRDefault="00BA340F" w:rsidP="00710EEB">
            <w:pPr>
              <w:jc w:val="center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  <w:r w:rsidRPr="006A1130">
              <w:rPr>
                <w:rFonts w:eastAsia="Yu Gothic UI Semibold"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6A1130" w:rsidRDefault="00BA340F" w:rsidP="00710EEB">
            <w:pPr>
              <w:jc w:val="center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6A1130" w:rsidRDefault="00BA340F" w:rsidP="00710EEB">
            <w:pPr>
              <w:jc w:val="right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</w:p>
        </w:tc>
      </w:tr>
      <w:tr w:rsidR="00BA340F" w:rsidTr="00710EEB">
        <w:trPr>
          <w:trHeight w:val="3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r w:rsidRPr="00275BAC">
              <w:rPr>
                <w:rFonts w:eastAsia="Yu Gothic UI Semibold"/>
                <w:sz w:val="22"/>
                <w:szCs w:val="22"/>
              </w:rPr>
              <w:t xml:space="preserve">Φυσιολογικός ορός  σε αμπούλες 30 </w:t>
            </w:r>
            <w:proofErr w:type="spellStart"/>
            <w:r w:rsidRPr="00275BAC">
              <w:rPr>
                <w:rFonts w:eastAsia="Yu Gothic UI Semibold"/>
                <w:sz w:val="22"/>
                <w:szCs w:val="22"/>
              </w:rPr>
              <w:t>τεμ</w:t>
            </w:r>
            <w:proofErr w:type="spellEnd"/>
            <w:r w:rsidRPr="00275BAC">
              <w:rPr>
                <w:rFonts w:eastAsia="Yu Gothic UI Semibold"/>
                <w:sz w:val="22"/>
                <w:szCs w:val="22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 xml:space="preserve">ΚΟΥΤΙ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>100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right"/>
            </w:pPr>
          </w:p>
        </w:tc>
      </w:tr>
      <w:tr w:rsidR="00BA340F" w:rsidRPr="00AC4ACA" w:rsidTr="00710EEB">
        <w:trPr>
          <w:trHeight w:val="360"/>
          <w:tblHeader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AC4ACA" w:rsidRDefault="00BA340F" w:rsidP="00710EEB">
            <w:pPr>
              <w:snapToGrid w:val="0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  <w:r w:rsidRPr="00AC4ACA">
              <w:rPr>
                <w:rFonts w:eastAsia="Yu Gothic UI Semibold"/>
                <w:bCs/>
                <w:color w:val="000000"/>
                <w:sz w:val="22"/>
                <w:szCs w:val="22"/>
              </w:rPr>
              <w:t>ΣΥΝΟΛΟ ΥΓΕΙΟΝΟΜΙΚΟΥ ΥΛΙΚΟΥ ΜΕ ΚΟΥΠΟΝΙ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AC4ACA" w:rsidRDefault="00BA340F" w:rsidP="00710EEB">
            <w:pPr>
              <w:jc w:val="both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AC4ACA" w:rsidRDefault="00BA340F" w:rsidP="00710EEB">
            <w:pPr>
              <w:jc w:val="center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AC4ACA" w:rsidRDefault="00BA340F" w:rsidP="00710EEB">
            <w:pPr>
              <w:jc w:val="center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AC4ACA" w:rsidRDefault="00BA340F" w:rsidP="00710EEB">
            <w:pPr>
              <w:jc w:val="right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</w:p>
        </w:tc>
      </w:tr>
      <w:tr w:rsidR="00BA340F" w:rsidRPr="00AC4ACA" w:rsidTr="00710EEB">
        <w:trPr>
          <w:trHeight w:val="360"/>
          <w:tblHeader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AC4ACA" w:rsidRDefault="00BA340F" w:rsidP="00710EEB">
            <w:pPr>
              <w:snapToGrid w:val="0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  <w:r w:rsidRPr="00AC4ACA">
              <w:rPr>
                <w:rFonts w:eastAsia="Yu Gothic UI Semibold"/>
                <w:bCs/>
                <w:color w:val="000000"/>
                <w:sz w:val="22"/>
                <w:szCs w:val="22"/>
              </w:rPr>
              <w:t>ΦΠΑ 24%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AC4ACA" w:rsidRDefault="00BA340F" w:rsidP="00710EEB">
            <w:pPr>
              <w:jc w:val="both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AC4ACA" w:rsidRDefault="00BA340F" w:rsidP="00710EEB">
            <w:pPr>
              <w:jc w:val="center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AC4ACA" w:rsidRDefault="00BA340F" w:rsidP="00710EEB">
            <w:pPr>
              <w:jc w:val="center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AC4ACA" w:rsidRDefault="00BA340F" w:rsidP="00710EEB">
            <w:pPr>
              <w:jc w:val="right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</w:p>
        </w:tc>
      </w:tr>
      <w:tr w:rsidR="00BA340F" w:rsidRPr="00AC4ACA" w:rsidTr="00710EEB">
        <w:trPr>
          <w:trHeight w:val="360"/>
          <w:tblHeader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AC4ACA" w:rsidRDefault="00BA340F" w:rsidP="00710EEB">
            <w:pPr>
              <w:snapToGrid w:val="0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  <w:r w:rsidRPr="00AC4ACA">
              <w:rPr>
                <w:rFonts w:eastAsia="Yu Gothic UI Semibold"/>
                <w:bCs/>
                <w:color w:val="000000"/>
                <w:sz w:val="22"/>
                <w:szCs w:val="22"/>
              </w:rPr>
              <w:t>ΓΕΝΙΚΟ ΣΥΝΟΛΟ ΟΜΑΔΑ 2Α.1 ΜΕ ΚΟΥΠΟΝΙ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AC4ACA" w:rsidRDefault="00BA340F" w:rsidP="00710EEB">
            <w:pPr>
              <w:jc w:val="both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AC4ACA" w:rsidRDefault="00BA340F" w:rsidP="00710EEB">
            <w:pPr>
              <w:jc w:val="center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AC4ACA" w:rsidRDefault="00BA340F" w:rsidP="00710EEB">
            <w:pPr>
              <w:jc w:val="center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AC4ACA" w:rsidRDefault="00BA340F" w:rsidP="00710EEB">
            <w:pPr>
              <w:jc w:val="right"/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</w:p>
        </w:tc>
      </w:tr>
    </w:tbl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  <w:highlight w:val="white"/>
        </w:rPr>
      </w:pPr>
    </w:p>
    <w:p w:rsidR="00BA340F" w:rsidRDefault="00BA340F" w:rsidP="00BA340F">
      <w:pPr>
        <w:jc w:val="center"/>
        <w:rPr>
          <w:rFonts w:eastAsia="Yu Gothic UI Semibold"/>
          <w:b/>
          <w:color w:val="000000"/>
          <w:sz w:val="22"/>
          <w:szCs w:val="22"/>
          <w:highlight w:val="white"/>
        </w:rPr>
      </w:pPr>
    </w:p>
    <w:p w:rsidR="00BA340F" w:rsidRDefault="00BA340F" w:rsidP="00BA340F">
      <w:pPr>
        <w:suppressAutoHyphens w:val="0"/>
        <w:spacing w:after="160" w:line="259" w:lineRule="auto"/>
        <w:rPr>
          <w:rFonts w:eastAsia="Yu Gothic UI Semibold"/>
          <w:b/>
          <w:color w:val="000000"/>
          <w:sz w:val="22"/>
          <w:szCs w:val="22"/>
          <w:highlight w:val="white"/>
        </w:rPr>
      </w:pPr>
      <w:r>
        <w:rPr>
          <w:rFonts w:eastAsia="Yu Gothic UI Semibold"/>
          <w:b/>
          <w:color w:val="000000"/>
          <w:sz w:val="22"/>
          <w:szCs w:val="22"/>
          <w:highlight w:val="white"/>
        </w:rPr>
        <w:br w:type="page"/>
      </w:r>
    </w:p>
    <w:p w:rsidR="00BA340F" w:rsidRPr="00AC4ACA" w:rsidRDefault="00BA340F" w:rsidP="00BA340F">
      <w:pPr>
        <w:jc w:val="center"/>
        <w:rPr>
          <w:rFonts w:eastAsia="Yu Gothic UI Semibold"/>
          <w:b/>
          <w:bCs/>
          <w:color w:val="000000"/>
          <w:sz w:val="22"/>
          <w:szCs w:val="22"/>
        </w:rPr>
      </w:pPr>
    </w:p>
    <w:tbl>
      <w:tblPr>
        <w:tblW w:w="0" w:type="auto"/>
        <w:tblInd w:w="-202" w:type="dxa"/>
        <w:tblLayout w:type="fixed"/>
        <w:tblLook w:val="0000" w:firstRow="0" w:lastRow="0" w:firstColumn="0" w:lastColumn="0" w:noHBand="0" w:noVBand="0"/>
      </w:tblPr>
      <w:tblGrid>
        <w:gridCol w:w="3150"/>
        <w:gridCol w:w="1538"/>
        <w:gridCol w:w="1520"/>
        <w:gridCol w:w="1534"/>
        <w:gridCol w:w="1716"/>
      </w:tblGrid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  <w:lang w:val="en-US"/>
              </w:rPr>
              <w:t xml:space="preserve">ΟΜΑΔΑ2B -ΥΓΕΙΟΝΟΜΙΚΟ ΥΛΙΚΟ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  <w:lang w:val="en-US"/>
              </w:rPr>
              <w:t>ΜΟΝΑΔΑ ΜΕΤΡΗΣΗΣ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ΠΟΣΟΤΗΤΑ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</w:rPr>
            </w:pPr>
            <w:r>
              <w:rPr>
                <w:rFonts w:eastAsia="Yu Gothic UI Semibold"/>
                <w:sz w:val="22"/>
                <w:szCs w:val="22"/>
              </w:rPr>
              <w:t xml:space="preserve">ΤΙΜΗ ΜΟΝΑΔΑΣ </w:t>
            </w:r>
          </w:p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</w:rPr>
              <w:t>ΧΩΡΙΣ Φ.Π.Α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ΣΥΝΟΛΟ </w:t>
            </w: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sz w:val="22"/>
                <w:szCs w:val="22"/>
              </w:rPr>
              <w:t xml:space="preserve">Γάζες αποστειρωμένες κομπρέσες 15Χ15,12 τεμαχίων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ΚΟΥΤΙ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  <w:lang w:val="en-US"/>
              </w:rPr>
              <w:t>80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  <w:lang w:val="en-US"/>
              </w:rPr>
              <w:t>Β</w:t>
            </w:r>
            <w:proofErr w:type="spellStart"/>
            <w:r>
              <w:rPr>
                <w:rFonts w:eastAsia="Yu Gothic UI Semibold"/>
                <w:sz w:val="22"/>
                <w:szCs w:val="22"/>
              </w:rPr>
              <w:t>αμβάκι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70 ΓΡ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ΤΕΜΑΧΙΟ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70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sz w:val="22"/>
                <w:szCs w:val="22"/>
              </w:rPr>
              <w:t>Λευκοπλάστ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πλάτους 5</w:t>
            </w: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mX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>2,5</w:t>
            </w:r>
            <w:r>
              <w:rPr>
                <w:rFonts w:eastAsia="Yu Gothic UI Semibold"/>
                <w:sz w:val="22"/>
                <w:szCs w:val="22"/>
                <w:lang w:val="en-US"/>
              </w:rPr>
              <w:t>CM</w:t>
            </w:r>
            <w:r>
              <w:rPr>
                <w:rFonts w:eastAsia="Yu Gothic UI Semibold"/>
                <w:sz w:val="22"/>
                <w:szCs w:val="22"/>
              </w:rPr>
              <w:t>-</w:t>
            </w:r>
            <w:proofErr w:type="spellStart"/>
            <w:r>
              <w:rPr>
                <w:rFonts w:eastAsia="Yu Gothic UI Semibold"/>
                <w:sz w:val="22"/>
                <w:szCs w:val="22"/>
              </w:rPr>
              <w:t>ρολο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  <w:lang w:val="en-US"/>
              </w:rPr>
              <w:t>TEMAXIO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66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  <w:lang w:val="en-US"/>
              </w:rPr>
              <w:t>Επ</w:t>
            </w: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ίδεσμος</w:t>
            </w:r>
            <w:proofErr w:type="spellEnd"/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ελ</w:t>
            </w:r>
            <w:proofErr w:type="spellEnd"/>
            <w:r>
              <w:rPr>
                <w:rFonts w:eastAsia="Yu Gothic UI Semibold"/>
                <w:sz w:val="22"/>
                <w:szCs w:val="22"/>
                <w:lang w:val="en-US"/>
              </w:rPr>
              <w:t>αστικός 5,7,10cm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  <w:lang w:val="en-US"/>
              </w:rPr>
              <w:t>TEMAXIO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7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</w:rPr>
              <w:t xml:space="preserve">Αυτοκόλλητα επιθέματα τύπου </w:t>
            </w: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hansaplast</w:t>
            </w:r>
            <w:proofErr w:type="spellEnd"/>
            <w:r>
              <w:rPr>
                <w:rFonts w:eastAsia="Yu Gothic UI Semibold"/>
                <w:sz w:val="22"/>
                <w:szCs w:val="22"/>
              </w:rPr>
              <w:t xml:space="preserve"> - κουτί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ΚΟΥΤΙ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rPr>
                <w:rFonts w:eastAsia="Yu Gothic UI Semibold"/>
                <w:color w:val="000000"/>
                <w:sz w:val="22"/>
                <w:szCs w:val="22"/>
              </w:rPr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Αιμοστατικός επίδεσμος </w:t>
            </w:r>
          </w:p>
          <w:p w:rsidR="00BA340F" w:rsidRDefault="00BA340F" w:rsidP="00710EEB"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10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cm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MEDIUM</w:t>
            </w: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 -</w:t>
            </w: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LARGE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proofErr w:type="spellStart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Τεμάχιο</w:t>
            </w:r>
            <w:proofErr w:type="spellEnd"/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40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Τριγωνικός</w:t>
            </w:r>
            <w:proofErr w:type="spellEnd"/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 επ</w:t>
            </w: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ίδεσμος</w:t>
            </w:r>
            <w:proofErr w:type="spellEnd"/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γι</w:t>
            </w:r>
            <w:proofErr w:type="spellEnd"/>
            <w:r>
              <w:rPr>
                <w:rFonts w:eastAsia="Yu Gothic UI Semibold"/>
                <w:sz w:val="22"/>
                <w:szCs w:val="22"/>
                <w:lang w:val="en-US"/>
              </w:rPr>
              <w:t>α α</w:t>
            </w: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κινητο</w:t>
            </w:r>
            <w:proofErr w:type="spellEnd"/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ποίηση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Τεμάχιο</w:t>
            </w:r>
            <w:proofErr w:type="spellEnd"/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32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</w:rPr>
              <w:t xml:space="preserve">ΕΠΙΘΕΜΑΤΑ αυτοκόλλητα  10χ8,20χ10, 30τεμαχιων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sz w:val="22"/>
                <w:szCs w:val="22"/>
                <w:lang w:val="en-US"/>
              </w:rPr>
              <w:t>ΚΟΥΤΙ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  <w:lang w:val="en-US"/>
              </w:rPr>
              <w:t>10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Αυτοκόλλητ</w:t>
            </w:r>
            <w:proofErr w:type="spellEnd"/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α </w:t>
            </w: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ράμμ</w:t>
            </w:r>
            <w:proofErr w:type="spellEnd"/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ατα </w:t>
            </w:r>
          </w:p>
        </w:tc>
        <w:tc>
          <w:tcPr>
            <w:tcW w:w="15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jc w:val="center"/>
            </w:pP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Τεμάχιο</w:t>
            </w:r>
            <w:proofErr w:type="spellEnd"/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sz w:val="22"/>
                <w:szCs w:val="22"/>
                <w:lang w:val="en-US"/>
              </w:rPr>
              <w:t>50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  <w:lang w:val="en-US"/>
              </w:rPr>
              <w:t>ΣΥΝΟΛΟ ΥΓΕΙΟΝΟΜΙΚΟΥ ΥΛΙΚΟΥ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sz w:val="22"/>
                <w:szCs w:val="22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  <w:lang w:val="en-US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  <w:lang w:val="en-US"/>
              </w:rPr>
              <w:t>ΦΠΑ 13%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sz w:val="22"/>
                <w:szCs w:val="22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  <w:lang w:val="en-US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sz w:val="22"/>
                <w:szCs w:val="22"/>
                <w:lang w:val="en-US"/>
              </w:rPr>
              <w:t xml:space="preserve">ΓΕΝΙΚΟ ΣΥΝΟΛΟ </w:t>
            </w:r>
            <w:r>
              <w:rPr>
                <w:rFonts w:eastAsia="Yu Gothic UI Semibold"/>
                <w:b/>
                <w:bCs/>
                <w:sz w:val="22"/>
                <w:szCs w:val="22"/>
              </w:rPr>
              <w:t>ΟΜΑΔΑ 2Β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sz w:val="22"/>
                <w:szCs w:val="22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sz w:val="22"/>
                <w:szCs w:val="22"/>
                <w:lang w:val="en-US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  <w:textAlignment w:val="center"/>
            </w:pPr>
          </w:p>
        </w:tc>
      </w:tr>
    </w:tbl>
    <w:p w:rsidR="00BA340F" w:rsidRDefault="00BA340F" w:rsidP="00BA340F">
      <w:pPr>
        <w:spacing w:before="240"/>
        <w:jc w:val="center"/>
        <w:rPr>
          <w:rFonts w:eastAsia="Yu Gothic UI Semibold"/>
          <w:b/>
          <w:bCs/>
          <w:color w:val="000000"/>
          <w:sz w:val="22"/>
          <w:szCs w:val="22"/>
          <w:lang w:val="en-US"/>
        </w:rPr>
      </w:pPr>
    </w:p>
    <w:tbl>
      <w:tblPr>
        <w:tblW w:w="9458" w:type="dxa"/>
        <w:tblInd w:w="-202" w:type="dxa"/>
        <w:tblLayout w:type="fixed"/>
        <w:tblLook w:val="0000" w:firstRow="0" w:lastRow="0" w:firstColumn="0" w:lastColumn="0" w:noHBand="0" w:noVBand="0"/>
      </w:tblPr>
      <w:tblGrid>
        <w:gridCol w:w="3150"/>
        <w:gridCol w:w="1538"/>
        <w:gridCol w:w="1520"/>
        <w:gridCol w:w="1534"/>
        <w:gridCol w:w="1716"/>
      </w:tblGrid>
      <w:tr w:rsidR="00BA340F" w:rsidRPr="00275BAC" w:rsidTr="00710EEB">
        <w:trPr>
          <w:trHeight w:val="300"/>
          <w:tblHeader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rPr>
                <w:sz w:val="20"/>
                <w:szCs w:val="20"/>
              </w:rPr>
            </w:pPr>
            <w:r w:rsidRPr="00275BAC">
              <w:rPr>
                <w:rFonts w:eastAsia="Yu Gothic UI Semibold"/>
                <w:b/>
                <w:bCs/>
                <w:color w:val="000000"/>
                <w:sz w:val="20"/>
                <w:szCs w:val="20"/>
                <w:lang w:val="en-US"/>
              </w:rPr>
              <w:t xml:space="preserve">ΟΜΑΔΑ 2Γ- ΥΓΕΙΟΝΟΜΙΚΟ ΥΛΙΚΟ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rPr>
                <w:sz w:val="20"/>
                <w:szCs w:val="20"/>
              </w:rPr>
            </w:pPr>
            <w:r w:rsidRPr="00275BAC">
              <w:rPr>
                <w:rFonts w:eastAsia="Yu Gothic UI Semibold"/>
                <w:sz w:val="20"/>
                <w:szCs w:val="20"/>
                <w:lang w:val="en-US"/>
              </w:rPr>
              <w:t>ΜΟΝΑΔΑ ΜΕΤΡΗΣΗΣ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jc w:val="center"/>
              <w:rPr>
                <w:sz w:val="20"/>
                <w:szCs w:val="20"/>
              </w:rPr>
            </w:pPr>
            <w:r w:rsidRPr="00275BAC">
              <w:rPr>
                <w:rFonts w:eastAsia="Yu Gothic UI Semibold"/>
                <w:color w:val="000000"/>
                <w:sz w:val="20"/>
                <w:szCs w:val="20"/>
                <w:lang w:val="en-US"/>
              </w:rPr>
              <w:t xml:space="preserve">ΠΟΣΟΤΗΤΑ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0"/>
                <w:szCs w:val="20"/>
              </w:rPr>
            </w:pPr>
            <w:r w:rsidRPr="00275BAC">
              <w:rPr>
                <w:rFonts w:eastAsia="Yu Gothic UI Semibold"/>
                <w:color w:val="000000"/>
                <w:sz w:val="20"/>
                <w:szCs w:val="20"/>
              </w:rPr>
              <w:t xml:space="preserve">ΤΙΜΗ ΜΟΝΑΔΑΣ </w:t>
            </w:r>
          </w:p>
          <w:p w:rsidR="00BA340F" w:rsidRPr="00275BAC" w:rsidRDefault="00BA340F" w:rsidP="00710EEB">
            <w:pPr>
              <w:snapToGrid w:val="0"/>
              <w:jc w:val="center"/>
              <w:rPr>
                <w:sz w:val="20"/>
                <w:szCs w:val="20"/>
              </w:rPr>
            </w:pPr>
            <w:r w:rsidRPr="00275BAC">
              <w:rPr>
                <w:rFonts w:eastAsia="Yu Gothic UI Semibold"/>
                <w:color w:val="000000"/>
                <w:sz w:val="20"/>
                <w:szCs w:val="20"/>
              </w:rPr>
              <w:t>ΧΩΡΙΣ Φ.Π.Α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center"/>
              <w:rPr>
                <w:sz w:val="20"/>
                <w:szCs w:val="20"/>
              </w:rPr>
            </w:pPr>
            <w:r w:rsidRPr="00275BAC">
              <w:rPr>
                <w:rFonts w:eastAsia="Yu Gothic UI Semibold"/>
                <w:color w:val="000000"/>
                <w:sz w:val="20"/>
                <w:szCs w:val="20"/>
                <w:lang w:val="en-US"/>
              </w:rPr>
              <w:t xml:space="preserve">ΣΥΝΟΛΟ </w:t>
            </w:r>
          </w:p>
        </w:tc>
      </w:tr>
      <w:tr w:rsidR="00BA340F" w:rsidRPr="00275BAC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rPr>
                <w:sz w:val="20"/>
                <w:szCs w:val="20"/>
              </w:rPr>
            </w:pPr>
            <w:r w:rsidRPr="00275BAC">
              <w:rPr>
                <w:rFonts w:eastAsia="Yu Gothic UI Semibold"/>
                <w:sz w:val="20"/>
                <w:szCs w:val="20"/>
                <w:lang w:val="en-US"/>
              </w:rPr>
              <w:t>Κα</w:t>
            </w:r>
            <w:proofErr w:type="spellStart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>θετήρες</w:t>
            </w:r>
            <w:proofErr w:type="spellEnd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>νο</w:t>
            </w:r>
            <w:proofErr w:type="spellEnd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 xml:space="preserve"> 18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>Τεμάχιο</w:t>
            </w:r>
            <w:proofErr w:type="spellEnd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center"/>
              <w:rPr>
                <w:sz w:val="20"/>
                <w:szCs w:val="20"/>
              </w:rPr>
            </w:pPr>
            <w:r w:rsidRPr="00275BAC">
              <w:rPr>
                <w:rFonts w:eastAsia="Yu Gothic UI Semibold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BA340F" w:rsidRPr="00275BAC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rPr>
                <w:sz w:val="20"/>
                <w:szCs w:val="20"/>
              </w:rPr>
            </w:pPr>
            <w:proofErr w:type="spellStart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>Οινό</w:t>
            </w:r>
            <w:proofErr w:type="spellEnd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>πνευμα 70 βα</w:t>
            </w:r>
            <w:proofErr w:type="spellStart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>θμών</w:t>
            </w:r>
            <w:proofErr w:type="spellEnd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 xml:space="preserve"> 300ml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>Τεμάχιο</w:t>
            </w:r>
            <w:proofErr w:type="spellEnd"/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center"/>
              <w:rPr>
                <w:sz w:val="20"/>
                <w:szCs w:val="20"/>
              </w:rPr>
            </w:pPr>
            <w:r w:rsidRPr="00275BAC">
              <w:rPr>
                <w:rFonts w:eastAsia="Yu Gothic UI Semibold"/>
                <w:color w:val="000000"/>
                <w:sz w:val="20"/>
                <w:szCs w:val="20"/>
                <w:lang w:val="en-US"/>
              </w:rPr>
              <w:t>65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BA340F" w:rsidRPr="00275BAC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rPr>
                <w:sz w:val="20"/>
                <w:szCs w:val="20"/>
              </w:rPr>
            </w:pPr>
            <w:r w:rsidRPr="00275BAC">
              <w:rPr>
                <w:rFonts w:eastAsia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>Ισοθερμική</w:t>
            </w:r>
            <w:proofErr w:type="spellEnd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>κου</w:t>
            </w:r>
            <w:proofErr w:type="spellEnd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>βερτα α</w:t>
            </w:r>
            <w:proofErr w:type="spellStart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>λουμινιου</w:t>
            </w:r>
            <w:proofErr w:type="spellEnd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>Τεμάχιο</w:t>
            </w:r>
            <w:proofErr w:type="spellEnd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center"/>
              <w:rPr>
                <w:sz w:val="20"/>
                <w:szCs w:val="20"/>
              </w:rPr>
            </w:pPr>
            <w:r w:rsidRPr="00275BAC">
              <w:rPr>
                <w:rFonts w:eastAsia="Yu Gothic UI Semibold"/>
                <w:sz w:val="20"/>
                <w:szCs w:val="20"/>
                <w:lang w:val="en-US"/>
              </w:rPr>
              <w:t>2</w:t>
            </w:r>
            <w:r w:rsidRPr="00275BAC">
              <w:rPr>
                <w:rFonts w:eastAsia="Yu Gothic UI Semibold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BA340F" w:rsidRPr="00275BAC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rPr>
                <w:sz w:val="20"/>
                <w:szCs w:val="20"/>
              </w:rPr>
            </w:pPr>
            <w:proofErr w:type="spellStart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>Σετ</w:t>
            </w:r>
            <w:proofErr w:type="spellEnd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 xml:space="preserve"> αφα</w:t>
            </w:r>
            <w:proofErr w:type="spellStart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>ίρεσης</w:t>
            </w:r>
            <w:proofErr w:type="spellEnd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 xml:space="preserve"> β</w:t>
            </w:r>
            <w:proofErr w:type="spellStart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>εντουζ</w:t>
            </w:r>
            <w:proofErr w:type="spellEnd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 xml:space="preserve">ακι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>Τεμάχιο</w:t>
            </w:r>
            <w:proofErr w:type="spellEnd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center"/>
              <w:rPr>
                <w:sz w:val="20"/>
                <w:szCs w:val="20"/>
              </w:rPr>
            </w:pPr>
            <w:r w:rsidRPr="00275BAC">
              <w:rPr>
                <w:rFonts w:eastAsia="Yu Gothic UI Semibold"/>
                <w:sz w:val="20"/>
                <w:szCs w:val="20"/>
                <w:lang w:val="en-US"/>
              </w:rPr>
              <w:t>2</w:t>
            </w:r>
            <w:r w:rsidRPr="00275BAC">
              <w:rPr>
                <w:rFonts w:eastAsia="Yu Gothic UI Semibold"/>
                <w:sz w:val="20"/>
                <w:szCs w:val="20"/>
              </w:rPr>
              <w:t>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BA340F" w:rsidRPr="00275BAC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rPr>
                <w:sz w:val="20"/>
                <w:szCs w:val="20"/>
              </w:rPr>
            </w:pPr>
            <w:proofErr w:type="spellStart"/>
            <w:r w:rsidRPr="00275BAC">
              <w:rPr>
                <w:rFonts w:eastAsia="Yu Gothic UI Semibold"/>
                <w:color w:val="000000"/>
                <w:sz w:val="20"/>
                <w:szCs w:val="20"/>
                <w:lang w:val="en-US"/>
              </w:rPr>
              <w:t>Στιγµι</w:t>
            </w:r>
            <w:proofErr w:type="spellEnd"/>
            <w:r w:rsidRPr="00275BAC">
              <w:rPr>
                <w:rFonts w:eastAsia="Yu Gothic UI Semibold"/>
                <w:color w:val="000000"/>
                <w:sz w:val="20"/>
                <w:szCs w:val="20"/>
                <w:lang w:val="en-US"/>
              </w:rPr>
              <w:t>αίες πα</w:t>
            </w:r>
            <w:proofErr w:type="spellStart"/>
            <w:r w:rsidRPr="00275BAC">
              <w:rPr>
                <w:rFonts w:eastAsia="Yu Gothic UI Semibold"/>
                <w:color w:val="000000"/>
                <w:sz w:val="20"/>
                <w:szCs w:val="20"/>
                <w:lang w:val="en-US"/>
              </w:rPr>
              <w:t>γοκο</w:t>
            </w:r>
            <w:proofErr w:type="spellEnd"/>
            <w:r w:rsidRPr="00275BAC">
              <w:rPr>
                <w:rFonts w:eastAsia="Yu Gothic UI Semibold"/>
                <w:color w:val="000000"/>
                <w:sz w:val="20"/>
                <w:szCs w:val="20"/>
                <w:lang w:val="en-US"/>
              </w:rPr>
              <w:t>µπ</w:t>
            </w:r>
            <w:proofErr w:type="spellStart"/>
            <w:r w:rsidRPr="00275BAC">
              <w:rPr>
                <w:rFonts w:eastAsia="Yu Gothic UI Semibold"/>
                <w:color w:val="000000"/>
                <w:sz w:val="20"/>
                <w:szCs w:val="20"/>
                <w:lang w:val="en-US"/>
              </w:rPr>
              <w:t>ρέσες</w:t>
            </w:r>
            <w:proofErr w:type="spellEnd"/>
            <w:r w:rsidRPr="00275BAC">
              <w:rPr>
                <w:rFonts w:eastAsia="Yu Gothic UI Semibold"/>
                <w:color w:val="000000"/>
                <w:sz w:val="20"/>
                <w:szCs w:val="20"/>
                <w:lang w:val="en-US"/>
              </w:rPr>
              <w:t>, πα</w:t>
            </w:r>
            <w:proofErr w:type="spellStart"/>
            <w:r w:rsidRPr="00275BAC">
              <w:rPr>
                <w:rFonts w:eastAsia="Yu Gothic UI Semibold"/>
                <w:color w:val="000000"/>
                <w:sz w:val="20"/>
                <w:szCs w:val="20"/>
                <w:lang w:val="en-US"/>
              </w:rPr>
              <w:t>γοκύστες</w:t>
            </w:r>
            <w:proofErr w:type="spellEnd"/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>Τεμάχιο</w:t>
            </w:r>
            <w:proofErr w:type="spellEnd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center"/>
              <w:rPr>
                <w:sz w:val="20"/>
                <w:szCs w:val="20"/>
              </w:rPr>
            </w:pPr>
            <w:r w:rsidRPr="00275BAC">
              <w:rPr>
                <w:rFonts w:eastAsia="Yu Gothic UI Semibold"/>
                <w:sz w:val="20"/>
                <w:szCs w:val="20"/>
              </w:rPr>
              <w:t>80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BA340F" w:rsidRPr="00275BAC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rPr>
                <w:sz w:val="20"/>
                <w:szCs w:val="20"/>
              </w:rPr>
            </w:pPr>
            <w:proofErr w:type="spellStart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>Αρνίκ</w:t>
            </w:r>
            <w:proofErr w:type="spellEnd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 xml:space="preserve">α </w:t>
            </w:r>
            <w:proofErr w:type="spellStart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>κρεμ</w:t>
            </w:r>
            <w:proofErr w:type="spellEnd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>α ή α</w:t>
            </w:r>
            <w:proofErr w:type="spellStart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>λλη</w:t>
            </w:r>
            <w:proofErr w:type="spellEnd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>Τεμάχιο</w:t>
            </w:r>
            <w:proofErr w:type="spellEnd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center"/>
              <w:rPr>
                <w:sz w:val="20"/>
                <w:szCs w:val="20"/>
              </w:rPr>
            </w:pPr>
            <w:r w:rsidRPr="00275BAC">
              <w:rPr>
                <w:rFonts w:eastAsia="Yu Gothic UI Semibold"/>
                <w:sz w:val="20"/>
                <w:szCs w:val="20"/>
                <w:lang w:val="en-US"/>
              </w:rPr>
              <w:t>30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BA340F" w:rsidRPr="00275BAC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rPr>
                <w:sz w:val="20"/>
                <w:szCs w:val="20"/>
              </w:rPr>
            </w:pPr>
            <w:proofErr w:type="spellStart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>Ποτηράκι</w:t>
            </w:r>
            <w:proofErr w:type="spellEnd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 xml:space="preserve">α </w:t>
            </w:r>
            <w:proofErr w:type="spellStart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>φάρμ</w:t>
            </w:r>
            <w:proofErr w:type="spellEnd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 xml:space="preserve">ακων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>Τεμάχι</w:t>
            </w:r>
            <w:proofErr w:type="spellEnd"/>
            <w:r w:rsidRPr="00275BAC">
              <w:rPr>
                <w:rFonts w:eastAsia="Yu Gothic UI Semibold"/>
                <w:sz w:val="20"/>
                <w:szCs w:val="20"/>
                <w:lang w:val="en-US"/>
              </w:rPr>
              <w:t xml:space="preserve">α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center"/>
              <w:rPr>
                <w:sz w:val="20"/>
                <w:szCs w:val="20"/>
              </w:rPr>
            </w:pPr>
            <w:r w:rsidRPr="00275BAC">
              <w:rPr>
                <w:rFonts w:eastAsia="Yu Gothic UI Semibold"/>
                <w:sz w:val="20"/>
                <w:szCs w:val="20"/>
                <w:lang w:val="en-US"/>
              </w:rPr>
              <w:t>150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BA340F" w:rsidRPr="00275BAC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rPr>
                <w:sz w:val="20"/>
                <w:szCs w:val="20"/>
              </w:rPr>
            </w:pPr>
            <w:r w:rsidRPr="00275BAC">
              <w:rPr>
                <w:rFonts w:eastAsia="Yu Gothic UI Semibold"/>
                <w:b/>
                <w:bCs/>
                <w:sz w:val="20"/>
                <w:szCs w:val="20"/>
                <w:lang w:val="en-US"/>
              </w:rPr>
              <w:t>ΣΥΝΟΛΟ ΥΓΕΙΟΝΟΜΙΚΟΥ ΥΛΙΚΟΥ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snapToGrid w:val="0"/>
              <w:jc w:val="center"/>
              <w:rPr>
                <w:rFonts w:eastAsia="Yu Gothic UI Semibold"/>
                <w:sz w:val="20"/>
                <w:szCs w:val="20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center"/>
              <w:rPr>
                <w:rFonts w:eastAsia="Yu Gothic UI Semibold"/>
                <w:sz w:val="20"/>
                <w:szCs w:val="20"/>
                <w:lang w:val="en-US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center"/>
              <w:rPr>
                <w:rFonts w:eastAsia="Yu Gothic UI Semibold"/>
                <w:sz w:val="20"/>
                <w:szCs w:val="20"/>
                <w:lang w:val="en-US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jc w:val="right"/>
              <w:textAlignment w:val="center"/>
              <w:rPr>
                <w:sz w:val="20"/>
                <w:szCs w:val="20"/>
              </w:rPr>
            </w:pPr>
          </w:p>
        </w:tc>
      </w:tr>
      <w:tr w:rsidR="00BA340F" w:rsidRPr="00275BAC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rPr>
                <w:sz w:val="20"/>
                <w:szCs w:val="20"/>
              </w:rPr>
            </w:pPr>
            <w:r w:rsidRPr="00275BAC">
              <w:rPr>
                <w:rFonts w:eastAsia="Yu Gothic UI Semibold"/>
                <w:b/>
                <w:bCs/>
                <w:sz w:val="20"/>
                <w:szCs w:val="20"/>
                <w:lang w:val="en-US"/>
              </w:rPr>
              <w:t>ΦΠΑ 6%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snapToGrid w:val="0"/>
              <w:jc w:val="center"/>
              <w:rPr>
                <w:rFonts w:eastAsia="Yu Gothic UI Semibold"/>
                <w:sz w:val="20"/>
                <w:szCs w:val="20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center"/>
              <w:rPr>
                <w:rFonts w:eastAsia="Yu Gothic UI Semibold"/>
                <w:sz w:val="20"/>
                <w:szCs w:val="20"/>
                <w:lang w:val="en-US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center"/>
              <w:rPr>
                <w:rFonts w:eastAsia="Yu Gothic UI Semibold"/>
                <w:sz w:val="20"/>
                <w:szCs w:val="20"/>
                <w:lang w:val="en-US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jc w:val="right"/>
              <w:textAlignment w:val="center"/>
              <w:rPr>
                <w:sz w:val="20"/>
                <w:szCs w:val="20"/>
              </w:rPr>
            </w:pPr>
          </w:p>
        </w:tc>
      </w:tr>
      <w:tr w:rsidR="00BA340F" w:rsidRPr="00275BAC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rPr>
                <w:sz w:val="20"/>
                <w:szCs w:val="20"/>
              </w:rPr>
            </w:pPr>
            <w:proofErr w:type="spellStart"/>
            <w:r w:rsidRPr="00275BAC">
              <w:rPr>
                <w:rFonts w:eastAsia="Yu Gothic UI Semibold"/>
                <w:b/>
                <w:bCs/>
                <w:sz w:val="20"/>
                <w:szCs w:val="20"/>
                <w:lang w:val="en-US"/>
              </w:rPr>
              <w:t>Γενικό</w:t>
            </w:r>
            <w:proofErr w:type="spellEnd"/>
            <w:r w:rsidRPr="00275BAC">
              <w:rPr>
                <w:rFonts w:eastAsia="Yu Gothic UI Semibold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5BAC">
              <w:rPr>
                <w:rFonts w:eastAsia="Yu Gothic UI Semibold"/>
                <w:b/>
                <w:bCs/>
                <w:sz w:val="20"/>
                <w:szCs w:val="20"/>
                <w:lang w:val="en-US"/>
              </w:rPr>
              <w:t>σύνολο</w:t>
            </w:r>
            <w:proofErr w:type="spellEnd"/>
            <w:r w:rsidRPr="00275BAC">
              <w:rPr>
                <w:rFonts w:eastAsia="Yu Gothic UI Semibold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275BAC">
              <w:rPr>
                <w:rFonts w:eastAsia="Yu Gothic UI Semibold"/>
                <w:b/>
                <w:bCs/>
                <w:sz w:val="20"/>
                <w:szCs w:val="20"/>
              </w:rPr>
              <w:t xml:space="preserve">ΟΜΑΔΑ </w:t>
            </w:r>
            <w:r w:rsidRPr="00275BAC">
              <w:rPr>
                <w:rFonts w:eastAsia="Yu Gothic UI Semibold"/>
                <w:b/>
                <w:bCs/>
                <w:sz w:val="20"/>
                <w:szCs w:val="20"/>
                <w:lang w:val="en-US"/>
              </w:rPr>
              <w:t>2. Γ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snapToGrid w:val="0"/>
              <w:jc w:val="center"/>
              <w:rPr>
                <w:rFonts w:eastAsia="Yu Gothic UI Semibold"/>
                <w:sz w:val="20"/>
                <w:szCs w:val="20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center"/>
              <w:rPr>
                <w:rFonts w:eastAsia="Yu Gothic UI Semibold"/>
                <w:sz w:val="20"/>
                <w:szCs w:val="20"/>
                <w:lang w:val="en-US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center"/>
              <w:rPr>
                <w:rFonts w:eastAsia="Yu Gothic UI Semibold"/>
                <w:sz w:val="20"/>
                <w:szCs w:val="20"/>
                <w:lang w:val="en-US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jc w:val="right"/>
              <w:textAlignment w:val="center"/>
              <w:rPr>
                <w:sz w:val="20"/>
                <w:szCs w:val="20"/>
              </w:rPr>
            </w:pPr>
          </w:p>
        </w:tc>
      </w:tr>
    </w:tbl>
    <w:p w:rsidR="00BA340F" w:rsidRDefault="00BA340F" w:rsidP="00BA340F">
      <w:pPr>
        <w:jc w:val="center"/>
        <w:rPr>
          <w:rFonts w:eastAsia="Times New Roman"/>
          <w:sz w:val="22"/>
          <w:szCs w:val="22"/>
        </w:rPr>
      </w:pPr>
    </w:p>
    <w:p w:rsidR="00BA340F" w:rsidRDefault="00BA340F" w:rsidP="00BA340F">
      <w:pPr>
        <w:jc w:val="center"/>
        <w:rPr>
          <w:rFonts w:eastAsia="Times New Roman"/>
          <w:sz w:val="22"/>
          <w:szCs w:val="22"/>
        </w:rPr>
      </w:pPr>
    </w:p>
    <w:tbl>
      <w:tblPr>
        <w:tblW w:w="9458" w:type="dxa"/>
        <w:tblInd w:w="-202" w:type="dxa"/>
        <w:tblLayout w:type="fixed"/>
        <w:tblLook w:val="0000" w:firstRow="0" w:lastRow="0" w:firstColumn="0" w:lastColumn="0" w:noHBand="0" w:noVBand="0"/>
      </w:tblPr>
      <w:tblGrid>
        <w:gridCol w:w="3150"/>
        <w:gridCol w:w="1538"/>
        <w:gridCol w:w="1520"/>
        <w:gridCol w:w="1534"/>
        <w:gridCol w:w="1716"/>
      </w:tblGrid>
      <w:tr w:rsidR="00BA340F" w:rsidTr="00710EEB">
        <w:trPr>
          <w:trHeight w:val="300"/>
          <w:tblHeader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r w:rsidRPr="00275BAC">
              <w:rPr>
                <w:rFonts w:eastAsia="Yu Gothic UI Semibold"/>
                <w:bCs/>
                <w:color w:val="000000"/>
                <w:sz w:val="22"/>
                <w:szCs w:val="22"/>
              </w:rPr>
              <w:lastRenderedPageBreak/>
              <w:t>ΟΜΑΔΑ 2Γ</w:t>
            </w:r>
            <w:r>
              <w:rPr>
                <w:rFonts w:eastAsia="Yu Gothic UI Semibold"/>
                <w:bCs/>
                <w:color w:val="000000"/>
                <w:sz w:val="22"/>
                <w:szCs w:val="22"/>
              </w:rPr>
              <w:t>.1</w:t>
            </w:r>
            <w:r w:rsidRPr="00275BAC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- ΥΓΕΙΟΝΟΜΙΚΟ ΥΛΙΚΟ </w:t>
            </w:r>
            <w:r>
              <w:rPr>
                <w:rFonts w:eastAsia="Yu Gothic UI Semibold"/>
                <w:bCs/>
                <w:color w:val="000000"/>
                <w:sz w:val="22"/>
                <w:szCs w:val="22"/>
              </w:rPr>
              <w:t>ΜΕ ΚΟΥΠΟΝΙ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r>
              <w:rPr>
                <w:rFonts w:eastAsia="Yu Gothic UI Semibold"/>
                <w:sz w:val="22"/>
                <w:szCs w:val="22"/>
                <w:lang w:val="en-US"/>
              </w:rPr>
              <w:t>ΜΟΝΑΔΑ ΜΕΤΡΗΣΗΣ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 xml:space="preserve">ΠΟΣΟΤΗΤΑ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 xml:space="preserve">ΤΙΜΗ ΜΟΝΑΔΑΣ </w:t>
            </w:r>
          </w:p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</w:rPr>
              <w:t>ΧΩΡΙΣ Φ.Π.Α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Default="00BA340F" w:rsidP="00710EEB">
            <w:pPr>
              <w:snapToGrid w:val="0"/>
              <w:jc w:val="center"/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 xml:space="preserve">ΣΥΝΟΛΟ </w:t>
            </w:r>
          </w:p>
        </w:tc>
      </w:tr>
      <w:tr w:rsidR="00BA340F" w:rsidTr="00710EEB">
        <w:trPr>
          <w:trHeight w:val="300"/>
          <w:tblHeader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  <w:r w:rsidRPr="00275BAC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Αντισηπτικό διάλυμα με ιωδιούχο </w:t>
            </w:r>
            <w:proofErr w:type="spellStart"/>
            <w:r w:rsidRPr="00275BAC">
              <w:rPr>
                <w:rFonts w:eastAsia="Yu Gothic UI Semibold"/>
                <w:bCs/>
                <w:color w:val="000000"/>
                <w:sz w:val="22"/>
                <w:szCs w:val="22"/>
              </w:rPr>
              <w:t>ποβιδονη</w:t>
            </w:r>
            <w:proofErr w:type="spellEnd"/>
            <w:r w:rsidRPr="00275BAC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 10% τύπου </w:t>
            </w:r>
            <w:r w:rsidRPr="00275BAC">
              <w:rPr>
                <w:rFonts w:eastAsia="Yu Gothic UI Semibold"/>
                <w:bCs/>
                <w:color w:val="000000"/>
                <w:sz w:val="22"/>
                <w:szCs w:val="22"/>
                <w:lang w:val="en-US"/>
              </w:rPr>
              <w:t>betadine</w:t>
            </w:r>
            <w:r w:rsidRPr="00275BAC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 30 </w:t>
            </w:r>
            <w:r w:rsidRPr="00275BAC">
              <w:rPr>
                <w:rFonts w:eastAsia="Yu Gothic UI Semibold"/>
                <w:bCs/>
                <w:color w:val="000000"/>
                <w:sz w:val="22"/>
                <w:szCs w:val="22"/>
                <w:lang w:val="en-US"/>
              </w:rPr>
              <w:t>ml</w:t>
            </w:r>
            <w:r w:rsidRPr="00275BAC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rPr>
                <w:rFonts w:eastAsia="Yu Gothic UI Semibold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Τεμάχιο</w:t>
            </w:r>
            <w:proofErr w:type="spellEnd"/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jc w:val="center"/>
              <w:rPr>
                <w:rFonts w:eastAsia="Yu Gothic UI Semibold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4</w:t>
            </w:r>
            <w:r w:rsidRPr="00275BAC"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right"/>
              <w:rPr>
                <w:rFonts w:eastAsia="Yu Gothic UI Semibold"/>
                <w:color w:val="000000"/>
                <w:sz w:val="22"/>
                <w:szCs w:val="22"/>
                <w:lang w:val="en-US"/>
              </w:rPr>
            </w:pPr>
          </w:p>
        </w:tc>
      </w:tr>
      <w:tr w:rsidR="00BA340F" w:rsidTr="00710EEB">
        <w:trPr>
          <w:trHeight w:val="300"/>
          <w:tblHeader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  <w:proofErr w:type="spellStart"/>
            <w:r w:rsidRPr="00275BAC">
              <w:rPr>
                <w:rFonts w:eastAsia="Yu Gothic UI Semibold"/>
                <w:bCs/>
                <w:color w:val="000000"/>
                <w:sz w:val="22"/>
                <w:szCs w:val="22"/>
              </w:rPr>
              <w:t>Αντιμικροβιακο</w:t>
            </w:r>
            <w:proofErr w:type="spellEnd"/>
            <w:r w:rsidRPr="00275BAC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 σπρέι για τοπική χρήση με </w:t>
            </w:r>
            <w:proofErr w:type="spellStart"/>
            <w:r w:rsidRPr="00275BAC">
              <w:rPr>
                <w:rFonts w:eastAsia="Yu Gothic UI Semibold"/>
                <w:bCs/>
                <w:color w:val="000000"/>
                <w:sz w:val="22"/>
                <w:szCs w:val="22"/>
              </w:rPr>
              <w:t>νεομυκινη</w:t>
            </w:r>
            <w:proofErr w:type="spellEnd"/>
            <w:r w:rsidRPr="00275BAC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  τύπου </w:t>
            </w:r>
            <w:proofErr w:type="spellStart"/>
            <w:r w:rsidRPr="00275BAC">
              <w:rPr>
                <w:rFonts w:eastAsia="Yu Gothic UI Semibold"/>
                <w:bCs/>
                <w:color w:val="000000"/>
                <w:sz w:val="22"/>
                <w:szCs w:val="22"/>
                <w:lang w:val="en-US"/>
              </w:rPr>
              <w:t>pulvo</w:t>
            </w:r>
            <w:proofErr w:type="spellEnd"/>
            <w:r w:rsidRPr="00275BAC"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 -47 ή άλλο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rPr>
                <w:rFonts w:eastAsia="Yu Gothic UI Semibold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Yu Gothic UI Semibold"/>
                <w:sz w:val="22"/>
                <w:szCs w:val="22"/>
                <w:lang w:val="en-US"/>
              </w:rPr>
              <w:t>Τεμάχιο</w:t>
            </w:r>
            <w:proofErr w:type="spellEnd"/>
            <w:r>
              <w:rPr>
                <w:rFonts w:eastAsia="Yu Gothic UI Semibold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jc w:val="center"/>
              <w:rPr>
                <w:rFonts w:eastAsia="Yu Gothic UI Semibold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Yu Gothic UI Semibold"/>
                <w:color w:val="000000"/>
                <w:sz w:val="22"/>
                <w:szCs w:val="22"/>
                <w:lang w:val="en-US"/>
              </w:rPr>
              <w:t>70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right"/>
              <w:rPr>
                <w:rFonts w:eastAsia="Yu Gothic UI Semibold"/>
                <w:color w:val="000000"/>
                <w:sz w:val="22"/>
                <w:szCs w:val="22"/>
                <w:lang w:val="en-US"/>
              </w:rPr>
            </w:pPr>
          </w:p>
        </w:tc>
      </w:tr>
      <w:tr w:rsidR="00BA340F" w:rsidTr="00710EEB">
        <w:trPr>
          <w:trHeight w:val="300"/>
          <w:tblHeader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  <w:r w:rsidRPr="00275BAC">
              <w:rPr>
                <w:rFonts w:eastAsia="Yu Gothic UI Semibold"/>
                <w:bCs/>
                <w:color w:val="000000"/>
                <w:sz w:val="22"/>
                <w:szCs w:val="22"/>
              </w:rPr>
              <w:t>ΣΥΝΟΛΟ ΥΓΕΙΟΝΟΜΙΚΟΥ ΥΛΙΚΟΥ</w:t>
            </w:r>
            <w:r>
              <w:rPr>
                <w:rFonts w:eastAsia="Yu Gothic UI Semibold"/>
                <w:bCs/>
                <w:color w:val="000000"/>
                <w:sz w:val="22"/>
                <w:szCs w:val="22"/>
              </w:rPr>
              <w:t xml:space="preserve"> ΜΕ ΚΟΥΠΟΝΙ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right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</w:tr>
      <w:tr w:rsidR="00BA340F" w:rsidTr="00710EEB">
        <w:trPr>
          <w:trHeight w:val="300"/>
          <w:tblHeader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  <w:r w:rsidRPr="00275BAC">
              <w:rPr>
                <w:rFonts w:eastAsia="Yu Gothic UI Semibold"/>
                <w:bCs/>
                <w:color w:val="000000"/>
                <w:sz w:val="22"/>
                <w:szCs w:val="22"/>
              </w:rPr>
              <w:t>ΦΠΑ 6%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Default="00BA340F" w:rsidP="00710EEB">
            <w:pPr>
              <w:rPr>
                <w:rFonts w:eastAsia="Yu Gothic UI Semibold"/>
                <w:sz w:val="22"/>
                <w:szCs w:val="22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jc w:val="center"/>
              <w:rPr>
                <w:rFonts w:eastAsia="Yu Gothic UI Semibold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right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</w:tr>
      <w:tr w:rsidR="00BA340F" w:rsidTr="00710EEB">
        <w:trPr>
          <w:trHeight w:val="300"/>
          <w:tblHeader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  <w:r w:rsidRPr="00275BAC">
              <w:rPr>
                <w:rFonts w:eastAsia="Yu Gothic UI Semibold"/>
                <w:bCs/>
                <w:color w:val="000000"/>
                <w:sz w:val="22"/>
                <w:szCs w:val="22"/>
              </w:rPr>
              <w:t>Γενικό σύνολο ΟΜΑΔΑ 2. Γ</w:t>
            </w:r>
            <w:r>
              <w:rPr>
                <w:rFonts w:eastAsia="Yu Gothic UI Semibold"/>
                <w:bCs/>
                <w:color w:val="000000"/>
                <w:sz w:val="22"/>
                <w:szCs w:val="22"/>
              </w:rPr>
              <w:t>.1 ΜΕ ΚΟΥΠΟΝΙ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snapToGrid w:val="0"/>
              <w:jc w:val="right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</w:tr>
      <w:tr w:rsidR="00BA340F" w:rsidTr="00710EEB">
        <w:trPr>
          <w:trHeight w:val="300"/>
          <w:tblHeader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rPr>
                <w:rFonts w:eastAsia="Yu Gothic UI Semibold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A340F" w:rsidRPr="00275BAC" w:rsidRDefault="00BA340F" w:rsidP="00710EEB">
            <w:pPr>
              <w:rPr>
                <w:rFonts w:eastAsia="Yu Gothic UI Semibold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275BAC" w:rsidRDefault="00BA340F" w:rsidP="00710EEB">
            <w:pPr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340F" w:rsidRPr="00865402" w:rsidRDefault="00BA340F" w:rsidP="00710EEB">
            <w:pPr>
              <w:jc w:val="center"/>
              <w:textAlignment w:val="center"/>
            </w:pPr>
            <w:r>
              <w:rPr>
                <w:color w:val="000000"/>
                <w:sz w:val="22"/>
                <w:szCs w:val="22"/>
                <w:lang w:bidi="ar"/>
              </w:rPr>
              <w:t xml:space="preserve">ΧΩΡΙΣ ΦΠΑ 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340F" w:rsidRPr="00204543" w:rsidRDefault="00BA340F" w:rsidP="00710EEB">
            <w:pPr>
              <w:jc w:val="right"/>
              <w:textAlignment w:val="center"/>
            </w:pPr>
            <w:r w:rsidRPr="00204543">
              <w:rPr>
                <w:bCs/>
                <w:color w:val="000000"/>
                <w:sz w:val="22"/>
                <w:szCs w:val="22"/>
                <w:lang w:bidi="ar"/>
              </w:rPr>
              <w:t xml:space="preserve">ΜΕ ΦΠΑ  </w:t>
            </w:r>
            <w:r w:rsidRPr="00204543">
              <w:rPr>
                <w:rFonts w:eastAsia="Yu Gothic UI Semibold"/>
                <w:bCs/>
                <w:color w:val="000000"/>
                <w:sz w:val="22"/>
                <w:szCs w:val="22"/>
                <w:lang w:val="en-US" w:bidi="ar"/>
              </w:rPr>
              <w:t xml:space="preserve"> </w:t>
            </w:r>
          </w:p>
        </w:tc>
      </w:tr>
      <w:tr w:rsidR="00BA340F" w:rsidTr="00710EEB">
        <w:trPr>
          <w:trHeight w:val="30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7D7D7"/>
            <w:vAlign w:val="bottom"/>
          </w:tcPr>
          <w:p w:rsidR="00BA340F" w:rsidRDefault="00BA340F" w:rsidP="00710EEB">
            <w:r>
              <w:rPr>
                <w:rFonts w:eastAsia="Yu Gothic UI Semibold"/>
                <w:b/>
                <w:bCs/>
                <w:color w:val="000000"/>
                <w:sz w:val="22"/>
                <w:szCs w:val="22"/>
              </w:rPr>
              <w:t xml:space="preserve">ΓΕΝΙΚΟ ΣΥΝΟΛΟ ΟΜΑΔΑΣ  2 -ΔΕΥΤΕΡΟΒΑΘΜΙΑΣ 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7D7D7"/>
            <w:vAlign w:val="bottom"/>
          </w:tcPr>
          <w:p w:rsidR="00BA340F" w:rsidRDefault="00BA340F" w:rsidP="00710EEB">
            <w:pPr>
              <w:snapToGrid w:val="0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7D7D7"/>
            <w:vAlign w:val="center"/>
          </w:tcPr>
          <w:p w:rsidR="00BA340F" w:rsidRDefault="00BA340F" w:rsidP="00710EEB">
            <w:pPr>
              <w:snapToGrid w:val="0"/>
              <w:jc w:val="center"/>
              <w:rPr>
                <w:rFonts w:eastAsia="Yu Gothic UI Semibold"/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7D7D7"/>
            <w:vAlign w:val="center"/>
          </w:tcPr>
          <w:p w:rsidR="00BA340F" w:rsidRPr="00865402" w:rsidRDefault="00BA340F" w:rsidP="00710EEB">
            <w:pPr>
              <w:jc w:val="center"/>
              <w:textAlignment w:val="center"/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vAlign w:val="center"/>
          </w:tcPr>
          <w:p w:rsidR="00BA340F" w:rsidRDefault="00BA340F" w:rsidP="00710EEB">
            <w:pPr>
              <w:jc w:val="right"/>
              <w:textAlignment w:val="center"/>
            </w:pPr>
          </w:p>
        </w:tc>
      </w:tr>
    </w:tbl>
    <w:p w:rsidR="00BA340F" w:rsidRDefault="00BA340F" w:rsidP="00BA340F">
      <w:pPr>
        <w:ind w:hanging="720"/>
        <w:jc w:val="center"/>
        <w:rPr>
          <w:rFonts w:eastAsia="Yu Gothic UI Semibold"/>
          <w:b/>
          <w:bCs/>
          <w:color w:val="000000"/>
          <w:sz w:val="22"/>
          <w:szCs w:val="22"/>
          <w:lang w:eastAsia="el-GR"/>
        </w:rPr>
      </w:pPr>
    </w:p>
    <w:p w:rsidR="00BA340F" w:rsidRDefault="00BA340F" w:rsidP="00BA340F">
      <w:pPr>
        <w:ind w:hanging="720"/>
        <w:jc w:val="center"/>
        <w:rPr>
          <w:rFonts w:eastAsia="Yu Gothic UI Semibold"/>
          <w:b/>
          <w:bCs/>
          <w:color w:val="000000"/>
          <w:sz w:val="22"/>
          <w:szCs w:val="22"/>
          <w:lang w:eastAsia="el-GR"/>
        </w:rPr>
      </w:pPr>
    </w:p>
    <w:p w:rsidR="00BA340F" w:rsidRDefault="00BA340F" w:rsidP="00BA340F">
      <w:pPr>
        <w:ind w:hanging="720"/>
        <w:jc w:val="center"/>
        <w:rPr>
          <w:rFonts w:eastAsia="Yu Gothic UI Semibold"/>
          <w:b/>
          <w:bCs/>
          <w:color w:val="000000"/>
          <w:sz w:val="22"/>
          <w:szCs w:val="22"/>
          <w:lang w:eastAsia="el-GR"/>
        </w:rPr>
      </w:pPr>
    </w:p>
    <w:p w:rsidR="00BA340F" w:rsidRDefault="00BA340F" w:rsidP="00BA340F">
      <w:pPr>
        <w:ind w:hanging="720"/>
        <w:jc w:val="center"/>
        <w:rPr>
          <w:rFonts w:eastAsia="Yu Gothic UI Semibold"/>
          <w:b/>
          <w:bCs/>
          <w:color w:val="000000"/>
          <w:sz w:val="22"/>
          <w:szCs w:val="22"/>
          <w:lang w:eastAsia="el-GR"/>
        </w:rPr>
      </w:pPr>
    </w:p>
    <w:p w:rsidR="00BA340F" w:rsidRDefault="00BA340F" w:rsidP="00BA340F">
      <w:pPr>
        <w:ind w:hanging="720"/>
        <w:jc w:val="center"/>
        <w:rPr>
          <w:rFonts w:eastAsia="Yu Gothic UI Semibold"/>
          <w:b/>
          <w:bCs/>
          <w:color w:val="000000"/>
          <w:sz w:val="22"/>
          <w:szCs w:val="22"/>
          <w:lang w:eastAsia="el-GR"/>
        </w:rPr>
      </w:pPr>
      <w:r>
        <w:rPr>
          <w:rFonts w:eastAsia="Yu Gothic UI Semibold"/>
          <w:b/>
          <w:bCs/>
          <w:color w:val="000000"/>
          <w:sz w:val="22"/>
          <w:szCs w:val="22"/>
          <w:lang w:eastAsia="el-GR"/>
        </w:rPr>
        <w:t>../../2025</w:t>
      </w:r>
    </w:p>
    <w:p w:rsidR="00BA340F" w:rsidRDefault="00BA340F" w:rsidP="00BA340F">
      <w:pPr>
        <w:ind w:hanging="720"/>
        <w:jc w:val="center"/>
        <w:rPr>
          <w:rFonts w:eastAsia="Yu Gothic UI Semibold"/>
          <w:b/>
          <w:bCs/>
          <w:color w:val="000000"/>
          <w:sz w:val="22"/>
          <w:szCs w:val="22"/>
          <w:lang w:eastAsia="el-GR"/>
        </w:rPr>
      </w:pPr>
      <w:r>
        <w:rPr>
          <w:rFonts w:eastAsia="Yu Gothic UI Semibold"/>
          <w:b/>
          <w:bCs/>
          <w:color w:val="000000"/>
          <w:sz w:val="22"/>
          <w:szCs w:val="22"/>
          <w:lang w:eastAsia="el-GR"/>
        </w:rPr>
        <w:t>Ο Προσφέρων</w:t>
      </w:r>
    </w:p>
    <w:p w:rsidR="00BA340F" w:rsidRDefault="00BA340F" w:rsidP="00BA340F">
      <w:pPr>
        <w:ind w:hanging="720"/>
        <w:jc w:val="center"/>
        <w:rPr>
          <w:rFonts w:eastAsia="Yu Gothic UI Semibold"/>
          <w:b/>
          <w:bCs/>
          <w:color w:val="000000"/>
          <w:sz w:val="22"/>
          <w:szCs w:val="22"/>
          <w:lang w:eastAsia="el-GR"/>
        </w:rPr>
      </w:pPr>
    </w:p>
    <w:p w:rsidR="00BA340F" w:rsidRDefault="00BA340F" w:rsidP="00BA340F">
      <w:pPr>
        <w:ind w:hanging="720"/>
        <w:jc w:val="center"/>
        <w:rPr>
          <w:rFonts w:eastAsia="Yu Gothic UI Semibold"/>
          <w:b/>
          <w:bCs/>
          <w:color w:val="000000"/>
          <w:sz w:val="22"/>
          <w:szCs w:val="22"/>
          <w:lang w:eastAsia="el-GR"/>
        </w:rPr>
      </w:pPr>
    </w:p>
    <w:p w:rsidR="00BA340F" w:rsidRDefault="00BA340F" w:rsidP="00BA340F">
      <w:pPr>
        <w:ind w:hanging="720"/>
        <w:jc w:val="center"/>
        <w:rPr>
          <w:rFonts w:eastAsia="Yu Gothic UI Semibold"/>
          <w:b/>
          <w:bCs/>
          <w:color w:val="000000"/>
          <w:sz w:val="22"/>
          <w:szCs w:val="22"/>
          <w:lang w:eastAsia="el-GR"/>
        </w:rPr>
      </w:pPr>
      <w:r>
        <w:rPr>
          <w:rFonts w:eastAsia="Yu Gothic UI Semibold"/>
          <w:b/>
          <w:bCs/>
          <w:color w:val="000000"/>
          <w:sz w:val="22"/>
          <w:szCs w:val="22"/>
          <w:lang w:eastAsia="el-GR"/>
        </w:rPr>
        <w:t>………………………</w:t>
      </w:r>
    </w:p>
    <w:p w:rsidR="00955637" w:rsidRDefault="00955637"/>
    <w:sectPr w:rsidR="00955637">
      <w:footerReference w:type="even" r:id="rId5"/>
      <w:footerReference w:type="default" r:id="rId6"/>
      <w:footerReference w:type="first" r:id="rId7"/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226E" w:rsidRDefault="00BA340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226E" w:rsidRDefault="00BA340F">
    <w:pPr>
      <w:pStyle w:val="af6"/>
      <w:jc w:val="right"/>
    </w:pPr>
    <w:r>
      <w:fldChar w:fldCharType="begin"/>
    </w:r>
    <w:r>
      <w:instrText xml:space="preserve"> PAGE </w:instrText>
    </w:r>
    <w:r>
      <w:fldChar w:fldCharType="separate"/>
    </w:r>
    <w:r>
      <w:t>35</w:t>
    </w:r>
    <w:r>
      <w:fldChar w:fldCharType="end"/>
    </w:r>
  </w:p>
  <w:p w:rsidR="0025226E" w:rsidRDefault="00BA340F">
    <w:pPr>
      <w:pStyle w:val="af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226E" w:rsidRDefault="00BA340F"/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40F"/>
    <w:rsid w:val="00955637"/>
    <w:rsid w:val="00BA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30DB66-D35C-4BD3-8854-3C2675EC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340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0"/>
    <w:next w:val="a1"/>
    <w:link w:val="1Char"/>
    <w:qFormat/>
    <w:rsid w:val="00BA340F"/>
    <w:pPr>
      <w:numPr>
        <w:numId w:val="3"/>
      </w:numPr>
      <w:tabs>
        <w:tab w:val="left" w:pos="0"/>
      </w:tabs>
      <w:outlineLvl w:val="0"/>
    </w:pPr>
    <w:rPr>
      <w:rFonts w:ascii="Liberation Serif" w:eastAsia="SimSun" w:hAnsi="Liberation Serif" w:cs="Lucida Sans"/>
      <w:b/>
      <w:bCs/>
      <w:sz w:val="48"/>
      <w:szCs w:val="48"/>
    </w:rPr>
  </w:style>
  <w:style w:type="paragraph" w:styleId="2">
    <w:name w:val="heading 2"/>
    <w:basedOn w:val="a0"/>
    <w:next w:val="a1"/>
    <w:link w:val="2Char"/>
    <w:qFormat/>
    <w:rsid w:val="00BA340F"/>
    <w:pPr>
      <w:numPr>
        <w:numId w:val="3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1"/>
    <w:link w:val="3Char"/>
    <w:qFormat/>
    <w:rsid w:val="00BA340F"/>
    <w:pPr>
      <w:keepNext/>
      <w:numPr>
        <w:numId w:val="3"/>
      </w:num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48" w:after="48" w:line="240" w:lineRule="atLeast"/>
      <w:jc w:val="center"/>
      <w:textAlignment w:val="baseline"/>
      <w:outlineLvl w:val="2"/>
    </w:pPr>
    <w:rPr>
      <w:b/>
      <w:szCs w:val="20"/>
    </w:rPr>
  </w:style>
  <w:style w:type="paragraph" w:styleId="4">
    <w:name w:val="heading 4"/>
    <w:basedOn w:val="a0"/>
    <w:next w:val="a1"/>
    <w:link w:val="4Char"/>
    <w:qFormat/>
    <w:rsid w:val="00BA340F"/>
    <w:pPr>
      <w:numPr>
        <w:numId w:val="3"/>
      </w:numPr>
      <w:spacing w:before="120"/>
      <w:outlineLvl w:val="3"/>
    </w:pPr>
    <w:rPr>
      <w:rFonts w:ascii="Liberation Serif" w:eastAsia="NSimSun" w:hAnsi="Liberation Serif" w:cs="Lucida Sans"/>
      <w:b/>
      <w:bCs/>
      <w:sz w:val="24"/>
      <w:szCs w:val="24"/>
    </w:rPr>
  </w:style>
  <w:style w:type="paragraph" w:styleId="5">
    <w:name w:val="heading 5"/>
    <w:basedOn w:val="a0"/>
    <w:next w:val="a1"/>
    <w:link w:val="5Char"/>
    <w:qFormat/>
    <w:rsid w:val="00BA340F"/>
    <w:pPr>
      <w:numPr>
        <w:numId w:val="3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a0"/>
    <w:next w:val="a1"/>
    <w:link w:val="6Char"/>
    <w:qFormat/>
    <w:rsid w:val="00BA340F"/>
    <w:pPr>
      <w:numPr>
        <w:numId w:val="3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8">
    <w:name w:val="heading 8"/>
    <w:basedOn w:val="a0"/>
    <w:next w:val="a1"/>
    <w:link w:val="8Char"/>
    <w:qFormat/>
    <w:rsid w:val="00BA340F"/>
    <w:pPr>
      <w:numPr>
        <w:numId w:val="3"/>
      </w:numPr>
      <w:spacing w:before="60" w:after="60"/>
      <w:outlineLvl w:val="7"/>
    </w:pPr>
    <w:rPr>
      <w:b/>
      <w:bCs/>
      <w:i/>
      <w:i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Επικεφαλίδα 1 Char"/>
    <w:basedOn w:val="a2"/>
    <w:link w:val="1"/>
    <w:rsid w:val="00BA340F"/>
    <w:rPr>
      <w:rFonts w:ascii="Liberation Serif" w:eastAsia="SimSun" w:hAnsi="Liberation Serif" w:cs="Lucida Sans"/>
      <w:b/>
      <w:bCs/>
      <w:sz w:val="48"/>
      <w:szCs w:val="48"/>
      <w:lang w:eastAsia="zh-CN"/>
    </w:rPr>
  </w:style>
  <w:style w:type="character" w:customStyle="1" w:styleId="2Char">
    <w:name w:val="Επικεφαλίδα 2 Char"/>
    <w:basedOn w:val="a2"/>
    <w:link w:val="2"/>
    <w:rsid w:val="00BA340F"/>
    <w:rPr>
      <w:rFonts w:ascii="Liberation Sans" w:eastAsia="Microsoft YaHei" w:hAnsi="Liberation Sans" w:cs="Mangal"/>
      <w:b/>
      <w:bCs/>
      <w:sz w:val="32"/>
      <w:szCs w:val="32"/>
      <w:lang w:eastAsia="zh-CN"/>
    </w:rPr>
  </w:style>
  <w:style w:type="character" w:customStyle="1" w:styleId="3Char">
    <w:name w:val="Επικεφαλίδα 3 Char"/>
    <w:basedOn w:val="a2"/>
    <w:link w:val="3"/>
    <w:rsid w:val="00BA340F"/>
    <w:rPr>
      <w:rFonts w:ascii="Times New Roman" w:eastAsia="SimSun" w:hAnsi="Times New Roman" w:cs="Times New Roman"/>
      <w:b/>
      <w:sz w:val="24"/>
      <w:szCs w:val="20"/>
      <w:lang w:eastAsia="zh-CN"/>
    </w:rPr>
  </w:style>
  <w:style w:type="character" w:customStyle="1" w:styleId="4Char">
    <w:name w:val="Επικεφαλίδα 4 Char"/>
    <w:basedOn w:val="a2"/>
    <w:link w:val="4"/>
    <w:rsid w:val="00BA340F"/>
    <w:rPr>
      <w:rFonts w:ascii="Liberation Serif" w:eastAsia="NSimSun" w:hAnsi="Liberation Serif" w:cs="Lucida Sans"/>
      <w:b/>
      <w:bCs/>
      <w:sz w:val="24"/>
      <w:szCs w:val="24"/>
      <w:lang w:eastAsia="zh-CN"/>
    </w:rPr>
  </w:style>
  <w:style w:type="character" w:customStyle="1" w:styleId="5Char">
    <w:name w:val="Επικεφαλίδα 5 Char"/>
    <w:basedOn w:val="a2"/>
    <w:link w:val="5"/>
    <w:rsid w:val="00BA340F"/>
    <w:rPr>
      <w:rFonts w:ascii="Liberation Sans" w:eastAsia="Microsoft YaHei" w:hAnsi="Liberation Sans" w:cs="Mangal"/>
      <w:b/>
      <w:bCs/>
      <w:sz w:val="24"/>
      <w:szCs w:val="24"/>
      <w:lang w:eastAsia="zh-CN"/>
    </w:rPr>
  </w:style>
  <w:style w:type="character" w:customStyle="1" w:styleId="6Char">
    <w:name w:val="Επικεφαλίδα 6 Char"/>
    <w:basedOn w:val="a2"/>
    <w:link w:val="6"/>
    <w:rsid w:val="00BA340F"/>
    <w:rPr>
      <w:rFonts w:ascii="Liberation Sans" w:eastAsia="Microsoft YaHei" w:hAnsi="Liberation Sans" w:cs="Mangal"/>
      <w:b/>
      <w:bCs/>
      <w:i/>
      <w:iCs/>
      <w:sz w:val="24"/>
      <w:szCs w:val="24"/>
      <w:lang w:eastAsia="zh-CN"/>
    </w:rPr>
  </w:style>
  <w:style w:type="character" w:customStyle="1" w:styleId="8Char">
    <w:name w:val="Επικεφαλίδα 8 Char"/>
    <w:basedOn w:val="a2"/>
    <w:link w:val="8"/>
    <w:rsid w:val="00BA340F"/>
    <w:rPr>
      <w:rFonts w:ascii="Liberation Sans" w:eastAsia="Microsoft YaHei" w:hAnsi="Liberation Sans" w:cs="Mangal"/>
      <w:b/>
      <w:bCs/>
      <w:i/>
      <w:iCs/>
      <w:sz w:val="20"/>
      <w:szCs w:val="20"/>
      <w:lang w:eastAsia="zh-CN"/>
    </w:rPr>
  </w:style>
  <w:style w:type="character" w:customStyle="1" w:styleId="WW8Num2z0">
    <w:name w:val="WW8Num2z0"/>
    <w:rsid w:val="00BA340F"/>
    <w:rPr>
      <w:rFonts w:ascii="Wingdings" w:hAnsi="Wingdings" w:cs="Wingdings"/>
    </w:rPr>
  </w:style>
  <w:style w:type="character" w:customStyle="1" w:styleId="WW8Num2z1">
    <w:name w:val="WW8Num2z1"/>
    <w:rsid w:val="00BA340F"/>
    <w:rPr>
      <w:rFonts w:ascii="Courier New" w:hAnsi="Courier New" w:cs="Courier New"/>
    </w:rPr>
  </w:style>
  <w:style w:type="character" w:customStyle="1" w:styleId="WW8Num2z3">
    <w:name w:val="WW8Num2z3"/>
    <w:rsid w:val="00BA340F"/>
    <w:rPr>
      <w:rFonts w:ascii="Symbol" w:hAnsi="Symbol" w:cs="Symbol"/>
    </w:rPr>
  </w:style>
  <w:style w:type="character" w:customStyle="1" w:styleId="WW8Num3z0">
    <w:name w:val="WW8Num3z0"/>
    <w:rsid w:val="00BA340F"/>
    <w:rPr>
      <w:rFonts w:cs="Times New Roman"/>
    </w:rPr>
  </w:style>
  <w:style w:type="character" w:customStyle="1" w:styleId="WW8Num4z0">
    <w:name w:val="WW8Num4z0"/>
    <w:rsid w:val="00BA340F"/>
    <w:rPr>
      <w:rFonts w:ascii="Symbol" w:hAnsi="Symbol" w:cs="Symbol"/>
    </w:rPr>
  </w:style>
  <w:style w:type="character" w:customStyle="1" w:styleId="WW8Num4z1">
    <w:name w:val="WW8Num4z1"/>
    <w:rsid w:val="00BA340F"/>
    <w:rPr>
      <w:rFonts w:ascii="Courier New" w:hAnsi="Courier New" w:cs="Courier New"/>
    </w:rPr>
  </w:style>
  <w:style w:type="character" w:customStyle="1" w:styleId="WW8Num4z2">
    <w:name w:val="WW8Num4z2"/>
    <w:rsid w:val="00BA340F"/>
    <w:rPr>
      <w:rFonts w:ascii="Wingdings" w:hAnsi="Wingdings" w:cs="Wingdings"/>
    </w:rPr>
  </w:style>
  <w:style w:type="character" w:customStyle="1" w:styleId="WW8Num5z0">
    <w:name w:val="WW8Num5z0"/>
    <w:rsid w:val="00BA340F"/>
    <w:rPr>
      <w:rFonts w:ascii="Symbol" w:hAnsi="Symbol" w:cs="Symbol"/>
    </w:rPr>
  </w:style>
  <w:style w:type="character" w:customStyle="1" w:styleId="WW8Num5z1">
    <w:name w:val="WW8Num5z1"/>
    <w:rsid w:val="00BA340F"/>
    <w:rPr>
      <w:rFonts w:ascii="Courier New" w:hAnsi="Courier New" w:cs="Courier New"/>
    </w:rPr>
  </w:style>
  <w:style w:type="character" w:customStyle="1" w:styleId="WW8Num5z2">
    <w:name w:val="WW8Num5z2"/>
    <w:rsid w:val="00BA340F"/>
    <w:rPr>
      <w:rFonts w:ascii="Wingdings" w:hAnsi="Wingdings" w:cs="Wingdings"/>
    </w:rPr>
  </w:style>
  <w:style w:type="character" w:customStyle="1" w:styleId="WW8Num6z0">
    <w:name w:val="WW8Num6z0"/>
    <w:rsid w:val="00BA340F"/>
    <w:rPr>
      <w:rFonts w:ascii="Symbol" w:hAnsi="Symbol" w:cs="Symbol"/>
      <w:sz w:val="18"/>
    </w:rPr>
  </w:style>
  <w:style w:type="character" w:customStyle="1" w:styleId="WW8Num7z0">
    <w:name w:val="WW8Num7z0"/>
    <w:rsid w:val="00BA340F"/>
    <w:rPr>
      <w:rFonts w:ascii="Wingdings" w:hAnsi="Wingdings" w:cs="Wingdings"/>
    </w:rPr>
  </w:style>
  <w:style w:type="character" w:customStyle="1" w:styleId="WW8Num7z1">
    <w:name w:val="WW8Num7z1"/>
    <w:rsid w:val="00BA340F"/>
    <w:rPr>
      <w:rFonts w:ascii="Courier New" w:hAnsi="Courier New" w:cs="Courier New"/>
    </w:rPr>
  </w:style>
  <w:style w:type="character" w:customStyle="1" w:styleId="WW8Num7z3">
    <w:name w:val="WW8Num7z3"/>
    <w:rsid w:val="00BA340F"/>
    <w:rPr>
      <w:rFonts w:ascii="Symbol" w:hAnsi="Symbol" w:cs="Symbol"/>
    </w:rPr>
  </w:style>
  <w:style w:type="character" w:customStyle="1" w:styleId="WW8Num8z0">
    <w:name w:val="WW8Num8z0"/>
    <w:rsid w:val="00BA340F"/>
    <w:rPr>
      <w:rFonts w:ascii="Symbol" w:hAnsi="Symbol" w:cs="Symbol"/>
    </w:rPr>
  </w:style>
  <w:style w:type="character" w:customStyle="1" w:styleId="WW8Num8z1">
    <w:name w:val="WW8Num8z1"/>
    <w:rsid w:val="00BA340F"/>
    <w:rPr>
      <w:rFonts w:ascii="Courier New" w:hAnsi="Courier New" w:cs="Courier New"/>
    </w:rPr>
  </w:style>
  <w:style w:type="character" w:customStyle="1" w:styleId="WW8Num8z2">
    <w:name w:val="WW8Num8z2"/>
    <w:rsid w:val="00BA340F"/>
    <w:rPr>
      <w:rFonts w:ascii="Wingdings" w:hAnsi="Wingdings" w:cs="Wingdings"/>
    </w:rPr>
  </w:style>
  <w:style w:type="character" w:customStyle="1" w:styleId="20">
    <w:name w:val="Προεπιλεγμένη γραμματοσειρά2"/>
    <w:rsid w:val="00BA340F"/>
  </w:style>
  <w:style w:type="character" w:customStyle="1" w:styleId="WW8Num3z1">
    <w:name w:val="WW8Num3z1"/>
    <w:rsid w:val="00BA340F"/>
    <w:rPr>
      <w:rFonts w:ascii="Courier New" w:hAnsi="Courier New" w:cs="Courier New"/>
    </w:rPr>
  </w:style>
  <w:style w:type="character" w:customStyle="1" w:styleId="WW8Num3z3">
    <w:name w:val="WW8Num3z3"/>
    <w:rsid w:val="00BA340F"/>
    <w:rPr>
      <w:rFonts w:ascii="Symbol" w:hAnsi="Symbol" w:cs="Symbol"/>
    </w:rPr>
  </w:style>
  <w:style w:type="character" w:customStyle="1" w:styleId="WW8Num7z2">
    <w:name w:val="WW8Num7z2"/>
    <w:rsid w:val="00BA340F"/>
    <w:rPr>
      <w:rFonts w:ascii="Wingdings" w:hAnsi="Wingdings" w:cs="Wingdings"/>
    </w:rPr>
  </w:style>
  <w:style w:type="character" w:customStyle="1" w:styleId="DefaultParagraphFont">
    <w:name w:val="Default Paragraph Font"/>
    <w:rsid w:val="00BA340F"/>
  </w:style>
  <w:style w:type="character" w:styleId="-">
    <w:name w:val="Hyperlink"/>
    <w:rsid w:val="00BA340F"/>
    <w:rPr>
      <w:color w:val="000080"/>
      <w:u w:val="single"/>
      <w:lang/>
    </w:rPr>
  </w:style>
  <w:style w:type="character" w:styleId="a5">
    <w:name w:val="Strong"/>
    <w:qFormat/>
    <w:rsid w:val="00BA340F"/>
    <w:rPr>
      <w:b/>
      <w:bCs/>
    </w:rPr>
  </w:style>
  <w:style w:type="character" w:customStyle="1" w:styleId="WW8Num1z0">
    <w:name w:val="WW8Num1z0"/>
    <w:rsid w:val="00BA340F"/>
  </w:style>
  <w:style w:type="character" w:customStyle="1" w:styleId="WW8Num1z1">
    <w:name w:val="WW8Num1z1"/>
    <w:rsid w:val="00BA340F"/>
  </w:style>
  <w:style w:type="character" w:customStyle="1" w:styleId="WW8Num1z2">
    <w:name w:val="WW8Num1z2"/>
    <w:rsid w:val="00BA340F"/>
  </w:style>
  <w:style w:type="character" w:customStyle="1" w:styleId="WW8Num1z3">
    <w:name w:val="WW8Num1z3"/>
    <w:rsid w:val="00BA340F"/>
  </w:style>
  <w:style w:type="character" w:customStyle="1" w:styleId="WW8Num1z4">
    <w:name w:val="WW8Num1z4"/>
    <w:rsid w:val="00BA340F"/>
  </w:style>
  <w:style w:type="character" w:customStyle="1" w:styleId="WW8Num1z5">
    <w:name w:val="WW8Num1z5"/>
    <w:rsid w:val="00BA340F"/>
  </w:style>
  <w:style w:type="character" w:customStyle="1" w:styleId="WW8Num1z6">
    <w:name w:val="WW8Num1z6"/>
    <w:rsid w:val="00BA340F"/>
  </w:style>
  <w:style w:type="character" w:customStyle="1" w:styleId="WW8Num1z7">
    <w:name w:val="WW8Num1z7"/>
    <w:rsid w:val="00BA340F"/>
  </w:style>
  <w:style w:type="character" w:customStyle="1" w:styleId="WW8Num1z8">
    <w:name w:val="WW8Num1z8"/>
    <w:rsid w:val="00BA340F"/>
  </w:style>
  <w:style w:type="character" w:customStyle="1" w:styleId="WW8Num4z3">
    <w:name w:val="WW8Num4z3"/>
    <w:rsid w:val="00BA340F"/>
  </w:style>
  <w:style w:type="character" w:customStyle="1" w:styleId="WW8Num4z4">
    <w:name w:val="WW8Num4z4"/>
    <w:rsid w:val="00BA340F"/>
  </w:style>
  <w:style w:type="character" w:customStyle="1" w:styleId="WW8Num4z5">
    <w:name w:val="WW8Num4z5"/>
    <w:rsid w:val="00BA340F"/>
  </w:style>
  <w:style w:type="character" w:customStyle="1" w:styleId="WW8Num4z6">
    <w:name w:val="WW8Num4z6"/>
    <w:rsid w:val="00BA340F"/>
  </w:style>
  <w:style w:type="character" w:customStyle="1" w:styleId="WW8Num4z7">
    <w:name w:val="WW8Num4z7"/>
    <w:rsid w:val="00BA340F"/>
  </w:style>
  <w:style w:type="character" w:customStyle="1" w:styleId="WW8Num4z8">
    <w:name w:val="WW8Num4z8"/>
    <w:rsid w:val="00BA340F"/>
  </w:style>
  <w:style w:type="character" w:customStyle="1" w:styleId="WW8Num6z1">
    <w:name w:val="WW8Num6z1"/>
    <w:rsid w:val="00BA340F"/>
  </w:style>
  <w:style w:type="character" w:customStyle="1" w:styleId="WW8Num6z2">
    <w:name w:val="WW8Num6z2"/>
    <w:rsid w:val="00BA340F"/>
  </w:style>
  <w:style w:type="character" w:customStyle="1" w:styleId="WW8Num6z3">
    <w:name w:val="WW8Num6z3"/>
    <w:rsid w:val="00BA340F"/>
  </w:style>
  <w:style w:type="character" w:customStyle="1" w:styleId="WW8Num6z4">
    <w:name w:val="WW8Num6z4"/>
    <w:rsid w:val="00BA340F"/>
  </w:style>
  <w:style w:type="character" w:customStyle="1" w:styleId="WW8Num6z5">
    <w:name w:val="WW8Num6z5"/>
    <w:rsid w:val="00BA340F"/>
  </w:style>
  <w:style w:type="character" w:customStyle="1" w:styleId="WW8Num6z6">
    <w:name w:val="WW8Num6z6"/>
    <w:rsid w:val="00BA340F"/>
  </w:style>
  <w:style w:type="character" w:customStyle="1" w:styleId="WW8Num6z7">
    <w:name w:val="WW8Num6z7"/>
    <w:rsid w:val="00BA340F"/>
  </w:style>
  <w:style w:type="character" w:customStyle="1" w:styleId="WW8Num6z8">
    <w:name w:val="WW8Num6z8"/>
    <w:rsid w:val="00BA340F"/>
  </w:style>
  <w:style w:type="character" w:customStyle="1" w:styleId="WW8Num9z0">
    <w:name w:val="WW8Num9z0"/>
    <w:rsid w:val="00BA340F"/>
  </w:style>
  <w:style w:type="character" w:customStyle="1" w:styleId="WW8Num9z1">
    <w:name w:val="WW8Num9z1"/>
    <w:rsid w:val="00BA340F"/>
  </w:style>
  <w:style w:type="character" w:customStyle="1" w:styleId="WW8Num9z2">
    <w:name w:val="WW8Num9z2"/>
    <w:rsid w:val="00BA340F"/>
  </w:style>
  <w:style w:type="character" w:customStyle="1" w:styleId="WW8Num9z3">
    <w:name w:val="WW8Num9z3"/>
    <w:rsid w:val="00BA340F"/>
  </w:style>
  <w:style w:type="character" w:customStyle="1" w:styleId="WW8Num9z4">
    <w:name w:val="WW8Num9z4"/>
    <w:rsid w:val="00BA340F"/>
  </w:style>
  <w:style w:type="character" w:customStyle="1" w:styleId="WW8Num9z5">
    <w:name w:val="WW8Num9z5"/>
    <w:rsid w:val="00BA340F"/>
  </w:style>
  <w:style w:type="character" w:customStyle="1" w:styleId="WW8Num9z6">
    <w:name w:val="WW8Num9z6"/>
    <w:rsid w:val="00BA340F"/>
  </w:style>
  <w:style w:type="character" w:customStyle="1" w:styleId="WW8Num9z7">
    <w:name w:val="WW8Num9z7"/>
    <w:rsid w:val="00BA340F"/>
  </w:style>
  <w:style w:type="character" w:customStyle="1" w:styleId="WW8Num9z8">
    <w:name w:val="WW8Num9z8"/>
    <w:rsid w:val="00BA340F"/>
  </w:style>
  <w:style w:type="character" w:customStyle="1" w:styleId="WW8Num3z2">
    <w:name w:val="WW8Num3z2"/>
    <w:rsid w:val="00BA340F"/>
  </w:style>
  <w:style w:type="character" w:customStyle="1" w:styleId="WW8Num3z4">
    <w:name w:val="WW8Num3z4"/>
    <w:rsid w:val="00BA340F"/>
  </w:style>
  <w:style w:type="character" w:customStyle="1" w:styleId="WW8Num3z5">
    <w:name w:val="WW8Num3z5"/>
    <w:rsid w:val="00BA340F"/>
  </w:style>
  <w:style w:type="character" w:customStyle="1" w:styleId="WW8Num3z6">
    <w:name w:val="WW8Num3z6"/>
    <w:rsid w:val="00BA340F"/>
  </w:style>
  <w:style w:type="character" w:customStyle="1" w:styleId="WW8Num3z7">
    <w:name w:val="WW8Num3z7"/>
    <w:rsid w:val="00BA340F"/>
  </w:style>
  <w:style w:type="character" w:customStyle="1" w:styleId="WW8Num3z8">
    <w:name w:val="WW8Num3z8"/>
    <w:rsid w:val="00BA340F"/>
  </w:style>
  <w:style w:type="character" w:customStyle="1" w:styleId="WW8Num5z3">
    <w:name w:val="WW8Num5z3"/>
    <w:rsid w:val="00BA340F"/>
  </w:style>
  <w:style w:type="character" w:customStyle="1" w:styleId="WW8Num5z4">
    <w:name w:val="WW8Num5z4"/>
    <w:rsid w:val="00BA340F"/>
  </w:style>
  <w:style w:type="character" w:customStyle="1" w:styleId="WW8Num5z5">
    <w:name w:val="WW8Num5z5"/>
    <w:rsid w:val="00BA340F"/>
  </w:style>
  <w:style w:type="character" w:customStyle="1" w:styleId="WW8Num5z6">
    <w:name w:val="WW8Num5z6"/>
    <w:rsid w:val="00BA340F"/>
  </w:style>
  <w:style w:type="character" w:customStyle="1" w:styleId="WW8Num5z7">
    <w:name w:val="WW8Num5z7"/>
    <w:rsid w:val="00BA340F"/>
  </w:style>
  <w:style w:type="character" w:customStyle="1" w:styleId="WW8Num5z8">
    <w:name w:val="WW8Num5z8"/>
    <w:rsid w:val="00BA340F"/>
  </w:style>
  <w:style w:type="character" w:customStyle="1" w:styleId="WW8Num7z4">
    <w:name w:val="WW8Num7z4"/>
    <w:rsid w:val="00BA340F"/>
  </w:style>
  <w:style w:type="character" w:customStyle="1" w:styleId="WW8Num7z5">
    <w:name w:val="WW8Num7z5"/>
    <w:rsid w:val="00BA340F"/>
  </w:style>
  <w:style w:type="character" w:customStyle="1" w:styleId="WW8Num7z6">
    <w:name w:val="WW8Num7z6"/>
    <w:rsid w:val="00BA340F"/>
  </w:style>
  <w:style w:type="character" w:customStyle="1" w:styleId="WW8Num7z7">
    <w:name w:val="WW8Num7z7"/>
    <w:rsid w:val="00BA340F"/>
  </w:style>
  <w:style w:type="character" w:customStyle="1" w:styleId="WW8Num7z8">
    <w:name w:val="WW8Num7z8"/>
    <w:rsid w:val="00BA340F"/>
  </w:style>
  <w:style w:type="character" w:customStyle="1" w:styleId="WW8Num2z2">
    <w:name w:val="WW8Num2z2"/>
    <w:rsid w:val="00BA340F"/>
  </w:style>
  <w:style w:type="character" w:customStyle="1" w:styleId="WW8Num2z4">
    <w:name w:val="WW8Num2z4"/>
    <w:rsid w:val="00BA340F"/>
  </w:style>
  <w:style w:type="character" w:customStyle="1" w:styleId="WW8Num2z5">
    <w:name w:val="WW8Num2z5"/>
    <w:rsid w:val="00BA340F"/>
  </w:style>
  <w:style w:type="character" w:customStyle="1" w:styleId="WW8Num2z6">
    <w:name w:val="WW8Num2z6"/>
    <w:rsid w:val="00BA340F"/>
  </w:style>
  <w:style w:type="character" w:customStyle="1" w:styleId="WW8Num2z7">
    <w:name w:val="WW8Num2z7"/>
    <w:rsid w:val="00BA340F"/>
  </w:style>
  <w:style w:type="character" w:customStyle="1" w:styleId="WW8Num2z8">
    <w:name w:val="WW8Num2z8"/>
    <w:rsid w:val="00BA340F"/>
  </w:style>
  <w:style w:type="character" w:customStyle="1" w:styleId="10">
    <w:name w:val="Προεπιλεγμένη γραμματοσειρά1"/>
    <w:rsid w:val="00BA340F"/>
  </w:style>
  <w:style w:type="character" w:customStyle="1" w:styleId="a6">
    <w:name w:val="Σύνδεση ευρετηρίου"/>
    <w:rsid w:val="00BA340F"/>
  </w:style>
  <w:style w:type="character" w:customStyle="1" w:styleId="ListLabel31">
    <w:name w:val="ListLabel 31"/>
    <w:rsid w:val="00BA340F"/>
    <w:rPr>
      <w:rFonts w:cs="Courier New"/>
    </w:rPr>
  </w:style>
  <w:style w:type="character" w:customStyle="1" w:styleId="ListLabel32">
    <w:name w:val="ListLabel 32"/>
    <w:rsid w:val="00BA340F"/>
    <w:rPr>
      <w:rFonts w:cs="Courier New"/>
    </w:rPr>
  </w:style>
  <w:style w:type="character" w:customStyle="1" w:styleId="ListLabel33">
    <w:name w:val="ListLabel 33"/>
    <w:rsid w:val="00BA340F"/>
    <w:rPr>
      <w:rFonts w:cs="Courier New"/>
    </w:rPr>
  </w:style>
  <w:style w:type="character" w:customStyle="1" w:styleId="ListLabel28">
    <w:name w:val="ListLabel 28"/>
    <w:rsid w:val="00BA340F"/>
    <w:rPr>
      <w:rFonts w:cs="Courier New"/>
    </w:rPr>
  </w:style>
  <w:style w:type="character" w:customStyle="1" w:styleId="ListLabel29">
    <w:name w:val="ListLabel 29"/>
    <w:rsid w:val="00BA340F"/>
    <w:rPr>
      <w:rFonts w:cs="Courier New"/>
    </w:rPr>
  </w:style>
  <w:style w:type="character" w:customStyle="1" w:styleId="ListLabel30">
    <w:name w:val="ListLabel 30"/>
    <w:rsid w:val="00BA340F"/>
    <w:rPr>
      <w:rFonts w:cs="Courier New"/>
    </w:rPr>
  </w:style>
  <w:style w:type="character" w:customStyle="1" w:styleId="ListLabel26">
    <w:name w:val="ListLabel 26"/>
    <w:rsid w:val="00BA340F"/>
    <w:rPr>
      <w:rFonts w:ascii="Verdana" w:hAnsi="Verdana" w:cs="Symbol"/>
      <w:sz w:val="18"/>
      <w:szCs w:val="18"/>
    </w:rPr>
  </w:style>
  <w:style w:type="character" w:customStyle="1" w:styleId="ListLabel11">
    <w:name w:val="ListLabel 11"/>
    <w:rsid w:val="00BA340F"/>
    <w:rPr>
      <w:rFonts w:cs="Courier New"/>
    </w:rPr>
  </w:style>
  <w:style w:type="character" w:customStyle="1" w:styleId="ListLabel12">
    <w:name w:val="ListLabel 12"/>
    <w:rsid w:val="00BA340F"/>
    <w:rPr>
      <w:rFonts w:cs="Courier New"/>
    </w:rPr>
  </w:style>
  <w:style w:type="character" w:customStyle="1" w:styleId="ListLabel13">
    <w:name w:val="ListLabel 13"/>
    <w:rsid w:val="00BA340F"/>
    <w:rPr>
      <w:rFonts w:cs="Courier New"/>
    </w:rPr>
  </w:style>
  <w:style w:type="character" w:customStyle="1" w:styleId="ListLabel27">
    <w:name w:val="ListLabel 27"/>
    <w:rsid w:val="00BA340F"/>
    <w:rPr>
      <w:color w:val="00000A"/>
    </w:rPr>
  </w:style>
  <w:style w:type="character" w:customStyle="1" w:styleId="WW-FootnoteReference14">
    <w:name w:val="WW-Footnote Reference14"/>
    <w:rsid w:val="00BA340F"/>
    <w:rPr>
      <w:vertAlign w:val="superscript"/>
    </w:rPr>
  </w:style>
  <w:style w:type="character" w:customStyle="1" w:styleId="a7">
    <w:name w:val="Χαρακτήρες υποσημείωσης"/>
    <w:rsid w:val="00BA340F"/>
    <w:rPr>
      <w:rFonts w:cs="Times New Roman"/>
      <w:vertAlign w:val="superscript"/>
    </w:rPr>
  </w:style>
  <w:style w:type="character" w:customStyle="1" w:styleId="WW-FootnoteReference12">
    <w:name w:val="WW-Footnote Reference12"/>
    <w:rsid w:val="00BA340F"/>
    <w:rPr>
      <w:vertAlign w:val="superscript"/>
    </w:rPr>
  </w:style>
  <w:style w:type="character" w:customStyle="1" w:styleId="ListLabel17">
    <w:name w:val="ListLabel 17"/>
    <w:rsid w:val="00BA340F"/>
    <w:rPr>
      <w:rFonts w:cs="Courier New"/>
    </w:rPr>
  </w:style>
  <w:style w:type="character" w:customStyle="1" w:styleId="ListLabel18">
    <w:name w:val="ListLabel 18"/>
    <w:rsid w:val="00BA340F"/>
    <w:rPr>
      <w:rFonts w:cs="Courier New"/>
    </w:rPr>
  </w:style>
  <w:style w:type="character" w:customStyle="1" w:styleId="ListLabel19">
    <w:name w:val="ListLabel 19"/>
    <w:rsid w:val="00BA340F"/>
    <w:rPr>
      <w:rFonts w:cs="Courier New"/>
    </w:rPr>
  </w:style>
  <w:style w:type="character" w:customStyle="1" w:styleId="FootnoteReference2">
    <w:name w:val="Footnote Reference2"/>
    <w:rsid w:val="00BA340F"/>
    <w:rPr>
      <w:vertAlign w:val="superscript"/>
    </w:rPr>
  </w:style>
  <w:style w:type="character" w:customStyle="1" w:styleId="WW-FootnoteReference2">
    <w:name w:val="WW-Footnote Reference2"/>
    <w:rsid w:val="00BA340F"/>
    <w:rPr>
      <w:vertAlign w:val="superscript"/>
    </w:rPr>
  </w:style>
  <w:style w:type="character" w:customStyle="1" w:styleId="WW-FootnoteReference8">
    <w:name w:val="WW-Footnote Reference8"/>
    <w:rsid w:val="00BA340F"/>
    <w:rPr>
      <w:vertAlign w:val="superscript"/>
    </w:rPr>
  </w:style>
  <w:style w:type="character" w:customStyle="1" w:styleId="WW-FootnoteReference3">
    <w:name w:val="WW-Footnote Reference3"/>
    <w:rsid w:val="00BA340F"/>
    <w:rPr>
      <w:vertAlign w:val="superscript"/>
    </w:rPr>
  </w:style>
  <w:style w:type="character" w:customStyle="1" w:styleId="ListLabel23">
    <w:name w:val="ListLabel 23"/>
    <w:rsid w:val="00BA340F"/>
    <w:rPr>
      <w:rFonts w:cs="Courier New"/>
    </w:rPr>
  </w:style>
  <w:style w:type="character" w:customStyle="1" w:styleId="ListLabel24">
    <w:name w:val="ListLabel 24"/>
    <w:rsid w:val="00BA340F"/>
    <w:rPr>
      <w:rFonts w:cs="Courier New"/>
    </w:rPr>
  </w:style>
  <w:style w:type="character" w:customStyle="1" w:styleId="ListLabel25">
    <w:name w:val="ListLabel 25"/>
    <w:rsid w:val="00BA340F"/>
    <w:rPr>
      <w:rFonts w:cs="Courier New"/>
    </w:rPr>
  </w:style>
  <w:style w:type="character" w:customStyle="1" w:styleId="FootnoteReference1">
    <w:name w:val="Footnote Reference1"/>
    <w:rsid w:val="00BA340F"/>
    <w:rPr>
      <w:vertAlign w:val="superscript"/>
    </w:rPr>
  </w:style>
  <w:style w:type="character" w:customStyle="1" w:styleId="a8">
    <w:name w:val="Χαρακτήρες σημείωσης τέλους"/>
    <w:rsid w:val="00BA340F"/>
    <w:rPr>
      <w:vertAlign w:val="superscript"/>
    </w:rPr>
  </w:style>
  <w:style w:type="character" w:customStyle="1" w:styleId="WW-">
    <w:name w:val="WW-Χαρακτήρες σημείωσης τέλους"/>
    <w:rsid w:val="00BA340F"/>
  </w:style>
  <w:style w:type="character" w:customStyle="1" w:styleId="DefaultParagraphFont1">
    <w:name w:val="Default Paragraph Font1"/>
    <w:rsid w:val="00BA340F"/>
  </w:style>
  <w:style w:type="character" w:customStyle="1" w:styleId="Char">
    <w:name w:val="Σώμα κειμένου Char"/>
    <w:rsid w:val="00BA340F"/>
    <w:rPr>
      <w:rFonts w:ascii="Times New Roman" w:hAnsi="Times New Roman" w:cs="Times New Roman"/>
    </w:rPr>
  </w:style>
  <w:style w:type="character" w:customStyle="1" w:styleId="a9">
    <w:name w:val="Σύμβολο υποσημείωσης"/>
    <w:rsid w:val="00BA340F"/>
    <w:rPr>
      <w:vertAlign w:val="superscript"/>
    </w:rPr>
  </w:style>
  <w:style w:type="character" w:customStyle="1" w:styleId="Char0">
    <w:name w:val="Κείμενο υποσημείωσης Char"/>
    <w:rsid w:val="00BA340F"/>
    <w:rPr>
      <w:rFonts w:ascii="Calibri" w:hAnsi="Calibri" w:cs="Calibri"/>
      <w:sz w:val="20"/>
      <w:szCs w:val="20"/>
      <w:lang w:val="en-IE"/>
    </w:rPr>
  </w:style>
  <w:style w:type="character" w:customStyle="1" w:styleId="ListLabel34">
    <w:name w:val="ListLabel 34"/>
    <w:rsid w:val="00BA340F"/>
    <w:rPr>
      <w:rFonts w:cs="Times New Roman"/>
    </w:rPr>
  </w:style>
  <w:style w:type="character" w:customStyle="1" w:styleId="ListLabel35">
    <w:name w:val="ListLabel 35"/>
    <w:rsid w:val="00BA340F"/>
    <w:rPr>
      <w:rFonts w:cs="Times New Roman"/>
    </w:rPr>
  </w:style>
  <w:style w:type="character" w:customStyle="1" w:styleId="ListLabel36">
    <w:name w:val="ListLabel 36"/>
    <w:rsid w:val="00BA340F"/>
    <w:rPr>
      <w:rFonts w:cs="Times New Roman"/>
    </w:rPr>
  </w:style>
  <w:style w:type="character" w:customStyle="1" w:styleId="ListLabel37">
    <w:name w:val="ListLabel 37"/>
    <w:rsid w:val="00BA340F"/>
    <w:rPr>
      <w:rFonts w:cs="Times New Roman"/>
    </w:rPr>
  </w:style>
  <w:style w:type="character" w:customStyle="1" w:styleId="ListLabel38">
    <w:name w:val="ListLabel 38"/>
    <w:rsid w:val="00BA340F"/>
    <w:rPr>
      <w:rFonts w:cs="Times New Roman"/>
    </w:rPr>
  </w:style>
  <w:style w:type="character" w:customStyle="1" w:styleId="ListLabel39">
    <w:name w:val="ListLabel 39"/>
    <w:rsid w:val="00BA340F"/>
    <w:rPr>
      <w:rFonts w:cs="Times New Roman"/>
    </w:rPr>
  </w:style>
  <w:style w:type="character" w:customStyle="1" w:styleId="ListLabel40">
    <w:name w:val="ListLabel 40"/>
    <w:rsid w:val="00BA340F"/>
    <w:rPr>
      <w:rFonts w:cs="Times New Roman"/>
    </w:rPr>
  </w:style>
  <w:style w:type="character" w:customStyle="1" w:styleId="ListLabel41">
    <w:name w:val="ListLabel 41"/>
    <w:rsid w:val="00BA340F"/>
    <w:rPr>
      <w:rFonts w:cs="Times New Roman"/>
    </w:rPr>
  </w:style>
  <w:style w:type="character" w:customStyle="1" w:styleId="ListLabel42">
    <w:name w:val="ListLabel 42"/>
    <w:rsid w:val="00BA340F"/>
    <w:rPr>
      <w:rFonts w:cs="Times New Roman"/>
    </w:rPr>
  </w:style>
  <w:style w:type="character" w:customStyle="1" w:styleId="ListLabel43">
    <w:name w:val="ListLabel 43"/>
    <w:rsid w:val="00BA340F"/>
  </w:style>
  <w:style w:type="character" w:customStyle="1" w:styleId="ListLabel44">
    <w:name w:val="ListLabel 44"/>
    <w:rsid w:val="00BA340F"/>
  </w:style>
  <w:style w:type="character" w:customStyle="1" w:styleId="ListLabel45">
    <w:name w:val="ListLabel 45"/>
    <w:rsid w:val="00BA340F"/>
  </w:style>
  <w:style w:type="character" w:customStyle="1" w:styleId="ListLabel46">
    <w:name w:val="ListLabel 46"/>
    <w:rsid w:val="00BA340F"/>
  </w:style>
  <w:style w:type="character" w:customStyle="1" w:styleId="ListLabel47">
    <w:name w:val="ListLabel 47"/>
    <w:rsid w:val="00BA340F"/>
  </w:style>
  <w:style w:type="character" w:customStyle="1" w:styleId="ListLabel48">
    <w:name w:val="ListLabel 48"/>
    <w:rsid w:val="00BA340F"/>
  </w:style>
  <w:style w:type="character" w:customStyle="1" w:styleId="ListLabel49">
    <w:name w:val="ListLabel 49"/>
    <w:rsid w:val="00BA340F"/>
  </w:style>
  <w:style w:type="character" w:customStyle="1" w:styleId="ListLabel50">
    <w:name w:val="ListLabel 50"/>
    <w:rsid w:val="00BA340F"/>
  </w:style>
  <w:style w:type="character" w:customStyle="1" w:styleId="ListLabel51">
    <w:name w:val="ListLabel 51"/>
    <w:rsid w:val="00BA340F"/>
  </w:style>
  <w:style w:type="character" w:customStyle="1" w:styleId="ListLabel52">
    <w:name w:val="ListLabel 52"/>
    <w:rsid w:val="00BA340F"/>
  </w:style>
  <w:style w:type="character" w:customStyle="1" w:styleId="ListLabel53">
    <w:name w:val="ListLabel 53"/>
    <w:rsid w:val="00BA340F"/>
  </w:style>
  <w:style w:type="character" w:customStyle="1" w:styleId="ListLabel54">
    <w:name w:val="ListLabel 54"/>
    <w:rsid w:val="00BA340F"/>
  </w:style>
  <w:style w:type="character" w:customStyle="1" w:styleId="ListLabel55">
    <w:name w:val="ListLabel 55"/>
    <w:rsid w:val="00BA340F"/>
  </w:style>
  <w:style w:type="character" w:customStyle="1" w:styleId="ListLabel56">
    <w:name w:val="ListLabel 56"/>
    <w:rsid w:val="00BA340F"/>
  </w:style>
  <w:style w:type="character" w:customStyle="1" w:styleId="ListLabel57">
    <w:name w:val="ListLabel 57"/>
    <w:rsid w:val="00BA340F"/>
  </w:style>
  <w:style w:type="character" w:customStyle="1" w:styleId="ListLabel58">
    <w:name w:val="ListLabel 58"/>
    <w:rsid w:val="00BA340F"/>
  </w:style>
  <w:style w:type="character" w:customStyle="1" w:styleId="ListLabel59">
    <w:name w:val="ListLabel 59"/>
    <w:rsid w:val="00BA340F"/>
  </w:style>
  <w:style w:type="character" w:customStyle="1" w:styleId="ListLabel60">
    <w:name w:val="ListLabel 60"/>
    <w:rsid w:val="00BA340F"/>
  </w:style>
  <w:style w:type="character" w:customStyle="1" w:styleId="ListLabel61">
    <w:name w:val="ListLabel 61"/>
    <w:rsid w:val="00BA340F"/>
    <w:rPr>
      <w:sz w:val="18"/>
    </w:rPr>
  </w:style>
  <w:style w:type="character" w:customStyle="1" w:styleId="ListLabel62">
    <w:name w:val="ListLabel 62"/>
    <w:rsid w:val="00BA340F"/>
    <w:rPr>
      <w:rFonts w:cs="Times New Roman"/>
    </w:rPr>
  </w:style>
  <w:style w:type="character" w:customStyle="1" w:styleId="ListLabel63">
    <w:name w:val="ListLabel 63"/>
    <w:rsid w:val="00BA340F"/>
    <w:rPr>
      <w:rFonts w:cs="Times New Roman"/>
    </w:rPr>
  </w:style>
  <w:style w:type="character" w:customStyle="1" w:styleId="ListLabel64">
    <w:name w:val="ListLabel 64"/>
    <w:rsid w:val="00BA340F"/>
    <w:rPr>
      <w:rFonts w:cs="Times New Roman"/>
    </w:rPr>
  </w:style>
  <w:style w:type="character" w:customStyle="1" w:styleId="ListLabel65">
    <w:name w:val="ListLabel 65"/>
    <w:rsid w:val="00BA340F"/>
    <w:rPr>
      <w:rFonts w:cs="Times New Roman"/>
    </w:rPr>
  </w:style>
  <w:style w:type="character" w:customStyle="1" w:styleId="ListLabel66">
    <w:name w:val="ListLabel 66"/>
    <w:rsid w:val="00BA340F"/>
    <w:rPr>
      <w:rFonts w:cs="Times New Roman"/>
    </w:rPr>
  </w:style>
  <w:style w:type="character" w:customStyle="1" w:styleId="ListLabel67">
    <w:name w:val="ListLabel 67"/>
    <w:rsid w:val="00BA340F"/>
    <w:rPr>
      <w:rFonts w:cs="Times New Roman"/>
    </w:rPr>
  </w:style>
  <w:style w:type="character" w:customStyle="1" w:styleId="ListLabel68">
    <w:name w:val="ListLabel 68"/>
    <w:rsid w:val="00BA340F"/>
    <w:rPr>
      <w:rFonts w:cs="Times New Roman"/>
    </w:rPr>
  </w:style>
  <w:style w:type="character" w:customStyle="1" w:styleId="ListLabel69">
    <w:name w:val="ListLabel 69"/>
    <w:rsid w:val="00BA340F"/>
    <w:rPr>
      <w:rFonts w:cs="Times New Roman"/>
    </w:rPr>
  </w:style>
  <w:style w:type="character" w:customStyle="1" w:styleId="ListLabel70">
    <w:name w:val="ListLabel 70"/>
    <w:rsid w:val="00BA340F"/>
    <w:rPr>
      <w:rFonts w:cs="Times New Roman"/>
    </w:rPr>
  </w:style>
  <w:style w:type="character" w:customStyle="1" w:styleId="ListLabel71">
    <w:name w:val="ListLabel 71"/>
    <w:rsid w:val="00BA340F"/>
  </w:style>
  <w:style w:type="character" w:customStyle="1" w:styleId="ListLabel72">
    <w:name w:val="ListLabel 72"/>
    <w:rsid w:val="00BA340F"/>
  </w:style>
  <w:style w:type="character" w:customStyle="1" w:styleId="ListLabel73">
    <w:name w:val="ListLabel 73"/>
    <w:rsid w:val="00BA340F"/>
  </w:style>
  <w:style w:type="character" w:customStyle="1" w:styleId="ListLabel74">
    <w:name w:val="ListLabel 74"/>
    <w:rsid w:val="00BA340F"/>
  </w:style>
  <w:style w:type="character" w:customStyle="1" w:styleId="ListLabel75">
    <w:name w:val="ListLabel 75"/>
    <w:rsid w:val="00BA340F"/>
  </w:style>
  <w:style w:type="character" w:customStyle="1" w:styleId="ListLabel76">
    <w:name w:val="ListLabel 76"/>
    <w:rsid w:val="00BA340F"/>
  </w:style>
  <w:style w:type="character" w:customStyle="1" w:styleId="ListLabel77">
    <w:name w:val="ListLabel 77"/>
    <w:rsid w:val="00BA340F"/>
  </w:style>
  <w:style w:type="character" w:customStyle="1" w:styleId="ListLabel78">
    <w:name w:val="ListLabel 78"/>
    <w:rsid w:val="00BA340F"/>
  </w:style>
  <w:style w:type="character" w:customStyle="1" w:styleId="ListLabel79">
    <w:name w:val="ListLabel 79"/>
    <w:rsid w:val="00BA340F"/>
  </w:style>
  <w:style w:type="character" w:customStyle="1" w:styleId="ListLabel80">
    <w:name w:val="ListLabel 80"/>
    <w:rsid w:val="00BA340F"/>
    <w:rPr>
      <w:rFonts w:cs="Times New Roman"/>
    </w:rPr>
  </w:style>
  <w:style w:type="character" w:customStyle="1" w:styleId="ListLabel81">
    <w:name w:val="ListLabel 81"/>
    <w:rsid w:val="00BA340F"/>
    <w:rPr>
      <w:rFonts w:cs="Times New Roman"/>
    </w:rPr>
  </w:style>
  <w:style w:type="character" w:customStyle="1" w:styleId="ListLabel82">
    <w:name w:val="ListLabel 82"/>
    <w:rsid w:val="00BA340F"/>
    <w:rPr>
      <w:rFonts w:cs="Times New Roman"/>
    </w:rPr>
  </w:style>
  <w:style w:type="character" w:customStyle="1" w:styleId="ListLabel83">
    <w:name w:val="ListLabel 83"/>
    <w:rsid w:val="00BA340F"/>
    <w:rPr>
      <w:rFonts w:cs="Times New Roman"/>
    </w:rPr>
  </w:style>
  <w:style w:type="character" w:customStyle="1" w:styleId="ListLabel84">
    <w:name w:val="ListLabel 84"/>
    <w:rsid w:val="00BA340F"/>
    <w:rPr>
      <w:rFonts w:cs="Times New Roman"/>
    </w:rPr>
  </w:style>
  <w:style w:type="character" w:customStyle="1" w:styleId="ListLabel85">
    <w:name w:val="ListLabel 85"/>
    <w:rsid w:val="00BA340F"/>
    <w:rPr>
      <w:rFonts w:cs="Times New Roman"/>
    </w:rPr>
  </w:style>
  <w:style w:type="character" w:customStyle="1" w:styleId="ListLabel86">
    <w:name w:val="ListLabel 86"/>
    <w:rsid w:val="00BA340F"/>
    <w:rPr>
      <w:rFonts w:cs="Times New Roman"/>
    </w:rPr>
  </w:style>
  <w:style w:type="character" w:customStyle="1" w:styleId="ListLabel87">
    <w:name w:val="ListLabel 87"/>
    <w:rsid w:val="00BA340F"/>
    <w:rPr>
      <w:rFonts w:cs="Times New Roman"/>
    </w:rPr>
  </w:style>
  <w:style w:type="character" w:customStyle="1" w:styleId="ListLabel88">
    <w:name w:val="ListLabel 88"/>
    <w:rsid w:val="00BA340F"/>
    <w:rPr>
      <w:rFonts w:cs="Times New Roman"/>
    </w:rPr>
  </w:style>
  <w:style w:type="character" w:customStyle="1" w:styleId="ListLabel89">
    <w:name w:val="ListLabel 89"/>
    <w:rsid w:val="00BA340F"/>
    <w:rPr>
      <w:rFonts w:cs="Times New Roman"/>
    </w:rPr>
  </w:style>
  <w:style w:type="character" w:customStyle="1" w:styleId="ListLabel90">
    <w:name w:val="ListLabel 90"/>
    <w:rsid w:val="00BA340F"/>
    <w:rPr>
      <w:rFonts w:cs="Times New Roman"/>
    </w:rPr>
  </w:style>
  <w:style w:type="character" w:customStyle="1" w:styleId="ListLabel91">
    <w:name w:val="ListLabel 91"/>
    <w:rsid w:val="00BA340F"/>
    <w:rPr>
      <w:rFonts w:cs="Times New Roman"/>
    </w:rPr>
  </w:style>
  <w:style w:type="character" w:customStyle="1" w:styleId="ListLabel92">
    <w:name w:val="ListLabel 92"/>
    <w:rsid w:val="00BA340F"/>
    <w:rPr>
      <w:rFonts w:cs="Times New Roman"/>
    </w:rPr>
  </w:style>
  <w:style w:type="character" w:customStyle="1" w:styleId="ListLabel93">
    <w:name w:val="ListLabel 93"/>
    <w:rsid w:val="00BA340F"/>
    <w:rPr>
      <w:rFonts w:cs="Times New Roman"/>
    </w:rPr>
  </w:style>
  <w:style w:type="character" w:customStyle="1" w:styleId="ListLabel94">
    <w:name w:val="ListLabel 94"/>
    <w:rsid w:val="00BA340F"/>
    <w:rPr>
      <w:rFonts w:cs="Times New Roman"/>
    </w:rPr>
  </w:style>
  <w:style w:type="character" w:customStyle="1" w:styleId="ListLabel95">
    <w:name w:val="ListLabel 95"/>
    <w:rsid w:val="00BA340F"/>
    <w:rPr>
      <w:rFonts w:cs="Times New Roman"/>
    </w:rPr>
  </w:style>
  <w:style w:type="character" w:customStyle="1" w:styleId="ListLabel96">
    <w:name w:val="ListLabel 96"/>
    <w:rsid w:val="00BA340F"/>
    <w:rPr>
      <w:rFonts w:cs="Times New Roman"/>
    </w:rPr>
  </w:style>
  <w:style w:type="character" w:customStyle="1" w:styleId="ListLabel97">
    <w:name w:val="ListLabel 97"/>
    <w:rsid w:val="00BA340F"/>
    <w:rPr>
      <w:rFonts w:cs="Times New Roman"/>
    </w:rPr>
  </w:style>
  <w:style w:type="character" w:customStyle="1" w:styleId="ListLabel98">
    <w:name w:val="ListLabel 98"/>
    <w:rsid w:val="00BA340F"/>
    <w:rPr>
      <w:rFonts w:cs="Times New Roman"/>
    </w:rPr>
  </w:style>
  <w:style w:type="character" w:customStyle="1" w:styleId="ListLabel99">
    <w:name w:val="ListLabel 99"/>
    <w:rsid w:val="00BA340F"/>
    <w:rPr>
      <w:rFonts w:cs="Times New Roman"/>
    </w:rPr>
  </w:style>
  <w:style w:type="character" w:customStyle="1" w:styleId="ListLabel100">
    <w:name w:val="ListLabel 100"/>
    <w:rsid w:val="00BA340F"/>
    <w:rPr>
      <w:rFonts w:cs="Times New Roman"/>
    </w:rPr>
  </w:style>
  <w:style w:type="character" w:customStyle="1" w:styleId="ListLabel101">
    <w:name w:val="ListLabel 101"/>
    <w:rsid w:val="00BA340F"/>
    <w:rPr>
      <w:rFonts w:cs="Times New Roman"/>
    </w:rPr>
  </w:style>
  <w:style w:type="character" w:customStyle="1" w:styleId="ListLabel102">
    <w:name w:val="ListLabel 102"/>
    <w:rsid w:val="00BA340F"/>
    <w:rPr>
      <w:rFonts w:cs="Times New Roman"/>
    </w:rPr>
  </w:style>
  <w:style w:type="character" w:customStyle="1" w:styleId="ListLabel103">
    <w:name w:val="ListLabel 103"/>
    <w:rsid w:val="00BA340F"/>
    <w:rPr>
      <w:rFonts w:cs="Times New Roman"/>
    </w:rPr>
  </w:style>
  <w:style w:type="character" w:customStyle="1" w:styleId="ListLabel104">
    <w:name w:val="ListLabel 104"/>
    <w:rsid w:val="00BA340F"/>
    <w:rPr>
      <w:rFonts w:cs="Times New Roman"/>
    </w:rPr>
  </w:style>
  <w:style w:type="character" w:customStyle="1" w:styleId="ListLabel105">
    <w:name w:val="ListLabel 105"/>
    <w:rsid w:val="00BA340F"/>
    <w:rPr>
      <w:rFonts w:cs="Times New Roman"/>
    </w:rPr>
  </w:style>
  <w:style w:type="character" w:customStyle="1" w:styleId="ListLabel106">
    <w:name w:val="ListLabel 106"/>
    <w:rsid w:val="00BA340F"/>
    <w:rPr>
      <w:rFonts w:cs="Times New Roman"/>
    </w:rPr>
  </w:style>
  <w:style w:type="character" w:customStyle="1" w:styleId="ListLabel107">
    <w:name w:val="ListLabel 107"/>
    <w:rsid w:val="00BA340F"/>
    <w:rPr>
      <w:rFonts w:cs="Times New Roman"/>
    </w:rPr>
  </w:style>
  <w:style w:type="character" w:customStyle="1" w:styleId="ListLabel108">
    <w:name w:val="ListLabel 108"/>
    <w:rsid w:val="00BA340F"/>
    <w:rPr>
      <w:rFonts w:cs="Times New Roman"/>
    </w:rPr>
  </w:style>
  <w:style w:type="character" w:customStyle="1" w:styleId="ListLabel109">
    <w:name w:val="ListLabel 109"/>
    <w:rsid w:val="00BA340F"/>
    <w:rPr>
      <w:rFonts w:cs="Times New Roman"/>
    </w:rPr>
  </w:style>
  <w:style w:type="character" w:customStyle="1" w:styleId="ListLabel110">
    <w:name w:val="ListLabel 110"/>
    <w:rsid w:val="00BA340F"/>
    <w:rPr>
      <w:rFonts w:cs="Times New Roman"/>
    </w:rPr>
  </w:style>
  <w:style w:type="character" w:customStyle="1" w:styleId="ListLabel111">
    <w:name w:val="ListLabel 111"/>
    <w:rsid w:val="00BA340F"/>
    <w:rPr>
      <w:rFonts w:cs="Times New Roman"/>
    </w:rPr>
  </w:style>
  <w:style w:type="character" w:customStyle="1" w:styleId="ListLabel112">
    <w:name w:val="ListLabel 112"/>
    <w:rsid w:val="00BA340F"/>
    <w:rPr>
      <w:rFonts w:cs="Times New Roman"/>
    </w:rPr>
  </w:style>
  <w:style w:type="character" w:customStyle="1" w:styleId="ListLabel113">
    <w:name w:val="ListLabel 113"/>
    <w:rsid w:val="00BA340F"/>
    <w:rPr>
      <w:rFonts w:cs="Times New Roman"/>
    </w:rPr>
  </w:style>
  <w:style w:type="character" w:customStyle="1" w:styleId="ListLabel114">
    <w:name w:val="ListLabel 114"/>
    <w:rsid w:val="00BA340F"/>
    <w:rPr>
      <w:rFonts w:cs="Times New Roman"/>
    </w:rPr>
  </w:style>
  <w:style w:type="character" w:customStyle="1" w:styleId="ListLabel115">
    <w:name w:val="ListLabel 115"/>
    <w:rsid w:val="00BA340F"/>
    <w:rPr>
      <w:rFonts w:cs="Times New Roman"/>
    </w:rPr>
  </w:style>
  <w:style w:type="character" w:customStyle="1" w:styleId="ListLabel116">
    <w:name w:val="ListLabel 116"/>
    <w:rsid w:val="00BA340F"/>
    <w:rPr>
      <w:rFonts w:cs="Times New Roman"/>
    </w:rPr>
  </w:style>
  <w:style w:type="character" w:customStyle="1" w:styleId="ListLabel117">
    <w:name w:val="ListLabel 117"/>
    <w:rsid w:val="00BA340F"/>
    <w:rPr>
      <w:rFonts w:cs="Times New Roman"/>
    </w:rPr>
  </w:style>
  <w:style w:type="character" w:customStyle="1" w:styleId="ListLabel118">
    <w:name w:val="ListLabel 118"/>
    <w:rsid w:val="00BA340F"/>
    <w:rPr>
      <w:rFonts w:cs="Times New Roman"/>
    </w:rPr>
  </w:style>
  <w:style w:type="character" w:customStyle="1" w:styleId="ListLabel119">
    <w:name w:val="ListLabel 119"/>
    <w:rsid w:val="00BA340F"/>
    <w:rPr>
      <w:rFonts w:cs="Times New Roman"/>
    </w:rPr>
  </w:style>
  <w:style w:type="character" w:customStyle="1" w:styleId="ListLabel120">
    <w:name w:val="ListLabel 120"/>
    <w:rsid w:val="00BA340F"/>
    <w:rPr>
      <w:rFonts w:cs="Times New Roman"/>
    </w:rPr>
  </w:style>
  <w:style w:type="character" w:customStyle="1" w:styleId="ListLabel121">
    <w:name w:val="ListLabel 121"/>
    <w:rsid w:val="00BA340F"/>
    <w:rPr>
      <w:rFonts w:cs="Times New Roman"/>
    </w:rPr>
  </w:style>
  <w:style w:type="character" w:customStyle="1" w:styleId="ListLabel122">
    <w:name w:val="ListLabel 122"/>
    <w:rsid w:val="00BA340F"/>
    <w:rPr>
      <w:rFonts w:cs="Times New Roman"/>
    </w:rPr>
  </w:style>
  <w:style w:type="character" w:customStyle="1" w:styleId="ListLabel123">
    <w:name w:val="ListLabel 123"/>
    <w:rsid w:val="00BA340F"/>
    <w:rPr>
      <w:rFonts w:cs="Times New Roman"/>
    </w:rPr>
  </w:style>
  <w:style w:type="character" w:customStyle="1" w:styleId="ListLabel124">
    <w:name w:val="ListLabel 124"/>
    <w:rsid w:val="00BA340F"/>
    <w:rPr>
      <w:rFonts w:cs="Times New Roman"/>
    </w:rPr>
  </w:style>
  <w:style w:type="character" w:customStyle="1" w:styleId="ListLabel125">
    <w:name w:val="ListLabel 125"/>
    <w:rsid w:val="00BA340F"/>
    <w:rPr>
      <w:rFonts w:cs="Times New Roman"/>
    </w:rPr>
  </w:style>
  <w:style w:type="character" w:customStyle="1" w:styleId="ListLabel126">
    <w:name w:val="ListLabel 126"/>
    <w:rsid w:val="00BA340F"/>
    <w:rPr>
      <w:rFonts w:cs="Times New Roman"/>
    </w:rPr>
  </w:style>
  <w:style w:type="character" w:customStyle="1" w:styleId="ListLabel127">
    <w:name w:val="ListLabel 127"/>
    <w:rsid w:val="00BA340F"/>
    <w:rPr>
      <w:rFonts w:cs="Times New Roman"/>
    </w:rPr>
  </w:style>
  <w:style w:type="character" w:customStyle="1" w:styleId="ListLabel128">
    <w:name w:val="ListLabel 128"/>
    <w:rsid w:val="00BA340F"/>
    <w:rPr>
      <w:rFonts w:cs="Times New Roman"/>
    </w:rPr>
  </w:style>
  <w:style w:type="character" w:customStyle="1" w:styleId="ListLabel129">
    <w:name w:val="ListLabel 129"/>
    <w:rsid w:val="00BA340F"/>
    <w:rPr>
      <w:rFonts w:cs="Times New Roman"/>
    </w:rPr>
  </w:style>
  <w:style w:type="character" w:customStyle="1" w:styleId="ListLabel130">
    <w:name w:val="ListLabel 130"/>
    <w:rsid w:val="00BA340F"/>
    <w:rPr>
      <w:rFonts w:cs="Times New Roman"/>
    </w:rPr>
  </w:style>
  <w:style w:type="character" w:customStyle="1" w:styleId="ListLabel131">
    <w:name w:val="ListLabel 131"/>
    <w:rsid w:val="00BA340F"/>
    <w:rPr>
      <w:rFonts w:cs="Times New Roman"/>
    </w:rPr>
  </w:style>
  <w:style w:type="character" w:customStyle="1" w:styleId="ListLabel132">
    <w:name w:val="ListLabel 132"/>
    <w:rsid w:val="00BA340F"/>
    <w:rPr>
      <w:rFonts w:cs="Times New Roman"/>
    </w:rPr>
  </w:style>
  <w:style w:type="character" w:customStyle="1" w:styleId="ListLabel133">
    <w:name w:val="ListLabel 133"/>
    <w:rsid w:val="00BA340F"/>
    <w:rPr>
      <w:rFonts w:cs="Times New Roman"/>
    </w:rPr>
  </w:style>
  <w:style w:type="character" w:customStyle="1" w:styleId="ListLabel134">
    <w:name w:val="ListLabel 134"/>
    <w:rsid w:val="00BA340F"/>
    <w:rPr>
      <w:rFonts w:cs="Times New Roman"/>
    </w:rPr>
  </w:style>
  <w:style w:type="character" w:customStyle="1" w:styleId="ListLabel135">
    <w:name w:val="ListLabel 135"/>
    <w:rsid w:val="00BA340F"/>
    <w:rPr>
      <w:rFonts w:cs="Times New Roman"/>
    </w:rPr>
  </w:style>
  <w:style w:type="character" w:customStyle="1" w:styleId="ListLabel136">
    <w:name w:val="ListLabel 136"/>
    <w:rsid w:val="00BA340F"/>
    <w:rPr>
      <w:rFonts w:cs="Times New Roman"/>
    </w:rPr>
  </w:style>
  <w:style w:type="character" w:customStyle="1" w:styleId="ListLabel137">
    <w:name w:val="ListLabel 137"/>
    <w:rsid w:val="00BA340F"/>
    <w:rPr>
      <w:rFonts w:cs="Times New Roman"/>
    </w:rPr>
  </w:style>
  <w:style w:type="character" w:customStyle="1" w:styleId="ListLabel138">
    <w:name w:val="ListLabel 138"/>
    <w:rsid w:val="00BA340F"/>
    <w:rPr>
      <w:rFonts w:cs="Times New Roman"/>
    </w:rPr>
  </w:style>
  <w:style w:type="character" w:customStyle="1" w:styleId="ListLabel139">
    <w:name w:val="ListLabel 139"/>
    <w:rsid w:val="00BA340F"/>
    <w:rPr>
      <w:rFonts w:cs="Times New Roman"/>
    </w:rPr>
  </w:style>
  <w:style w:type="character" w:customStyle="1" w:styleId="ListLabel140">
    <w:name w:val="ListLabel 140"/>
    <w:rsid w:val="00BA340F"/>
    <w:rPr>
      <w:rFonts w:cs="Times New Roman"/>
    </w:rPr>
  </w:style>
  <w:style w:type="character" w:customStyle="1" w:styleId="ListLabel141">
    <w:name w:val="ListLabel 141"/>
    <w:rsid w:val="00BA340F"/>
    <w:rPr>
      <w:rFonts w:cs="Times New Roman"/>
    </w:rPr>
  </w:style>
  <w:style w:type="character" w:customStyle="1" w:styleId="ListLabel142">
    <w:name w:val="ListLabel 142"/>
    <w:rsid w:val="00BA340F"/>
    <w:rPr>
      <w:rFonts w:cs="Times New Roman"/>
    </w:rPr>
  </w:style>
  <w:style w:type="character" w:customStyle="1" w:styleId="ListLabel143">
    <w:name w:val="ListLabel 143"/>
    <w:rsid w:val="00BA340F"/>
    <w:rPr>
      <w:rFonts w:cs="Times New Roman"/>
    </w:rPr>
  </w:style>
  <w:style w:type="character" w:customStyle="1" w:styleId="ListLabel144">
    <w:name w:val="ListLabel 144"/>
    <w:rsid w:val="00BA340F"/>
    <w:rPr>
      <w:rFonts w:cs="Times New Roman"/>
    </w:rPr>
  </w:style>
  <w:style w:type="character" w:customStyle="1" w:styleId="ListLabel145">
    <w:name w:val="ListLabel 145"/>
    <w:rsid w:val="00BA340F"/>
    <w:rPr>
      <w:rFonts w:cs="Times New Roman"/>
    </w:rPr>
  </w:style>
  <w:style w:type="character" w:customStyle="1" w:styleId="ListLabel146">
    <w:name w:val="ListLabel 146"/>
    <w:rsid w:val="00BA340F"/>
    <w:rPr>
      <w:rFonts w:cs="Times New Roman"/>
    </w:rPr>
  </w:style>
  <w:style w:type="character" w:customStyle="1" w:styleId="ListLabel147">
    <w:name w:val="ListLabel 147"/>
    <w:rsid w:val="00BA340F"/>
    <w:rPr>
      <w:rFonts w:cs="Times New Roman"/>
    </w:rPr>
  </w:style>
  <w:style w:type="character" w:customStyle="1" w:styleId="ListLabel148">
    <w:name w:val="ListLabel 148"/>
    <w:rsid w:val="00BA340F"/>
    <w:rPr>
      <w:rFonts w:cs="Times New Roman"/>
    </w:rPr>
  </w:style>
  <w:style w:type="character" w:customStyle="1" w:styleId="ListLabel149">
    <w:name w:val="ListLabel 149"/>
    <w:rsid w:val="00BA340F"/>
    <w:rPr>
      <w:rFonts w:cs="Times New Roman"/>
    </w:rPr>
  </w:style>
  <w:style w:type="character" w:customStyle="1" w:styleId="ListLabel150">
    <w:name w:val="ListLabel 150"/>
    <w:rsid w:val="00BA340F"/>
    <w:rPr>
      <w:rFonts w:cs="Times New Roman"/>
    </w:rPr>
  </w:style>
  <w:style w:type="character" w:customStyle="1" w:styleId="ListLabel151">
    <w:name w:val="ListLabel 151"/>
    <w:rsid w:val="00BA340F"/>
    <w:rPr>
      <w:rFonts w:cs="Times New Roman"/>
    </w:rPr>
  </w:style>
  <w:style w:type="character" w:customStyle="1" w:styleId="ListLabel152">
    <w:name w:val="ListLabel 152"/>
    <w:rsid w:val="00BA340F"/>
    <w:rPr>
      <w:rFonts w:cs="Times New Roman"/>
    </w:rPr>
  </w:style>
  <w:style w:type="character" w:customStyle="1" w:styleId="ListLabel153">
    <w:name w:val="ListLabel 153"/>
    <w:rsid w:val="00BA340F"/>
    <w:rPr>
      <w:rFonts w:cs="Times New Roman"/>
    </w:rPr>
  </w:style>
  <w:style w:type="character" w:customStyle="1" w:styleId="ListLabel154">
    <w:name w:val="ListLabel 154"/>
    <w:rsid w:val="00BA340F"/>
    <w:rPr>
      <w:rFonts w:cs="Times New Roman"/>
    </w:rPr>
  </w:style>
  <w:style w:type="character" w:customStyle="1" w:styleId="ListLabel155">
    <w:name w:val="ListLabel 155"/>
    <w:rsid w:val="00BA340F"/>
    <w:rPr>
      <w:rFonts w:cs="Times New Roman"/>
    </w:rPr>
  </w:style>
  <w:style w:type="character" w:customStyle="1" w:styleId="ListLabel156">
    <w:name w:val="ListLabel 156"/>
    <w:rsid w:val="00BA340F"/>
    <w:rPr>
      <w:rFonts w:cs="Times New Roman"/>
    </w:rPr>
  </w:style>
  <w:style w:type="character" w:customStyle="1" w:styleId="ListLabel157">
    <w:name w:val="ListLabel 157"/>
    <w:rsid w:val="00BA340F"/>
    <w:rPr>
      <w:rFonts w:cs="Times New Roman"/>
    </w:rPr>
  </w:style>
  <w:style w:type="character" w:customStyle="1" w:styleId="ListLabel158">
    <w:name w:val="ListLabel 158"/>
    <w:rsid w:val="00BA340F"/>
    <w:rPr>
      <w:rFonts w:cs="Times New Roman"/>
    </w:rPr>
  </w:style>
  <w:style w:type="character" w:customStyle="1" w:styleId="ListLabel159">
    <w:name w:val="ListLabel 159"/>
    <w:rsid w:val="00BA340F"/>
    <w:rPr>
      <w:rFonts w:cs="Times New Roman"/>
    </w:rPr>
  </w:style>
  <w:style w:type="character" w:customStyle="1" w:styleId="ListLabel160">
    <w:name w:val="ListLabel 160"/>
    <w:rsid w:val="00BA340F"/>
    <w:rPr>
      <w:rFonts w:cs="Times New Roman"/>
    </w:rPr>
  </w:style>
  <w:style w:type="character" w:customStyle="1" w:styleId="ListLabel161">
    <w:name w:val="ListLabel 161"/>
    <w:rsid w:val="00BA340F"/>
    <w:rPr>
      <w:rFonts w:cs="Times New Roman"/>
    </w:rPr>
  </w:style>
  <w:style w:type="character" w:customStyle="1" w:styleId="ListLabel162">
    <w:name w:val="ListLabel 162"/>
    <w:rsid w:val="00BA340F"/>
    <w:rPr>
      <w:rFonts w:cs="Times New Roman"/>
    </w:rPr>
  </w:style>
  <w:style w:type="character" w:customStyle="1" w:styleId="ListLabel163">
    <w:name w:val="ListLabel 163"/>
    <w:rsid w:val="00BA340F"/>
    <w:rPr>
      <w:rFonts w:cs="Times New Roman"/>
    </w:rPr>
  </w:style>
  <w:style w:type="character" w:customStyle="1" w:styleId="ListLabel164">
    <w:name w:val="ListLabel 164"/>
    <w:rsid w:val="00BA340F"/>
    <w:rPr>
      <w:rFonts w:cs="Times New Roman"/>
    </w:rPr>
  </w:style>
  <w:style w:type="character" w:customStyle="1" w:styleId="ListLabel165">
    <w:name w:val="ListLabel 165"/>
    <w:rsid w:val="00BA340F"/>
    <w:rPr>
      <w:rFonts w:cs="Times New Roman"/>
    </w:rPr>
  </w:style>
  <w:style w:type="character" w:customStyle="1" w:styleId="ListLabel166">
    <w:name w:val="ListLabel 166"/>
    <w:rsid w:val="00BA340F"/>
    <w:rPr>
      <w:rFonts w:cs="Times New Roman"/>
    </w:rPr>
  </w:style>
  <w:style w:type="character" w:customStyle="1" w:styleId="ListLabel167">
    <w:name w:val="ListLabel 167"/>
    <w:rsid w:val="00BA340F"/>
    <w:rPr>
      <w:rFonts w:cs="Times New Roman"/>
    </w:rPr>
  </w:style>
  <w:style w:type="character" w:customStyle="1" w:styleId="ListLabel168">
    <w:name w:val="ListLabel 168"/>
    <w:rsid w:val="00BA340F"/>
    <w:rPr>
      <w:rFonts w:cs="Times New Roman"/>
    </w:rPr>
  </w:style>
  <w:style w:type="character" w:customStyle="1" w:styleId="ListLabel169">
    <w:name w:val="ListLabel 169"/>
    <w:rsid w:val="00BA340F"/>
    <w:rPr>
      <w:rFonts w:cs="Times New Roman"/>
    </w:rPr>
  </w:style>
  <w:style w:type="character" w:customStyle="1" w:styleId="FootnoteReference3">
    <w:name w:val="Footnote Reference3"/>
    <w:rsid w:val="00BA340F"/>
    <w:rPr>
      <w:vertAlign w:val="superscript"/>
    </w:rPr>
  </w:style>
  <w:style w:type="character" w:customStyle="1" w:styleId="ListLabel170">
    <w:name w:val="ListLabel 170"/>
    <w:rsid w:val="00BA340F"/>
  </w:style>
  <w:style w:type="character" w:customStyle="1" w:styleId="ListLabel171">
    <w:name w:val="ListLabel 171"/>
    <w:rsid w:val="00BA340F"/>
  </w:style>
  <w:style w:type="character" w:customStyle="1" w:styleId="ListLabel172">
    <w:name w:val="ListLabel 172"/>
    <w:rsid w:val="00BA340F"/>
  </w:style>
  <w:style w:type="character" w:customStyle="1" w:styleId="ListLabel173">
    <w:name w:val="ListLabel 173"/>
    <w:rsid w:val="00BA340F"/>
  </w:style>
  <w:style w:type="character" w:customStyle="1" w:styleId="ListLabel174">
    <w:name w:val="ListLabel 174"/>
    <w:rsid w:val="00BA340F"/>
  </w:style>
  <w:style w:type="character" w:customStyle="1" w:styleId="ListLabel175">
    <w:name w:val="ListLabel 175"/>
    <w:rsid w:val="00BA340F"/>
  </w:style>
  <w:style w:type="character" w:customStyle="1" w:styleId="ListLabel176">
    <w:name w:val="ListLabel 176"/>
    <w:rsid w:val="00BA340F"/>
  </w:style>
  <w:style w:type="character" w:customStyle="1" w:styleId="ListLabel177">
    <w:name w:val="ListLabel 177"/>
    <w:rsid w:val="00BA340F"/>
  </w:style>
  <w:style w:type="character" w:customStyle="1" w:styleId="ListLabel178">
    <w:name w:val="ListLabel 178"/>
    <w:rsid w:val="00BA340F"/>
  </w:style>
  <w:style w:type="character" w:customStyle="1" w:styleId="EndnoteReference1">
    <w:name w:val="Endnote Reference1"/>
    <w:rsid w:val="00BA340F"/>
    <w:rPr>
      <w:vertAlign w:val="superscript"/>
    </w:rPr>
  </w:style>
  <w:style w:type="character" w:customStyle="1" w:styleId="FootnoteReference4">
    <w:name w:val="Footnote Reference4"/>
    <w:rsid w:val="00BA340F"/>
    <w:rPr>
      <w:vertAlign w:val="superscript"/>
    </w:rPr>
  </w:style>
  <w:style w:type="character" w:customStyle="1" w:styleId="EndnoteReference2">
    <w:name w:val="Endnote Reference2"/>
    <w:rsid w:val="00BA340F"/>
    <w:rPr>
      <w:vertAlign w:val="superscript"/>
    </w:rPr>
  </w:style>
  <w:style w:type="character" w:customStyle="1" w:styleId="FootnoteReference5">
    <w:name w:val="Footnote Reference5"/>
    <w:rsid w:val="00BA340F"/>
    <w:rPr>
      <w:vertAlign w:val="superscript"/>
    </w:rPr>
  </w:style>
  <w:style w:type="character" w:customStyle="1" w:styleId="EndnoteReference3">
    <w:name w:val="Endnote Reference3"/>
    <w:rsid w:val="00BA340F"/>
    <w:rPr>
      <w:vertAlign w:val="superscript"/>
    </w:rPr>
  </w:style>
  <w:style w:type="character" w:customStyle="1" w:styleId="FootnoteReference6">
    <w:name w:val="Footnote Reference6"/>
    <w:rsid w:val="00BA340F"/>
    <w:rPr>
      <w:vertAlign w:val="superscript"/>
    </w:rPr>
  </w:style>
  <w:style w:type="character" w:customStyle="1" w:styleId="EndnoteReference4">
    <w:name w:val="Endnote Reference4"/>
    <w:rsid w:val="00BA340F"/>
    <w:rPr>
      <w:vertAlign w:val="superscript"/>
    </w:rPr>
  </w:style>
  <w:style w:type="character" w:customStyle="1" w:styleId="FootnoteReference7">
    <w:name w:val="Footnote Reference7"/>
    <w:rsid w:val="00BA340F"/>
    <w:rPr>
      <w:vertAlign w:val="superscript"/>
    </w:rPr>
  </w:style>
  <w:style w:type="character" w:customStyle="1" w:styleId="EndnoteReference5">
    <w:name w:val="Endnote Reference5"/>
    <w:rsid w:val="00BA340F"/>
    <w:rPr>
      <w:vertAlign w:val="superscript"/>
    </w:rPr>
  </w:style>
  <w:style w:type="character" w:customStyle="1" w:styleId="FootnoteReference8">
    <w:name w:val="Footnote Reference8"/>
    <w:rsid w:val="00BA340F"/>
    <w:rPr>
      <w:vertAlign w:val="superscript"/>
    </w:rPr>
  </w:style>
  <w:style w:type="character" w:customStyle="1" w:styleId="EndnoteReference6">
    <w:name w:val="Endnote Reference6"/>
    <w:rsid w:val="00BA340F"/>
    <w:rPr>
      <w:vertAlign w:val="superscript"/>
    </w:rPr>
  </w:style>
  <w:style w:type="character" w:customStyle="1" w:styleId="FootnoteReference9">
    <w:name w:val="Footnote Reference9"/>
    <w:rsid w:val="00BA340F"/>
    <w:rPr>
      <w:vertAlign w:val="superscript"/>
    </w:rPr>
  </w:style>
  <w:style w:type="character" w:customStyle="1" w:styleId="DefaultParagraphFont2">
    <w:name w:val="Default Paragraph Font2"/>
    <w:rsid w:val="00BA340F"/>
  </w:style>
  <w:style w:type="character" w:customStyle="1" w:styleId="EndnoteReference7">
    <w:name w:val="Endnote Reference7"/>
    <w:rsid w:val="00BA340F"/>
    <w:rPr>
      <w:vertAlign w:val="superscript"/>
    </w:rPr>
  </w:style>
  <w:style w:type="character" w:customStyle="1" w:styleId="FootnoteReference10">
    <w:name w:val="Footnote Reference10"/>
    <w:rsid w:val="00BA340F"/>
    <w:rPr>
      <w:vertAlign w:val="superscript"/>
    </w:rPr>
  </w:style>
  <w:style w:type="character" w:customStyle="1" w:styleId="EndnoteReference8">
    <w:name w:val="Endnote Reference8"/>
    <w:rsid w:val="00BA340F"/>
    <w:rPr>
      <w:vertAlign w:val="superscript"/>
    </w:rPr>
  </w:style>
  <w:style w:type="character" w:customStyle="1" w:styleId="FootnoteReference11">
    <w:name w:val="Footnote Reference11"/>
    <w:rsid w:val="00BA340F"/>
    <w:rPr>
      <w:vertAlign w:val="superscript"/>
    </w:rPr>
  </w:style>
  <w:style w:type="character" w:customStyle="1" w:styleId="EndnoteReference9">
    <w:name w:val="Endnote Reference9"/>
    <w:rsid w:val="00BA340F"/>
    <w:rPr>
      <w:vertAlign w:val="superscript"/>
    </w:rPr>
  </w:style>
  <w:style w:type="character" w:customStyle="1" w:styleId="FootnoteReference12">
    <w:name w:val="Footnote Reference12"/>
    <w:rsid w:val="00BA340F"/>
    <w:rPr>
      <w:vertAlign w:val="superscript"/>
    </w:rPr>
  </w:style>
  <w:style w:type="character" w:customStyle="1" w:styleId="EndnoteReference10">
    <w:name w:val="Endnote Reference10"/>
    <w:rsid w:val="00BA340F"/>
    <w:rPr>
      <w:vertAlign w:val="superscript"/>
    </w:rPr>
  </w:style>
  <w:style w:type="character" w:customStyle="1" w:styleId="FootnoteReference13">
    <w:name w:val="Footnote Reference13"/>
    <w:rsid w:val="00BA340F"/>
    <w:rPr>
      <w:vertAlign w:val="superscript"/>
    </w:rPr>
  </w:style>
  <w:style w:type="character" w:customStyle="1" w:styleId="EndnoteReference11">
    <w:name w:val="Endnote Reference11"/>
    <w:rsid w:val="00BA340F"/>
    <w:rPr>
      <w:vertAlign w:val="superscript"/>
    </w:rPr>
  </w:style>
  <w:style w:type="character" w:customStyle="1" w:styleId="11">
    <w:name w:val="Παραπομπή υποσημείωσης1"/>
    <w:rsid w:val="00BA340F"/>
    <w:rPr>
      <w:vertAlign w:val="superscript"/>
    </w:rPr>
  </w:style>
  <w:style w:type="character" w:customStyle="1" w:styleId="12">
    <w:name w:val="Παραπομπή σημείωσης τέλους1"/>
    <w:rsid w:val="00BA340F"/>
    <w:rPr>
      <w:vertAlign w:val="superscript"/>
    </w:rPr>
  </w:style>
  <w:style w:type="character" w:customStyle="1" w:styleId="Char1">
    <w:name w:val="Κεφαλίδα Char"/>
    <w:rsid w:val="00BA340F"/>
    <w:rPr>
      <w:rFonts w:eastAsia="SimSun"/>
      <w:sz w:val="24"/>
      <w:szCs w:val="24"/>
      <w:lang w:eastAsia="zh-CN"/>
    </w:rPr>
  </w:style>
  <w:style w:type="character" w:customStyle="1" w:styleId="Char2">
    <w:name w:val="Υποσέλιδο Char"/>
    <w:rsid w:val="00BA340F"/>
    <w:rPr>
      <w:rFonts w:eastAsia="SimSun"/>
      <w:sz w:val="24"/>
      <w:szCs w:val="24"/>
      <w:lang w:eastAsia="zh-CN"/>
    </w:rPr>
  </w:style>
  <w:style w:type="character" w:customStyle="1" w:styleId="FootnoteReference14">
    <w:name w:val="Footnote Reference14"/>
    <w:rsid w:val="00BA340F"/>
    <w:rPr>
      <w:vertAlign w:val="superscript"/>
    </w:rPr>
  </w:style>
  <w:style w:type="character" w:customStyle="1" w:styleId="EndnoteReference12">
    <w:name w:val="Endnote Reference12"/>
    <w:rsid w:val="00BA340F"/>
    <w:rPr>
      <w:vertAlign w:val="superscript"/>
    </w:rPr>
  </w:style>
  <w:style w:type="character" w:styleId="aa">
    <w:name w:val="footnote reference"/>
    <w:rsid w:val="00BA340F"/>
    <w:rPr>
      <w:vertAlign w:val="superscript"/>
    </w:rPr>
  </w:style>
  <w:style w:type="character" w:styleId="ab">
    <w:name w:val="endnote reference"/>
    <w:rsid w:val="00BA340F"/>
    <w:rPr>
      <w:vertAlign w:val="superscript"/>
    </w:rPr>
  </w:style>
  <w:style w:type="paragraph" w:customStyle="1" w:styleId="a0">
    <w:name w:val="Επικεφαλίδα"/>
    <w:basedOn w:val="a"/>
    <w:next w:val="a1"/>
    <w:rsid w:val="00BA340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1">
    <w:name w:val="Body Text"/>
    <w:basedOn w:val="a"/>
    <w:link w:val="Char10"/>
    <w:rsid w:val="00BA340F"/>
    <w:pPr>
      <w:spacing w:after="140" w:line="288" w:lineRule="auto"/>
    </w:pPr>
  </w:style>
  <w:style w:type="character" w:customStyle="1" w:styleId="Char10">
    <w:name w:val="Σώμα κειμένου Char1"/>
    <w:basedOn w:val="a2"/>
    <w:link w:val="a1"/>
    <w:rsid w:val="00BA340F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c">
    <w:name w:val="List"/>
    <w:basedOn w:val="a1"/>
    <w:rsid w:val="00BA340F"/>
    <w:rPr>
      <w:rFonts w:cs="Mangal"/>
    </w:rPr>
  </w:style>
  <w:style w:type="paragraph" w:styleId="ad">
    <w:name w:val="caption"/>
    <w:basedOn w:val="a"/>
    <w:qFormat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ae">
    <w:name w:val="Ευρετήριο"/>
    <w:basedOn w:val="a"/>
    <w:rsid w:val="00BA340F"/>
    <w:pPr>
      <w:suppressLineNumbers/>
    </w:pPr>
    <w:rPr>
      <w:rFonts w:cs="Mangal"/>
    </w:rPr>
  </w:style>
  <w:style w:type="paragraph" w:customStyle="1" w:styleId="Caption1">
    <w:name w:val="Caption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">
    <w:name w:val="Caption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">
    <w:name w:val="Caption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">
    <w:name w:val="Caption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">
    <w:name w:val="Caption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">
    <w:name w:val="Caption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">
    <w:name w:val="Caption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1">
    <w:name w:val="Caption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11">
    <w:name w:val="Caption1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111">
    <w:name w:val="Caption11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1111">
    <w:name w:val="Caption111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11111">
    <w:name w:val="Caption1111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111111">
    <w:name w:val="Caption11111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1111111">
    <w:name w:val="Caption111111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11111111">
    <w:name w:val="Caption1111111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111111111">
    <w:name w:val="Caption11111111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1111111111">
    <w:name w:val="Caption111111111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11111111111">
    <w:name w:val="Caption1111111111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111111111111">
    <w:name w:val="Caption11111111111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styleId="af">
    <w:name w:val="footnote text"/>
    <w:basedOn w:val="a"/>
    <w:link w:val="Char11"/>
    <w:rsid w:val="00BA340F"/>
    <w:pPr>
      <w:suppressLineNumbers/>
      <w:ind w:left="339" w:hanging="339"/>
    </w:pPr>
    <w:rPr>
      <w:sz w:val="20"/>
      <w:szCs w:val="20"/>
    </w:rPr>
  </w:style>
  <w:style w:type="character" w:customStyle="1" w:styleId="Char11">
    <w:name w:val="Κείμενο υποσημείωσης Char1"/>
    <w:basedOn w:val="a2"/>
    <w:link w:val="af"/>
    <w:rsid w:val="00BA340F"/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NormalWeb">
    <w:name w:val="Normal (Web)"/>
    <w:basedOn w:val="a"/>
    <w:rsid w:val="00BA340F"/>
    <w:pPr>
      <w:spacing w:before="280" w:after="280"/>
    </w:pPr>
  </w:style>
  <w:style w:type="paragraph" w:styleId="30">
    <w:name w:val="toc 3"/>
    <w:basedOn w:val="a"/>
    <w:rsid w:val="00BA340F"/>
    <w:pPr>
      <w:suppressAutoHyphens w:val="0"/>
      <w:spacing w:after="100" w:line="252" w:lineRule="auto"/>
      <w:ind w:left="440"/>
    </w:pPr>
    <w:rPr>
      <w:rFonts w:ascii="Calibri" w:eastAsia="Calibri" w:hAnsi="Calibri" w:cs="Calibri"/>
      <w:sz w:val="22"/>
      <w:szCs w:val="22"/>
    </w:rPr>
  </w:style>
  <w:style w:type="paragraph" w:customStyle="1" w:styleId="Caption11111111111111111111">
    <w:name w:val="Caption111111111111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11111111111111">
    <w:name w:val="Caption1111111111111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111111111111111">
    <w:name w:val="Caption11111111111111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1111111111111111">
    <w:name w:val="Caption111111111111111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11111111111111111">
    <w:name w:val="Caption1111111111111111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111111111111111111">
    <w:name w:val="Caption11111111111111111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1111111111111111111">
    <w:name w:val="Caption111111111111111111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11111111111111111111">
    <w:name w:val="Caption1111111111111111111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111111111111111111111">
    <w:name w:val="Caption11111111111111111111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1111111111111111111111">
    <w:name w:val="Caption111111111111111111111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11111111111111111111111">
    <w:name w:val="Caption1111111111111111111111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111111111111111111111111">
    <w:name w:val="Caption11111111111111111111111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1111111111111111111111111">
    <w:name w:val="Caption111111111111111111111111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11111111111111111111111111">
    <w:name w:val="Caption1111111111111111111111111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111111111111111111111111111">
    <w:name w:val="Caption11111111111111111111111111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1111111111111111111111111111">
    <w:name w:val="Caption111111111111111111111111111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11111111111111111111111111111">
    <w:name w:val="Caption1111111111111111111111111111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111111111111111111111111111111">
    <w:name w:val="Caption11111111111111111111111111111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1111111111111111111111111111111">
    <w:name w:val="Caption111111111111111111111111111111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11111111111111111111111111111111">
    <w:name w:val="Caption1111111111111111111111111111111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Caption1111111111111111111111111111111111111111">
    <w:name w:val="Caption1111111111111111111111111111111111111111"/>
    <w:basedOn w:val="a"/>
    <w:rsid w:val="00BA340F"/>
    <w:pPr>
      <w:suppressLineNumbers/>
      <w:spacing w:before="120" w:after="120"/>
    </w:pPr>
    <w:rPr>
      <w:rFonts w:cs="Lucida Sans"/>
      <w:i/>
      <w:iCs/>
    </w:rPr>
  </w:style>
  <w:style w:type="paragraph" w:customStyle="1" w:styleId="af0">
    <w:name w:val="Υπόμνημα"/>
    <w:basedOn w:val="a"/>
    <w:rsid w:val="00BA340F"/>
    <w:pPr>
      <w:suppressLineNumbers/>
      <w:spacing w:before="120" w:after="120"/>
    </w:pPr>
    <w:rPr>
      <w:rFonts w:cs="Mangal"/>
      <w:i/>
      <w:iCs/>
    </w:rPr>
  </w:style>
  <w:style w:type="paragraph" w:customStyle="1" w:styleId="af1">
    <w:name w:val="Περιεχόμενα πλαισίου"/>
    <w:basedOn w:val="a"/>
    <w:rsid w:val="00BA340F"/>
  </w:style>
  <w:style w:type="paragraph" w:customStyle="1" w:styleId="af2">
    <w:name w:val="Περιεχόμενα πίνακα"/>
    <w:basedOn w:val="a"/>
    <w:rsid w:val="00BA340F"/>
    <w:pPr>
      <w:suppressLineNumbers/>
    </w:pPr>
  </w:style>
  <w:style w:type="paragraph" w:customStyle="1" w:styleId="ListParagraph">
    <w:name w:val="List Paragraph"/>
    <w:basedOn w:val="a"/>
    <w:rsid w:val="00BA340F"/>
    <w:pPr>
      <w:suppressAutoHyphens w:val="0"/>
      <w:ind w:left="720"/>
      <w:contextualSpacing/>
    </w:pPr>
    <w:rPr>
      <w:color w:val="00000A"/>
    </w:rPr>
  </w:style>
  <w:style w:type="paragraph" w:customStyle="1" w:styleId="af3">
    <w:name w:val="Επικεφαλίδα πίνακα"/>
    <w:basedOn w:val="af2"/>
    <w:rsid w:val="00BA340F"/>
    <w:pPr>
      <w:jc w:val="center"/>
    </w:pPr>
    <w:rPr>
      <w:b/>
      <w:bCs/>
    </w:rPr>
  </w:style>
  <w:style w:type="paragraph" w:customStyle="1" w:styleId="Standard">
    <w:name w:val="Standard"/>
    <w:rsid w:val="00BA340F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Textbody">
    <w:name w:val="Text body"/>
    <w:basedOn w:val="Standard"/>
    <w:rsid w:val="00BA340F"/>
    <w:pPr>
      <w:spacing w:after="140" w:line="288" w:lineRule="auto"/>
    </w:pPr>
  </w:style>
  <w:style w:type="paragraph" w:customStyle="1" w:styleId="Default">
    <w:name w:val="Default"/>
    <w:rsid w:val="00BA340F"/>
    <w:pPr>
      <w:suppressAutoHyphens/>
      <w:spacing w:after="0" w:line="240" w:lineRule="auto"/>
      <w:textAlignment w:val="baseline"/>
    </w:pPr>
    <w:rPr>
      <w:rFonts w:ascii="Arial" w:eastAsia="Calibri" w:hAnsi="Arial" w:cs="Arial"/>
      <w:color w:val="000000"/>
      <w:sz w:val="24"/>
      <w:szCs w:val="24"/>
      <w:lang w:eastAsia="zh-CN" w:bidi="hi-IN"/>
    </w:rPr>
  </w:style>
  <w:style w:type="paragraph" w:customStyle="1" w:styleId="NormalTable">
    <w:name w:val="Normal Table"/>
    <w:rsid w:val="00BA340F"/>
    <w:pPr>
      <w:suppressAutoHyphens/>
      <w:spacing w:line="252" w:lineRule="auto"/>
    </w:pPr>
    <w:rPr>
      <w:rFonts w:ascii="Calibri" w:eastAsia="Courier New" w:hAnsi="Calibri" w:cs="Calibri"/>
      <w:lang w:eastAsia="zh-CN"/>
    </w:rPr>
  </w:style>
  <w:style w:type="paragraph" w:customStyle="1" w:styleId="Standard1">
    <w:name w:val="Standard1"/>
    <w:rsid w:val="00BA340F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Textbody1">
    <w:name w:val="Text body1"/>
    <w:basedOn w:val="Standard1"/>
    <w:rsid w:val="00BA340F"/>
    <w:pPr>
      <w:spacing w:after="140" w:line="288" w:lineRule="auto"/>
    </w:pPr>
  </w:style>
  <w:style w:type="paragraph" w:customStyle="1" w:styleId="TableGrid">
    <w:name w:val="Table Grid"/>
    <w:basedOn w:val="NormalTable"/>
    <w:rsid w:val="00BA340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  <w:rPr>
      <w:rFonts w:cs="Times New Roman"/>
    </w:rPr>
  </w:style>
  <w:style w:type="paragraph" w:customStyle="1" w:styleId="NormalTable1">
    <w:name w:val="Normal Table1"/>
    <w:rsid w:val="00BA340F"/>
    <w:pPr>
      <w:suppressAutoHyphens/>
      <w:spacing w:after="0" w:line="240" w:lineRule="auto"/>
    </w:pPr>
    <w:rPr>
      <w:rFonts w:ascii="Calibri" w:eastAsia="Times New Roman" w:hAnsi="Calibri" w:cs="Calibri"/>
      <w:sz w:val="20"/>
      <w:lang w:eastAsia="zh-CN"/>
    </w:rPr>
  </w:style>
  <w:style w:type="paragraph" w:customStyle="1" w:styleId="af4">
    <w:name w:val="Κεφαλίδα και υποσέλιδο"/>
    <w:basedOn w:val="a"/>
    <w:rsid w:val="00BA340F"/>
    <w:pPr>
      <w:suppressLineNumbers/>
      <w:tabs>
        <w:tab w:val="center" w:pos="4819"/>
        <w:tab w:val="right" w:pos="9638"/>
      </w:tabs>
    </w:pPr>
  </w:style>
  <w:style w:type="paragraph" w:styleId="af5">
    <w:name w:val="header"/>
    <w:basedOn w:val="a"/>
    <w:link w:val="Char12"/>
    <w:rsid w:val="00BA340F"/>
    <w:pPr>
      <w:tabs>
        <w:tab w:val="center" w:pos="4153"/>
        <w:tab w:val="right" w:pos="8306"/>
      </w:tabs>
    </w:pPr>
  </w:style>
  <w:style w:type="character" w:customStyle="1" w:styleId="Char12">
    <w:name w:val="Κεφαλίδα Char1"/>
    <w:basedOn w:val="a2"/>
    <w:link w:val="af5"/>
    <w:rsid w:val="00BA340F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f6">
    <w:name w:val="footer"/>
    <w:basedOn w:val="a"/>
    <w:link w:val="Char13"/>
    <w:rsid w:val="00BA340F"/>
    <w:pPr>
      <w:tabs>
        <w:tab w:val="center" w:pos="4153"/>
        <w:tab w:val="right" w:pos="8306"/>
      </w:tabs>
    </w:pPr>
  </w:style>
  <w:style w:type="character" w:customStyle="1" w:styleId="Char13">
    <w:name w:val="Υποσέλιδο Char1"/>
    <w:basedOn w:val="a2"/>
    <w:link w:val="af6"/>
    <w:rsid w:val="00BA340F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2511</Words>
  <Characters>13562</Characters>
  <Application>Microsoft Office Word</Application>
  <DocSecurity>0</DocSecurity>
  <Lines>113</Lines>
  <Paragraphs>32</Paragraphs>
  <ScaleCrop>false</ScaleCrop>
  <Company/>
  <LinksUpToDate>false</LinksUpToDate>
  <CharactersWithSpaces>16041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1</cp:revision>
  <dcterms:created xsi:type="dcterms:W3CDTF">2025-06-17T05:51:00Z</dcterms:created>
  <dcterms:modified xsi:type="dcterms:W3CDTF">2025-06-17T05:54:00Z</dcterms:modified>
</cp:coreProperties>
</file>