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E89905" w14:textId="13BAEE15" w:rsidR="003845C6" w:rsidRPr="002E1397" w:rsidRDefault="002E1397" w:rsidP="003845C6">
      <w:pPr>
        <w:pStyle w:val="3"/>
        <w:jc w:val="center"/>
        <w:rPr>
          <w:rFonts w:ascii="Times New Roman" w:hAnsi="Times New Roman"/>
          <w:b w:val="0"/>
          <w:u w:val="single"/>
          <w:lang w:val="el-GR"/>
        </w:rPr>
      </w:pPr>
      <w:r w:rsidRPr="002E1397">
        <w:rPr>
          <w:rFonts w:ascii="Times New Roman" w:hAnsi="Times New Roman"/>
          <w:b w:val="0"/>
          <w:u w:val="single"/>
          <w:lang w:val="el-GR"/>
        </w:rPr>
        <w:t>ΕΝΤΥΠΟ ΟΙΚΟΝΟΜΙΚΗΣ ΠΡΟΣΦΟΡΑΣ</w:t>
      </w:r>
    </w:p>
    <w:p w14:paraId="3A142E7C" w14:textId="009D6241" w:rsidR="00F94B26" w:rsidRPr="002E1397" w:rsidRDefault="00F94B26" w:rsidP="00F94B26">
      <w:pPr>
        <w:ind w:left="-5" w:right="66"/>
        <w:jc w:val="both"/>
        <w:rPr>
          <w:lang w:val="el-GR"/>
        </w:rPr>
      </w:pPr>
    </w:p>
    <w:tbl>
      <w:tblPr>
        <w:tblStyle w:val="aff4"/>
        <w:tblW w:w="9748" w:type="dxa"/>
        <w:jc w:val="center"/>
        <w:tblLook w:val="04A0" w:firstRow="1" w:lastRow="0" w:firstColumn="1" w:lastColumn="0" w:noHBand="0" w:noVBand="1"/>
      </w:tblPr>
      <w:tblGrid>
        <w:gridCol w:w="771"/>
        <w:gridCol w:w="3238"/>
        <w:gridCol w:w="948"/>
        <w:gridCol w:w="1474"/>
        <w:gridCol w:w="1649"/>
        <w:gridCol w:w="1668"/>
      </w:tblGrid>
      <w:tr w:rsidR="00506106" w:rsidRPr="002E1397" w14:paraId="42D40A8F" w14:textId="619EF0F0" w:rsidTr="002E1397">
        <w:trPr>
          <w:trHeight w:val="300"/>
          <w:jc w:val="center"/>
        </w:trPr>
        <w:tc>
          <w:tcPr>
            <w:tcW w:w="771" w:type="dxa"/>
            <w:vAlign w:val="center"/>
          </w:tcPr>
          <w:p w14:paraId="37C3E905" w14:textId="0DA2F830" w:rsidR="003845C6" w:rsidRPr="002E1397" w:rsidRDefault="003845C6" w:rsidP="002E1397">
            <w:pPr>
              <w:ind w:right="66"/>
              <w:jc w:val="center"/>
              <w:rPr>
                <w:bCs/>
                <w:sz w:val="22"/>
                <w:szCs w:val="22"/>
                <w:lang w:val="en-US"/>
              </w:rPr>
            </w:pPr>
            <w:r w:rsidRPr="002E1397">
              <w:rPr>
                <w:bCs/>
                <w:sz w:val="22"/>
                <w:szCs w:val="22"/>
                <w:lang w:val="en-US"/>
              </w:rPr>
              <w:t>A/A</w:t>
            </w:r>
          </w:p>
        </w:tc>
        <w:tc>
          <w:tcPr>
            <w:tcW w:w="3238" w:type="dxa"/>
            <w:vAlign w:val="center"/>
          </w:tcPr>
          <w:p w14:paraId="71CF48C5" w14:textId="14DEBABA" w:rsidR="003845C6" w:rsidRPr="002E1397" w:rsidRDefault="003845C6" w:rsidP="002E1397">
            <w:pPr>
              <w:ind w:right="66"/>
              <w:jc w:val="center"/>
              <w:rPr>
                <w:bCs/>
                <w:sz w:val="22"/>
                <w:szCs w:val="22"/>
                <w:lang w:val="el-GR"/>
              </w:rPr>
            </w:pPr>
            <w:r w:rsidRPr="002E1397">
              <w:rPr>
                <w:bCs/>
                <w:sz w:val="22"/>
                <w:szCs w:val="22"/>
                <w:lang w:val="el-GR"/>
              </w:rPr>
              <w:t>ΠΕΡΙΓΡΑΦΗ ΥΠΗΡΕΣΙΑΣ</w:t>
            </w:r>
          </w:p>
        </w:tc>
        <w:tc>
          <w:tcPr>
            <w:tcW w:w="948" w:type="dxa"/>
            <w:vAlign w:val="center"/>
          </w:tcPr>
          <w:p w14:paraId="3827933F" w14:textId="63F5CE70" w:rsidR="003845C6" w:rsidRPr="002E1397" w:rsidRDefault="003845C6" w:rsidP="002E1397">
            <w:pPr>
              <w:ind w:right="66"/>
              <w:jc w:val="center"/>
              <w:rPr>
                <w:bCs/>
                <w:sz w:val="22"/>
                <w:szCs w:val="22"/>
                <w:lang w:val="el-GR"/>
              </w:rPr>
            </w:pPr>
            <w:r w:rsidRPr="002E1397">
              <w:rPr>
                <w:bCs/>
                <w:sz w:val="22"/>
                <w:szCs w:val="22"/>
                <w:lang w:val="el-GR"/>
              </w:rPr>
              <w:t>Μ.Μ.</w:t>
            </w:r>
          </w:p>
        </w:tc>
        <w:tc>
          <w:tcPr>
            <w:tcW w:w="1474" w:type="dxa"/>
            <w:vAlign w:val="center"/>
          </w:tcPr>
          <w:p w14:paraId="61489E18" w14:textId="187A9EB5" w:rsidR="003845C6" w:rsidRPr="002E1397" w:rsidRDefault="003845C6" w:rsidP="002E1397">
            <w:pPr>
              <w:ind w:right="66"/>
              <w:jc w:val="center"/>
              <w:rPr>
                <w:bCs/>
                <w:sz w:val="22"/>
                <w:szCs w:val="22"/>
                <w:lang w:val="el-GR"/>
              </w:rPr>
            </w:pPr>
            <w:r w:rsidRPr="002E1397">
              <w:rPr>
                <w:bCs/>
                <w:sz w:val="22"/>
                <w:szCs w:val="22"/>
                <w:lang w:val="el-GR"/>
              </w:rPr>
              <w:t>ΠΟΣΟΤΗΤΑ</w:t>
            </w:r>
          </w:p>
        </w:tc>
        <w:tc>
          <w:tcPr>
            <w:tcW w:w="1649" w:type="dxa"/>
            <w:vAlign w:val="center"/>
          </w:tcPr>
          <w:p w14:paraId="39E5E020" w14:textId="2AA85ABB" w:rsidR="003845C6" w:rsidRPr="002E1397" w:rsidRDefault="003845C6" w:rsidP="002E1397">
            <w:pPr>
              <w:ind w:right="66"/>
              <w:jc w:val="center"/>
              <w:rPr>
                <w:bCs/>
                <w:sz w:val="22"/>
                <w:szCs w:val="22"/>
                <w:lang w:val="el-GR"/>
              </w:rPr>
            </w:pPr>
            <w:r w:rsidRPr="002E1397">
              <w:rPr>
                <w:bCs/>
                <w:sz w:val="22"/>
                <w:szCs w:val="22"/>
                <w:lang w:val="el-GR"/>
              </w:rPr>
              <w:t>ΤΙΜΗ ΜΟΝΑΔΟΣ</w:t>
            </w:r>
          </w:p>
        </w:tc>
        <w:tc>
          <w:tcPr>
            <w:tcW w:w="1668" w:type="dxa"/>
            <w:vAlign w:val="center"/>
          </w:tcPr>
          <w:p w14:paraId="0E9C0745" w14:textId="2DAE29E9" w:rsidR="003845C6" w:rsidRPr="002E1397" w:rsidRDefault="003845C6" w:rsidP="002E1397">
            <w:pPr>
              <w:ind w:right="66"/>
              <w:jc w:val="center"/>
              <w:rPr>
                <w:bCs/>
                <w:sz w:val="22"/>
                <w:szCs w:val="22"/>
                <w:lang w:val="el-GR"/>
              </w:rPr>
            </w:pPr>
            <w:r w:rsidRPr="002E1397">
              <w:rPr>
                <w:bCs/>
                <w:sz w:val="22"/>
                <w:szCs w:val="22"/>
                <w:lang w:val="el-GR"/>
              </w:rPr>
              <w:t>ΣΥΝΟΛΟ</w:t>
            </w:r>
          </w:p>
        </w:tc>
      </w:tr>
      <w:tr w:rsidR="00506106" w:rsidRPr="002E1397" w14:paraId="534E4B5E" w14:textId="49DB236B" w:rsidTr="00275E63">
        <w:trPr>
          <w:trHeight w:val="2631"/>
          <w:jc w:val="center"/>
        </w:trPr>
        <w:tc>
          <w:tcPr>
            <w:tcW w:w="771" w:type="dxa"/>
            <w:vAlign w:val="center"/>
          </w:tcPr>
          <w:p w14:paraId="5BA5EF1B" w14:textId="31F4D142" w:rsidR="003845C6" w:rsidRPr="002E1397" w:rsidRDefault="00DB2BB0" w:rsidP="002E1397">
            <w:pPr>
              <w:ind w:right="66"/>
              <w:jc w:val="center"/>
              <w:rPr>
                <w:bCs/>
                <w:sz w:val="22"/>
                <w:szCs w:val="22"/>
                <w:lang w:val="en-US"/>
              </w:rPr>
            </w:pPr>
            <w:r w:rsidRPr="002E1397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3238" w:type="dxa"/>
            <w:vAlign w:val="center"/>
          </w:tcPr>
          <w:p w14:paraId="3FAE323C" w14:textId="11967F7E" w:rsidR="003845C6" w:rsidRPr="002E1397" w:rsidRDefault="003845C6" w:rsidP="002E1397">
            <w:pPr>
              <w:ind w:left="-28" w:right="-68"/>
              <w:jc w:val="center"/>
              <w:textAlignment w:val="baseline"/>
              <w:rPr>
                <w:rFonts w:eastAsia="Times New Roman"/>
                <w:sz w:val="22"/>
                <w:szCs w:val="22"/>
                <w:lang w:val="el-GR"/>
              </w:rPr>
            </w:pPr>
            <w:r w:rsidRPr="002E1397">
              <w:rPr>
                <w:rFonts w:eastAsia="Times New Roman"/>
                <w:sz w:val="22"/>
                <w:szCs w:val="22"/>
                <w:lang w:val="el-GR"/>
              </w:rPr>
              <w:t>ΥΠΟΣΤΗΡΙΞΗ ΤΟΥ ΔΗΜΟΥ ΣΤΗ ΣΥΜΒΑΣΗ ΜΕ ΤΙΤΛΟ: ΕΝΕΡΓΕΙΑΚΗ ΑΝΑΒΑΘΜΙΣΗ, ΑΥΤΟΜΑΤΟΠΟΙΗΣΗ ΚΑΙ ΔΙΑΧΕΙΡΙΣΗ ΤΟΥ ΔΙΚΤΥΟΥ</w:t>
            </w:r>
          </w:p>
          <w:p w14:paraId="07D2D2E0" w14:textId="6915A1F5" w:rsidR="003845C6" w:rsidRPr="002E1397" w:rsidRDefault="003845C6" w:rsidP="002E1397">
            <w:pPr>
              <w:ind w:left="-28" w:right="-68"/>
              <w:jc w:val="center"/>
              <w:textAlignment w:val="baseline"/>
              <w:rPr>
                <w:rFonts w:eastAsia="Times New Roman"/>
                <w:sz w:val="22"/>
                <w:szCs w:val="22"/>
                <w:lang w:val="el-GR"/>
              </w:rPr>
            </w:pPr>
            <w:r w:rsidRPr="002E1397">
              <w:rPr>
                <w:rFonts w:eastAsia="Times New Roman"/>
                <w:sz w:val="22"/>
                <w:szCs w:val="22"/>
                <w:lang w:val="el-GR"/>
              </w:rPr>
              <w:t>ΗΛΕΚΤΡΟΦΩΤΙΣΜΟΥ ΚΟΙΝΟΧΡΗΣΤΩΝ ΧΩΡΩΝ (ΟΔΟΦΩΤΙΣΜΟΣ)</w:t>
            </w:r>
          </w:p>
        </w:tc>
        <w:tc>
          <w:tcPr>
            <w:tcW w:w="948" w:type="dxa"/>
            <w:vAlign w:val="center"/>
          </w:tcPr>
          <w:p w14:paraId="3DF09CB7" w14:textId="77AD6C3E" w:rsidR="003845C6" w:rsidRPr="002E1397" w:rsidRDefault="003845C6" w:rsidP="002E1397">
            <w:pPr>
              <w:ind w:right="66"/>
              <w:jc w:val="center"/>
              <w:rPr>
                <w:bCs/>
                <w:sz w:val="22"/>
                <w:szCs w:val="22"/>
                <w:lang w:val="el-GR"/>
              </w:rPr>
            </w:pPr>
            <w:r w:rsidRPr="002E1397">
              <w:rPr>
                <w:bCs/>
                <w:sz w:val="22"/>
                <w:szCs w:val="22"/>
                <w:lang w:val="el-GR"/>
              </w:rPr>
              <w:t>ΕΤΟΣ</w:t>
            </w:r>
          </w:p>
        </w:tc>
        <w:tc>
          <w:tcPr>
            <w:tcW w:w="1474" w:type="dxa"/>
            <w:vAlign w:val="center"/>
          </w:tcPr>
          <w:p w14:paraId="52B8DAF1" w14:textId="7489C05C" w:rsidR="003845C6" w:rsidRPr="002E1397" w:rsidRDefault="003845C6" w:rsidP="002E1397">
            <w:pPr>
              <w:ind w:right="66"/>
              <w:jc w:val="center"/>
              <w:rPr>
                <w:bCs/>
                <w:sz w:val="22"/>
                <w:szCs w:val="22"/>
                <w:lang w:val="el-GR"/>
              </w:rPr>
            </w:pPr>
            <w:r w:rsidRPr="002E1397">
              <w:rPr>
                <w:bCs/>
                <w:sz w:val="22"/>
                <w:szCs w:val="22"/>
                <w:lang w:val="el-GR"/>
              </w:rPr>
              <w:t>12</w:t>
            </w:r>
          </w:p>
        </w:tc>
        <w:tc>
          <w:tcPr>
            <w:tcW w:w="1649" w:type="dxa"/>
            <w:vAlign w:val="center"/>
          </w:tcPr>
          <w:p w14:paraId="18B42DD0" w14:textId="54CA9C31" w:rsidR="003845C6" w:rsidRPr="002E1397" w:rsidRDefault="003845C6" w:rsidP="002E1397">
            <w:pPr>
              <w:ind w:right="66"/>
              <w:jc w:val="center"/>
              <w:rPr>
                <w:bCs/>
                <w:sz w:val="22"/>
                <w:szCs w:val="22"/>
                <w:lang w:val="el-GR"/>
              </w:rPr>
            </w:pPr>
          </w:p>
        </w:tc>
        <w:tc>
          <w:tcPr>
            <w:tcW w:w="1668" w:type="dxa"/>
            <w:vAlign w:val="center"/>
          </w:tcPr>
          <w:p w14:paraId="42D94DF3" w14:textId="55A5CD87" w:rsidR="003845C6" w:rsidRPr="002E1397" w:rsidRDefault="003845C6" w:rsidP="002E1397">
            <w:pPr>
              <w:ind w:right="66"/>
              <w:jc w:val="center"/>
              <w:rPr>
                <w:bCs/>
                <w:sz w:val="22"/>
                <w:szCs w:val="22"/>
                <w:lang w:val="el-GR"/>
              </w:rPr>
            </w:pPr>
          </w:p>
        </w:tc>
      </w:tr>
      <w:tr w:rsidR="00506106" w:rsidRPr="002E1397" w14:paraId="6DA5139D" w14:textId="77777777" w:rsidTr="00275E63">
        <w:trPr>
          <w:trHeight w:val="698"/>
          <w:jc w:val="center"/>
        </w:trPr>
        <w:tc>
          <w:tcPr>
            <w:tcW w:w="771" w:type="dxa"/>
            <w:vAlign w:val="center"/>
          </w:tcPr>
          <w:p w14:paraId="68560D8A" w14:textId="77777777" w:rsidR="00035DD7" w:rsidRPr="002E1397" w:rsidRDefault="00035DD7" w:rsidP="002E1397">
            <w:pPr>
              <w:ind w:right="66"/>
              <w:jc w:val="center"/>
              <w:rPr>
                <w:bCs/>
                <w:sz w:val="22"/>
                <w:szCs w:val="22"/>
                <w:lang w:val="el-GR"/>
              </w:rPr>
            </w:pPr>
          </w:p>
        </w:tc>
        <w:tc>
          <w:tcPr>
            <w:tcW w:w="3238" w:type="dxa"/>
            <w:vAlign w:val="center"/>
          </w:tcPr>
          <w:p w14:paraId="48525F64" w14:textId="77777777" w:rsidR="00035DD7" w:rsidRPr="002E1397" w:rsidRDefault="00035DD7" w:rsidP="002E1397">
            <w:pPr>
              <w:ind w:left="-195"/>
              <w:jc w:val="center"/>
              <w:textAlignment w:val="baseline"/>
              <w:rPr>
                <w:rFonts w:eastAsia="Times New Roman"/>
                <w:sz w:val="22"/>
                <w:szCs w:val="22"/>
                <w:lang w:val="el-GR"/>
              </w:rPr>
            </w:pPr>
          </w:p>
        </w:tc>
        <w:tc>
          <w:tcPr>
            <w:tcW w:w="948" w:type="dxa"/>
            <w:vAlign w:val="center"/>
          </w:tcPr>
          <w:p w14:paraId="1B226DA0" w14:textId="77777777" w:rsidR="00035DD7" w:rsidRPr="002E1397" w:rsidRDefault="00035DD7" w:rsidP="002E1397">
            <w:pPr>
              <w:ind w:right="66"/>
              <w:jc w:val="center"/>
              <w:rPr>
                <w:bCs/>
                <w:sz w:val="22"/>
                <w:szCs w:val="22"/>
                <w:lang w:val="el-GR"/>
              </w:rPr>
            </w:pPr>
          </w:p>
        </w:tc>
        <w:tc>
          <w:tcPr>
            <w:tcW w:w="1474" w:type="dxa"/>
            <w:vAlign w:val="center"/>
          </w:tcPr>
          <w:p w14:paraId="12D454FD" w14:textId="77777777" w:rsidR="00035DD7" w:rsidRPr="002E1397" w:rsidRDefault="00035DD7" w:rsidP="002E1397">
            <w:pPr>
              <w:ind w:right="66"/>
              <w:jc w:val="center"/>
              <w:rPr>
                <w:bCs/>
                <w:sz w:val="22"/>
                <w:szCs w:val="22"/>
                <w:lang w:val="el-GR"/>
              </w:rPr>
            </w:pPr>
          </w:p>
        </w:tc>
        <w:tc>
          <w:tcPr>
            <w:tcW w:w="1649" w:type="dxa"/>
            <w:vAlign w:val="center"/>
          </w:tcPr>
          <w:p w14:paraId="76CD3AC9" w14:textId="58553DE2" w:rsidR="00035DD7" w:rsidRPr="002E1397" w:rsidRDefault="002E1397" w:rsidP="002E1397">
            <w:pPr>
              <w:ind w:right="66"/>
              <w:jc w:val="center"/>
              <w:rPr>
                <w:bCs/>
                <w:sz w:val="22"/>
                <w:szCs w:val="22"/>
                <w:lang w:val="el-GR"/>
              </w:rPr>
            </w:pPr>
            <w:r w:rsidRPr="002E1397">
              <w:rPr>
                <w:bCs/>
                <w:sz w:val="22"/>
                <w:szCs w:val="22"/>
                <w:lang w:val="el-GR"/>
              </w:rPr>
              <w:t>ΣΥΝΟΛΟ</w:t>
            </w:r>
          </w:p>
        </w:tc>
        <w:tc>
          <w:tcPr>
            <w:tcW w:w="1668" w:type="dxa"/>
            <w:vAlign w:val="center"/>
          </w:tcPr>
          <w:p w14:paraId="3A5518CC" w14:textId="1740086D" w:rsidR="00035DD7" w:rsidRPr="002E1397" w:rsidRDefault="00035DD7" w:rsidP="002E1397">
            <w:pPr>
              <w:ind w:right="66"/>
              <w:jc w:val="center"/>
              <w:rPr>
                <w:bCs/>
                <w:sz w:val="22"/>
                <w:szCs w:val="22"/>
                <w:lang w:val="el-GR"/>
              </w:rPr>
            </w:pPr>
          </w:p>
        </w:tc>
      </w:tr>
      <w:tr w:rsidR="002E1397" w:rsidRPr="002E1397" w14:paraId="721A6A68" w14:textId="77777777" w:rsidTr="00275E63">
        <w:trPr>
          <w:trHeight w:val="680"/>
          <w:jc w:val="center"/>
        </w:trPr>
        <w:tc>
          <w:tcPr>
            <w:tcW w:w="771" w:type="dxa"/>
            <w:vAlign w:val="center"/>
          </w:tcPr>
          <w:p w14:paraId="7754E388" w14:textId="77777777" w:rsidR="002E1397" w:rsidRPr="002E1397" w:rsidRDefault="002E1397" w:rsidP="002E1397">
            <w:pPr>
              <w:ind w:right="66"/>
              <w:jc w:val="center"/>
              <w:rPr>
                <w:bCs/>
                <w:sz w:val="22"/>
                <w:szCs w:val="22"/>
                <w:lang w:val="el-GR"/>
              </w:rPr>
            </w:pPr>
          </w:p>
        </w:tc>
        <w:tc>
          <w:tcPr>
            <w:tcW w:w="3238" w:type="dxa"/>
            <w:vAlign w:val="center"/>
          </w:tcPr>
          <w:p w14:paraId="0EA9DA2F" w14:textId="77777777" w:rsidR="002E1397" w:rsidRPr="002E1397" w:rsidRDefault="002E1397" w:rsidP="002E1397">
            <w:pPr>
              <w:ind w:left="-195"/>
              <w:jc w:val="center"/>
              <w:textAlignment w:val="baseline"/>
              <w:rPr>
                <w:rFonts w:eastAsia="Times New Roman"/>
                <w:sz w:val="22"/>
                <w:szCs w:val="22"/>
                <w:lang w:val="el-GR"/>
              </w:rPr>
            </w:pPr>
          </w:p>
        </w:tc>
        <w:tc>
          <w:tcPr>
            <w:tcW w:w="948" w:type="dxa"/>
            <w:vAlign w:val="center"/>
          </w:tcPr>
          <w:p w14:paraId="252407A1" w14:textId="77777777" w:rsidR="002E1397" w:rsidRPr="002E1397" w:rsidRDefault="002E1397" w:rsidP="002E1397">
            <w:pPr>
              <w:ind w:right="66"/>
              <w:jc w:val="center"/>
              <w:rPr>
                <w:bCs/>
                <w:sz w:val="22"/>
                <w:szCs w:val="22"/>
                <w:lang w:val="el-GR"/>
              </w:rPr>
            </w:pPr>
          </w:p>
        </w:tc>
        <w:tc>
          <w:tcPr>
            <w:tcW w:w="1474" w:type="dxa"/>
            <w:vAlign w:val="center"/>
          </w:tcPr>
          <w:p w14:paraId="72457B0F" w14:textId="77777777" w:rsidR="002E1397" w:rsidRPr="002E1397" w:rsidRDefault="002E1397" w:rsidP="002E1397">
            <w:pPr>
              <w:ind w:right="66"/>
              <w:jc w:val="center"/>
              <w:rPr>
                <w:bCs/>
                <w:sz w:val="22"/>
                <w:szCs w:val="22"/>
                <w:lang w:val="el-GR"/>
              </w:rPr>
            </w:pPr>
          </w:p>
        </w:tc>
        <w:tc>
          <w:tcPr>
            <w:tcW w:w="1649" w:type="dxa"/>
            <w:vAlign w:val="center"/>
          </w:tcPr>
          <w:p w14:paraId="6E8EEAE7" w14:textId="1A6D2C3C" w:rsidR="002E1397" w:rsidRPr="002E1397" w:rsidRDefault="002E1397" w:rsidP="002E1397">
            <w:pPr>
              <w:ind w:right="66"/>
              <w:jc w:val="center"/>
              <w:rPr>
                <w:bCs/>
                <w:sz w:val="22"/>
                <w:szCs w:val="22"/>
                <w:lang w:val="el-GR"/>
              </w:rPr>
            </w:pPr>
            <w:r w:rsidRPr="002E1397">
              <w:rPr>
                <w:bCs/>
                <w:sz w:val="22"/>
                <w:szCs w:val="22"/>
                <w:lang w:val="el-GR"/>
              </w:rPr>
              <w:t>ΦΠΑ 24%</w:t>
            </w:r>
          </w:p>
        </w:tc>
        <w:tc>
          <w:tcPr>
            <w:tcW w:w="1668" w:type="dxa"/>
            <w:vAlign w:val="center"/>
          </w:tcPr>
          <w:p w14:paraId="7BD694E1" w14:textId="5933F432" w:rsidR="002E1397" w:rsidRPr="002E1397" w:rsidRDefault="002E1397" w:rsidP="002E1397">
            <w:pPr>
              <w:ind w:right="66"/>
              <w:jc w:val="center"/>
              <w:rPr>
                <w:bCs/>
                <w:sz w:val="22"/>
                <w:szCs w:val="22"/>
                <w:lang w:val="el-GR"/>
              </w:rPr>
            </w:pPr>
          </w:p>
        </w:tc>
      </w:tr>
      <w:tr w:rsidR="002E1397" w:rsidRPr="002E1397" w14:paraId="032CBB5D" w14:textId="77777777" w:rsidTr="00275E63">
        <w:trPr>
          <w:trHeight w:val="704"/>
          <w:jc w:val="center"/>
        </w:trPr>
        <w:tc>
          <w:tcPr>
            <w:tcW w:w="771" w:type="dxa"/>
            <w:vAlign w:val="center"/>
          </w:tcPr>
          <w:p w14:paraId="3C98F355" w14:textId="77777777" w:rsidR="002E1397" w:rsidRPr="002E1397" w:rsidRDefault="002E1397" w:rsidP="002E1397">
            <w:pPr>
              <w:ind w:right="66"/>
              <w:jc w:val="center"/>
              <w:rPr>
                <w:bCs/>
                <w:sz w:val="22"/>
                <w:szCs w:val="22"/>
                <w:lang w:val="el-GR"/>
              </w:rPr>
            </w:pPr>
          </w:p>
        </w:tc>
        <w:tc>
          <w:tcPr>
            <w:tcW w:w="3238" w:type="dxa"/>
            <w:vAlign w:val="center"/>
          </w:tcPr>
          <w:p w14:paraId="52BBDCF8" w14:textId="77777777" w:rsidR="002E1397" w:rsidRPr="002E1397" w:rsidRDefault="002E1397" w:rsidP="002E1397">
            <w:pPr>
              <w:ind w:left="-195"/>
              <w:jc w:val="center"/>
              <w:textAlignment w:val="baseline"/>
              <w:rPr>
                <w:rFonts w:eastAsia="Times New Roman"/>
                <w:sz w:val="22"/>
                <w:szCs w:val="22"/>
                <w:lang w:val="el-GR"/>
              </w:rPr>
            </w:pPr>
          </w:p>
        </w:tc>
        <w:tc>
          <w:tcPr>
            <w:tcW w:w="948" w:type="dxa"/>
            <w:vAlign w:val="center"/>
          </w:tcPr>
          <w:p w14:paraId="0C18EED0" w14:textId="77777777" w:rsidR="002E1397" w:rsidRPr="002E1397" w:rsidRDefault="002E1397" w:rsidP="002E1397">
            <w:pPr>
              <w:ind w:right="66"/>
              <w:jc w:val="center"/>
              <w:rPr>
                <w:bCs/>
                <w:sz w:val="22"/>
                <w:szCs w:val="22"/>
                <w:lang w:val="el-GR"/>
              </w:rPr>
            </w:pPr>
          </w:p>
        </w:tc>
        <w:tc>
          <w:tcPr>
            <w:tcW w:w="1474" w:type="dxa"/>
            <w:vAlign w:val="center"/>
          </w:tcPr>
          <w:p w14:paraId="338E5770" w14:textId="77777777" w:rsidR="002E1397" w:rsidRPr="002E1397" w:rsidRDefault="002E1397" w:rsidP="002E1397">
            <w:pPr>
              <w:ind w:right="66"/>
              <w:jc w:val="center"/>
              <w:rPr>
                <w:bCs/>
                <w:sz w:val="22"/>
                <w:szCs w:val="22"/>
                <w:lang w:val="el-GR"/>
              </w:rPr>
            </w:pPr>
          </w:p>
        </w:tc>
        <w:tc>
          <w:tcPr>
            <w:tcW w:w="1649" w:type="dxa"/>
            <w:vAlign w:val="center"/>
          </w:tcPr>
          <w:p w14:paraId="76BD2E2A" w14:textId="662EFB62" w:rsidR="002E1397" w:rsidRPr="002E1397" w:rsidRDefault="002E1397" w:rsidP="002E1397">
            <w:pPr>
              <w:ind w:right="66"/>
              <w:jc w:val="center"/>
              <w:rPr>
                <w:bCs/>
                <w:sz w:val="22"/>
                <w:szCs w:val="22"/>
                <w:lang w:val="el-GR"/>
              </w:rPr>
            </w:pPr>
            <w:r w:rsidRPr="002E1397">
              <w:rPr>
                <w:bCs/>
                <w:sz w:val="22"/>
                <w:szCs w:val="22"/>
                <w:lang w:val="el-GR"/>
              </w:rPr>
              <w:t>ΓΕΝΙΚΟ ΣΥΝΟΛΟ</w:t>
            </w:r>
          </w:p>
        </w:tc>
        <w:tc>
          <w:tcPr>
            <w:tcW w:w="1668" w:type="dxa"/>
            <w:vAlign w:val="center"/>
          </w:tcPr>
          <w:p w14:paraId="52A0F03A" w14:textId="392C0DFD" w:rsidR="002E1397" w:rsidRPr="002E1397" w:rsidRDefault="002E1397" w:rsidP="002E1397">
            <w:pPr>
              <w:ind w:right="66"/>
              <w:jc w:val="center"/>
              <w:rPr>
                <w:bCs/>
                <w:sz w:val="22"/>
                <w:szCs w:val="22"/>
                <w:lang w:val="el-GR"/>
              </w:rPr>
            </w:pPr>
          </w:p>
        </w:tc>
      </w:tr>
    </w:tbl>
    <w:p w14:paraId="79BC36C5" w14:textId="77777777" w:rsidR="003845C6" w:rsidRPr="002E1397" w:rsidRDefault="003845C6" w:rsidP="00F94B26">
      <w:pPr>
        <w:ind w:left="-5" w:right="66"/>
        <w:jc w:val="both"/>
        <w:rPr>
          <w:b/>
          <w:bCs/>
          <w:lang w:val="el-GR"/>
        </w:rPr>
      </w:pPr>
    </w:p>
    <w:p w14:paraId="453F5F12" w14:textId="77777777" w:rsidR="002E1397" w:rsidRDefault="002E1397" w:rsidP="00035DD7">
      <w:pPr>
        <w:jc w:val="center"/>
        <w:rPr>
          <w:lang w:val="el-GR"/>
        </w:rPr>
      </w:pPr>
    </w:p>
    <w:p w14:paraId="2B2F1094" w14:textId="77777777" w:rsidR="002E1397" w:rsidRDefault="002E1397" w:rsidP="00035DD7">
      <w:pPr>
        <w:jc w:val="center"/>
        <w:rPr>
          <w:lang w:val="el-GR"/>
        </w:rPr>
      </w:pPr>
    </w:p>
    <w:p w14:paraId="479BCBD7" w14:textId="77777777" w:rsidR="002E1397" w:rsidRDefault="002E1397" w:rsidP="00035DD7">
      <w:pPr>
        <w:jc w:val="center"/>
        <w:rPr>
          <w:lang w:val="el-GR"/>
        </w:rPr>
      </w:pPr>
    </w:p>
    <w:p w14:paraId="3EE7DB49" w14:textId="77777777" w:rsidR="002E1397" w:rsidRDefault="002E1397" w:rsidP="00035DD7">
      <w:pPr>
        <w:jc w:val="center"/>
        <w:rPr>
          <w:lang w:val="el-GR"/>
        </w:rPr>
      </w:pPr>
    </w:p>
    <w:p w14:paraId="5FD453BD" w14:textId="77777777" w:rsidR="002E1397" w:rsidRDefault="002E1397" w:rsidP="00035DD7">
      <w:pPr>
        <w:jc w:val="center"/>
        <w:rPr>
          <w:lang w:val="el-GR"/>
        </w:rPr>
      </w:pPr>
    </w:p>
    <w:p w14:paraId="6F9D59CA" w14:textId="0BA8F2AA" w:rsidR="002E1397" w:rsidRDefault="00275E63" w:rsidP="00035DD7">
      <w:pPr>
        <w:jc w:val="center"/>
        <w:rPr>
          <w:lang w:val="el-GR"/>
        </w:rPr>
      </w:pPr>
      <w:r>
        <w:rPr>
          <w:lang w:val="el-GR"/>
        </w:rPr>
        <w:t>……-……-……</w:t>
      </w:r>
    </w:p>
    <w:p w14:paraId="6B720BFE" w14:textId="77777777" w:rsidR="00275E63" w:rsidRDefault="00275E63" w:rsidP="00035DD7">
      <w:pPr>
        <w:jc w:val="center"/>
        <w:rPr>
          <w:lang w:val="el-GR"/>
        </w:rPr>
      </w:pPr>
    </w:p>
    <w:p w14:paraId="75EAC124" w14:textId="0517BDDC" w:rsidR="00035DD7" w:rsidRPr="002E1397" w:rsidRDefault="00275E63" w:rsidP="00035DD7">
      <w:pPr>
        <w:jc w:val="center"/>
        <w:rPr>
          <w:lang w:val="el-GR"/>
        </w:rPr>
      </w:pPr>
      <w:r>
        <w:rPr>
          <w:lang w:val="el-GR"/>
        </w:rPr>
        <w:t>Ο/Η ΥΠΟΓΡΑΦΩΝ/ΟΥΣΑ</w:t>
      </w:r>
    </w:p>
    <w:p w14:paraId="160995D7" w14:textId="77777777" w:rsidR="002E1397" w:rsidRPr="002E1397" w:rsidRDefault="002E1397" w:rsidP="00035DD7">
      <w:pPr>
        <w:jc w:val="center"/>
        <w:rPr>
          <w:lang w:val="el-GR"/>
        </w:rPr>
      </w:pPr>
      <w:bookmarkStart w:id="0" w:name="_Toc103081832"/>
      <w:bookmarkStart w:id="1" w:name="_GoBack"/>
      <w:bookmarkEnd w:id="0"/>
      <w:bookmarkEnd w:id="1"/>
    </w:p>
    <w:sectPr w:rsidR="002E1397" w:rsidRPr="002E139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488B4E" w14:textId="77777777" w:rsidR="00F94B26" w:rsidRDefault="00F94B26" w:rsidP="00F94B26">
      <w:r>
        <w:separator/>
      </w:r>
    </w:p>
  </w:endnote>
  <w:endnote w:type="continuationSeparator" w:id="0">
    <w:p w14:paraId="6F7C1814" w14:textId="77777777" w:rsidR="00F94B26" w:rsidRDefault="00F94B26" w:rsidP="00F94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7B834F" w14:textId="77777777" w:rsidR="00F94B26" w:rsidRDefault="00F94B26" w:rsidP="00F94B26">
      <w:r>
        <w:separator/>
      </w:r>
    </w:p>
  </w:footnote>
  <w:footnote w:type="continuationSeparator" w:id="0">
    <w:p w14:paraId="3E3477B6" w14:textId="77777777" w:rsidR="00F94B26" w:rsidRDefault="00F94B26" w:rsidP="00F94B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pStyle w:val="5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el-GR"/>
      </w:rPr>
    </w:lvl>
  </w:abstractNum>
  <w:abstractNum w:abstractNumId="11" w15:restartNumberingAfterBreak="0">
    <w:nsid w:val="037373D4"/>
    <w:multiLevelType w:val="hybridMultilevel"/>
    <w:tmpl w:val="15303A20"/>
    <w:lvl w:ilvl="0" w:tplc="B25850B8">
      <w:start w:val="1"/>
      <w:numFmt w:val="decimal"/>
      <w:lvlText w:val="%1."/>
      <w:lvlJc w:val="left"/>
      <w:pPr>
        <w:ind w:left="720" w:hanging="720"/>
      </w:pPr>
    </w:lvl>
    <w:lvl w:ilvl="1" w:tplc="04080019">
      <w:start w:val="1"/>
      <w:numFmt w:val="lowerLetter"/>
      <w:lvlText w:val="%2."/>
      <w:lvlJc w:val="left"/>
      <w:pPr>
        <w:ind w:left="1080" w:hanging="360"/>
      </w:pPr>
    </w:lvl>
    <w:lvl w:ilvl="2" w:tplc="0408001B">
      <w:start w:val="1"/>
      <w:numFmt w:val="lowerRoman"/>
      <w:lvlText w:val="%3."/>
      <w:lvlJc w:val="right"/>
      <w:pPr>
        <w:ind w:left="1800" w:hanging="180"/>
      </w:pPr>
    </w:lvl>
    <w:lvl w:ilvl="3" w:tplc="0408000F">
      <w:start w:val="1"/>
      <w:numFmt w:val="decimal"/>
      <w:lvlText w:val="%4."/>
      <w:lvlJc w:val="left"/>
      <w:pPr>
        <w:ind w:left="2520" w:hanging="360"/>
      </w:pPr>
    </w:lvl>
    <w:lvl w:ilvl="4" w:tplc="04080019">
      <w:start w:val="1"/>
      <w:numFmt w:val="lowerLetter"/>
      <w:lvlText w:val="%5."/>
      <w:lvlJc w:val="left"/>
      <w:pPr>
        <w:ind w:left="3240" w:hanging="360"/>
      </w:pPr>
    </w:lvl>
    <w:lvl w:ilvl="5" w:tplc="0408001B">
      <w:start w:val="1"/>
      <w:numFmt w:val="lowerRoman"/>
      <w:lvlText w:val="%6."/>
      <w:lvlJc w:val="right"/>
      <w:pPr>
        <w:ind w:left="3960" w:hanging="180"/>
      </w:pPr>
    </w:lvl>
    <w:lvl w:ilvl="6" w:tplc="0408000F">
      <w:start w:val="1"/>
      <w:numFmt w:val="decimal"/>
      <w:lvlText w:val="%7."/>
      <w:lvlJc w:val="left"/>
      <w:pPr>
        <w:ind w:left="4680" w:hanging="360"/>
      </w:pPr>
    </w:lvl>
    <w:lvl w:ilvl="7" w:tplc="04080019">
      <w:start w:val="1"/>
      <w:numFmt w:val="lowerLetter"/>
      <w:lvlText w:val="%8."/>
      <w:lvlJc w:val="left"/>
      <w:pPr>
        <w:ind w:left="5400" w:hanging="360"/>
      </w:pPr>
    </w:lvl>
    <w:lvl w:ilvl="8" w:tplc="0408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0DB4B3F"/>
    <w:multiLevelType w:val="hybridMultilevel"/>
    <w:tmpl w:val="920E94F0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097F79"/>
    <w:multiLevelType w:val="hybridMultilevel"/>
    <w:tmpl w:val="33CA5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937CB2"/>
    <w:multiLevelType w:val="hybridMultilevel"/>
    <w:tmpl w:val="16EE1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016B50"/>
    <w:multiLevelType w:val="hybridMultilevel"/>
    <w:tmpl w:val="57B64D54"/>
    <w:lvl w:ilvl="0" w:tplc="0944ECD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AE9EC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DA00C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812E9A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5A0C46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A03F0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F0819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D08B3A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B6BF3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3404D31"/>
    <w:multiLevelType w:val="hybridMultilevel"/>
    <w:tmpl w:val="35E0403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263656"/>
    <w:multiLevelType w:val="hybridMultilevel"/>
    <w:tmpl w:val="8C344272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Angsana New" w:hAnsi="Angsana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EF3E3E"/>
    <w:multiLevelType w:val="hybridMultilevel"/>
    <w:tmpl w:val="016006D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>
      <w:start w:val="1"/>
      <w:numFmt w:val="lowerLetter"/>
      <w:lvlText w:val="%2."/>
      <w:lvlJc w:val="left"/>
      <w:pPr>
        <w:ind w:left="1080" w:hanging="360"/>
      </w:pPr>
    </w:lvl>
    <w:lvl w:ilvl="2" w:tplc="0408001B">
      <w:start w:val="1"/>
      <w:numFmt w:val="lowerRoman"/>
      <w:lvlText w:val="%3."/>
      <w:lvlJc w:val="right"/>
      <w:pPr>
        <w:ind w:left="1800" w:hanging="180"/>
      </w:pPr>
    </w:lvl>
    <w:lvl w:ilvl="3" w:tplc="0408000F">
      <w:start w:val="1"/>
      <w:numFmt w:val="decimal"/>
      <w:lvlText w:val="%4."/>
      <w:lvlJc w:val="left"/>
      <w:pPr>
        <w:ind w:left="2520" w:hanging="360"/>
      </w:pPr>
    </w:lvl>
    <w:lvl w:ilvl="4" w:tplc="04080019">
      <w:start w:val="1"/>
      <w:numFmt w:val="lowerLetter"/>
      <w:lvlText w:val="%5."/>
      <w:lvlJc w:val="left"/>
      <w:pPr>
        <w:ind w:left="3240" w:hanging="360"/>
      </w:pPr>
    </w:lvl>
    <w:lvl w:ilvl="5" w:tplc="0408001B">
      <w:start w:val="1"/>
      <w:numFmt w:val="lowerRoman"/>
      <w:lvlText w:val="%6."/>
      <w:lvlJc w:val="right"/>
      <w:pPr>
        <w:ind w:left="3960" w:hanging="180"/>
      </w:pPr>
    </w:lvl>
    <w:lvl w:ilvl="6" w:tplc="0408000F">
      <w:start w:val="1"/>
      <w:numFmt w:val="decimal"/>
      <w:lvlText w:val="%7."/>
      <w:lvlJc w:val="left"/>
      <w:pPr>
        <w:ind w:left="4680" w:hanging="360"/>
      </w:pPr>
    </w:lvl>
    <w:lvl w:ilvl="7" w:tplc="04080019">
      <w:start w:val="1"/>
      <w:numFmt w:val="lowerLetter"/>
      <w:lvlText w:val="%8."/>
      <w:lvlJc w:val="left"/>
      <w:pPr>
        <w:ind w:left="5400" w:hanging="360"/>
      </w:pPr>
    </w:lvl>
    <w:lvl w:ilvl="8" w:tplc="0408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7697800"/>
    <w:multiLevelType w:val="hybridMultilevel"/>
    <w:tmpl w:val="EDDA80A6"/>
    <w:lvl w:ilvl="0" w:tplc="5D5873D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744040"/>
    <w:multiLevelType w:val="hybridMultilevel"/>
    <w:tmpl w:val="EACC1694"/>
    <w:lvl w:ilvl="0" w:tplc="7D8857B2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24C3F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D8A93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8A75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FE73A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42CB4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0A776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7E309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86C62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BC907EB"/>
    <w:multiLevelType w:val="hybridMultilevel"/>
    <w:tmpl w:val="EACC1694"/>
    <w:lvl w:ilvl="0" w:tplc="7D8857B2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24C3F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D8A93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8A75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FE73A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42CB4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0A776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7E309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86C62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44C4B43"/>
    <w:multiLevelType w:val="hybridMultilevel"/>
    <w:tmpl w:val="3E1AFFCA"/>
    <w:lvl w:ilvl="0" w:tplc="5D5873D8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A962ABB"/>
    <w:multiLevelType w:val="hybridMultilevel"/>
    <w:tmpl w:val="FFFFFFFF"/>
    <w:lvl w:ilvl="0" w:tplc="3EBAD956">
      <w:start w:val="1"/>
      <w:numFmt w:val="decimal"/>
      <w:lvlText w:val="%1."/>
      <w:lvlJc w:val="left"/>
      <w:pPr>
        <w:ind w:left="391" w:hanging="284"/>
      </w:pPr>
      <w:rPr>
        <w:rFonts w:ascii="Calibri" w:eastAsia="Times New Roman" w:hAnsi="Calibri" w:cs="Times New Roman" w:hint="default"/>
        <w:spacing w:val="-1"/>
        <w:w w:val="99"/>
        <w:sz w:val="20"/>
        <w:szCs w:val="20"/>
      </w:rPr>
    </w:lvl>
    <w:lvl w:ilvl="1" w:tplc="38E05B54">
      <w:start w:val="1"/>
      <w:numFmt w:val="bullet"/>
      <w:lvlText w:val="•"/>
      <w:lvlJc w:val="left"/>
      <w:pPr>
        <w:ind w:left="1428" w:hanging="284"/>
      </w:pPr>
      <w:rPr>
        <w:rFonts w:hint="default"/>
      </w:rPr>
    </w:lvl>
    <w:lvl w:ilvl="2" w:tplc="039E2984">
      <w:start w:val="1"/>
      <w:numFmt w:val="bullet"/>
      <w:lvlText w:val="•"/>
      <w:lvlJc w:val="left"/>
      <w:pPr>
        <w:ind w:left="2464" w:hanging="284"/>
      </w:pPr>
      <w:rPr>
        <w:rFonts w:hint="default"/>
      </w:rPr>
    </w:lvl>
    <w:lvl w:ilvl="3" w:tplc="230CEA0E">
      <w:start w:val="1"/>
      <w:numFmt w:val="bullet"/>
      <w:lvlText w:val="•"/>
      <w:lvlJc w:val="left"/>
      <w:pPr>
        <w:ind w:left="3501" w:hanging="284"/>
      </w:pPr>
      <w:rPr>
        <w:rFonts w:hint="default"/>
      </w:rPr>
    </w:lvl>
    <w:lvl w:ilvl="4" w:tplc="A61AAD92">
      <w:start w:val="1"/>
      <w:numFmt w:val="bullet"/>
      <w:lvlText w:val="•"/>
      <w:lvlJc w:val="left"/>
      <w:pPr>
        <w:ind w:left="4538" w:hanging="284"/>
      </w:pPr>
      <w:rPr>
        <w:rFonts w:hint="default"/>
      </w:rPr>
    </w:lvl>
    <w:lvl w:ilvl="5" w:tplc="4F40B882">
      <w:start w:val="1"/>
      <w:numFmt w:val="bullet"/>
      <w:lvlText w:val="•"/>
      <w:lvlJc w:val="left"/>
      <w:pPr>
        <w:ind w:left="5575" w:hanging="284"/>
      </w:pPr>
      <w:rPr>
        <w:rFonts w:hint="default"/>
      </w:rPr>
    </w:lvl>
    <w:lvl w:ilvl="6" w:tplc="E5F6AA16">
      <w:start w:val="1"/>
      <w:numFmt w:val="bullet"/>
      <w:lvlText w:val="•"/>
      <w:lvlJc w:val="left"/>
      <w:pPr>
        <w:ind w:left="6612" w:hanging="284"/>
      </w:pPr>
      <w:rPr>
        <w:rFonts w:hint="default"/>
      </w:rPr>
    </w:lvl>
    <w:lvl w:ilvl="7" w:tplc="9698B3CA">
      <w:start w:val="1"/>
      <w:numFmt w:val="bullet"/>
      <w:lvlText w:val="•"/>
      <w:lvlJc w:val="left"/>
      <w:pPr>
        <w:ind w:left="7649" w:hanging="284"/>
      </w:pPr>
      <w:rPr>
        <w:rFonts w:hint="default"/>
      </w:rPr>
    </w:lvl>
    <w:lvl w:ilvl="8" w:tplc="E8AA405C">
      <w:start w:val="1"/>
      <w:numFmt w:val="bullet"/>
      <w:lvlText w:val="•"/>
      <w:lvlJc w:val="left"/>
      <w:pPr>
        <w:ind w:left="8686" w:hanging="284"/>
      </w:pPr>
      <w:rPr>
        <w:rFonts w:hint="default"/>
      </w:rPr>
    </w:lvl>
  </w:abstractNum>
  <w:abstractNum w:abstractNumId="24" w15:restartNumberingAfterBreak="0">
    <w:nsid w:val="7ADB7617"/>
    <w:multiLevelType w:val="hybridMultilevel"/>
    <w:tmpl w:val="B68EEDEC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6"/>
  </w:num>
  <w:num w:numId="12">
    <w:abstractNumId w:val="12"/>
  </w:num>
  <w:num w:numId="13">
    <w:abstractNumId w:val="10"/>
  </w:num>
  <w:num w:numId="14">
    <w:abstractNumId w:val="24"/>
  </w:num>
  <w:num w:numId="15">
    <w:abstractNumId w:val="17"/>
  </w:num>
  <w:num w:numId="16">
    <w:abstractNumId w:val="14"/>
  </w:num>
  <w:num w:numId="17">
    <w:abstractNumId w:val="21"/>
  </w:num>
  <w:num w:numId="18">
    <w:abstractNumId w:val="22"/>
  </w:num>
  <w:num w:numId="19">
    <w:abstractNumId w:val="19"/>
  </w:num>
  <w:num w:numId="20">
    <w:abstractNumId w:val="15"/>
  </w:num>
  <w:num w:numId="21">
    <w:abstractNumId w:val="13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93E"/>
    <w:rsid w:val="00035DD7"/>
    <w:rsid w:val="000E12EB"/>
    <w:rsid w:val="00267863"/>
    <w:rsid w:val="00275E63"/>
    <w:rsid w:val="002E1397"/>
    <w:rsid w:val="003845C6"/>
    <w:rsid w:val="004B11D4"/>
    <w:rsid w:val="00506106"/>
    <w:rsid w:val="006053A3"/>
    <w:rsid w:val="00A26ED0"/>
    <w:rsid w:val="00B01334"/>
    <w:rsid w:val="00B7579C"/>
    <w:rsid w:val="00C37DC4"/>
    <w:rsid w:val="00C62548"/>
    <w:rsid w:val="00CB693E"/>
    <w:rsid w:val="00DB2BB0"/>
    <w:rsid w:val="00DB7C60"/>
    <w:rsid w:val="00DD7D7E"/>
    <w:rsid w:val="00E463DB"/>
    <w:rsid w:val="00EA5F25"/>
    <w:rsid w:val="00F9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162A5"/>
  <w15:chartTrackingRefBased/>
  <w15:docId w15:val="{68D4E809-12B1-4170-B1E0-F6001CF7D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93E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val="en-GB" w:eastAsia="en-GB"/>
      <w14:ligatures w14:val="none"/>
    </w:rPr>
  </w:style>
  <w:style w:type="paragraph" w:styleId="1">
    <w:name w:val="heading 1"/>
    <w:basedOn w:val="a"/>
    <w:next w:val="a"/>
    <w:link w:val="1Char"/>
    <w:qFormat/>
    <w:rsid w:val="00CB693E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uppressAutoHyphens/>
      <w:spacing w:before="320" w:after="160"/>
      <w:jc w:val="both"/>
      <w:outlineLvl w:val="0"/>
    </w:pPr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paragraph" w:styleId="20">
    <w:name w:val="heading 2"/>
    <w:basedOn w:val="1"/>
    <w:next w:val="a"/>
    <w:link w:val="2Char"/>
    <w:qFormat/>
    <w:rsid w:val="00CB693E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uiPriority w:val="9"/>
    <w:qFormat/>
    <w:rsid w:val="00CB693E"/>
    <w:pPr>
      <w:keepNext/>
      <w:suppressAutoHyphens/>
      <w:spacing w:before="240" w:after="60"/>
      <w:ind w:left="567" w:hanging="567"/>
      <w:jc w:val="both"/>
      <w:outlineLvl w:val="2"/>
    </w:pPr>
    <w:rPr>
      <w:rFonts w:ascii="Arial" w:eastAsia="Times New Roman" w:hAnsi="Arial"/>
      <w:b/>
      <w:bCs/>
      <w:sz w:val="22"/>
      <w:szCs w:val="26"/>
      <w:lang w:eastAsia="zh-CN"/>
    </w:rPr>
  </w:style>
  <w:style w:type="paragraph" w:styleId="4">
    <w:name w:val="heading 4"/>
    <w:basedOn w:val="a"/>
    <w:next w:val="a"/>
    <w:link w:val="4Char"/>
    <w:uiPriority w:val="9"/>
    <w:qFormat/>
    <w:rsid w:val="00CB693E"/>
    <w:pPr>
      <w:keepNext/>
      <w:suppressAutoHyphens/>
      <w:spacing w:before="240" w:after="60"/>
      <w:jc w:val="both"/>
      <w:outlineLvl w:val="3"/>
    </w:pPr>
    <w:rPr>
      <w:rFonts w:ascii="Arial" w:eastAsia="Times New Roman" w:hAnsi="Arial"/>
      <w:b/>
      <w:bCs/>
      <w:sz w:val="22"/>
      <w:szCs w:val="28"/>
      <w:lang w:eastAsia="zh-CN"/>
    </w:rPr>
  </w:style>
  <w:style w:type="paragraph" w:styleId="5">
    <w:name w:val="heading 5"/>
    <w:basedOn w:val="a"/>
    <w:next w:val="a"/>
    <w:link w:val="5Char"/>
    <w:qFormat/>
    <w:rsid w:val="00CB693E"/>
    <w:pPr>
      <w:numPr>
        <w:ilvl w:val="4"/>
        <w:numId w:val="1"/>
      </w:numPr>
      <w:suppressAutoHyphens/>
      <w:spacing w:before="200" w:after="200" w:line="280" w:lineRule="exact"/>
      <w:jc w:val="both"/>
      <w:outlineLvl w:val="4"/>
    </w:pPr>
    <w:rPr>
      <w:rFonts w:ascii="Lucida Sans" w:eastAsia="Times New Roman" w:hAnsi="Lucida Sans" w:cs="Lucida Sans"/>
      <w:b/>
      <w:sz w:val="22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CB693E"/>
    <w:rPr>
      <w:rFonts w:ascii="Arial" w:eastAsia="Times New Roman" w:hAnsi="Arial" w:cs="Arial"/>
      <w:b/>
      <w:bCs/>
      <w:color w:val="333399"/>
      <w:kern w:val="0"/>
      <w:sz w:val="28"/>
      <w:szCs w:val="32"/>
      <w:lang w:eastAsia="zh-CN"/>
      <w14:ligatures w14:val="none"/>
    </w:rPr>
  </w:style>
  <w:style w:type="character" w:customStyle="1" w:styleId="Heading2Char">
    <w:name w:val="Heading 2 Char"/>
    <w:basedOn w:val="a0"/>
    <w:rsid w:val="00CB693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en-GB" w:eastAsia="en-GB"/>
      <w14:ligatures w14:val="none"/>
    </w:rPr>
  </w:style>
  <w:style w:type="character" w:customStyle="1" w:styleId="3Char">
    <w:name w:val="Επικεφαλίδα 3 Char"/>
    <w:basedOn w:val="a0"/>
    <w:link w:val="3"/>
    <w:uiPriority w:val="9"/>
    <w:rsid w:val="00CB693E"/>
    <w:rPr>
      <w:rFonts w:ascii="Arial" w:eastAsia="Times New Roman" w:hAnsi="Arial" w:cs="Times New Roman"/>
      <w:b/>
      <w:bCs/>
      <w:kern w:val="0"/>
      <w:szCs w:val="26"/>
      <w:lang w:val="en-GB" w:eastAsia="zh-CN"/>
      <w14:ligatures w14:val="none"/>
    </w:rPr>
  </w:style>
  <w:style w:type="character" w:customStyle="1" w:styleId="4Char">
    <w:name w:val="Επικεφαλίδα 4 Char"/>
    <w:basedOn w:val="a0"/>
    <w:link w:val="4"/>
    <w:uiPriority w:val="9"/>
    <w:rsid w:val="00CB693E"/>
    <w:rPr>
      <w:rFonts w:ascii="Arial" w:eastAsia="Times New Roman" w:hAnsi="Arial" w:cs="Times New Roman"/>
      <w:b/>
      <w:bCs/>
      <w:kern w:val="0"/>
      <w:szCs w:val="28"/>
      <w:lang w:val="en-GB" w:eastAsia="zh-CN"/>
      <w14:ligatures w14:val="none"/>
    </w:rPr>
  </w:style>
  <w:style w:type="character" w:customStyle="1" w:styleId="5Char">
    <w:name w:val="Επικεφαλίδα 5 Char"/>
    <w:basedOn w:val="a0"/>
    <w:link w:val="5"/>
    <w:rsid w:val="00CB693E"/>
    <w:rPr>
      <w:rFonts w:ascii="Lucida Sans" w:eastAsia="Times New Roman" w:hAnsi="Lucida Sans" w:cs="Lucida Sans"/>
      <w:b/>
      <w:kern w:val="0"/>
      <w:szCs w:val="20"/>
      <w:lang w:eastAsia="zh-CN"/>
      <w14:ligatures w14:val="none"/>
    </w:rPr>
  </w:style>
  <w:style w:type="character" w:customStyle="1" w:styleId="WW8Num1z0">
    <w:name w:val="WW8Num1z0"/>
    <w:rsid w:val="00CB693E"/>
  </w:style>
  <w:style w:type="character" w:customStyle="1" w:styleId="WW8Num1z1">
    <w:name w:val="WW8Num1z1"/>
    <w:rsid w:val="00CB693E"/>
  </w:style>
  <w:style w:type="character" w:customStyle="1" w:styleId="WW8Num1z2">
    <w:name w:val="WW8Num1z2"/>
    <w:rsid w:val="00CB693E"/>
  </w:style>
  <w:style w:type="character" w:customStyle="1" w:styleId="WW8Num1z3">
    <w:name w:val="WW8Num1z3"/>
    <w:rsid w:val="00CB693E"/>
  </w:style>
  <w:style w:type="character" w:customStyle="1" w:styleId="WW8Num1z4">
    <w:name w:val="WW8Num1z4"/>
    <w:rsid w:val="00CB693E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CB693E"/>
  </w:style>
  <w:style w:type="character" w:customStyle="1" w:styleId="WW8Num1z6">
    <w:name w:val="WW8Num1z6"/>
    <w:rsid w:val="00CB693E"/>
  </w:style>
  <w:style w:type="character" w:customStyle="1" w:styleId="WW8Num1z7">
    <w:name w:val="WW8Num1z7"/>
    <w:rsid w:val="00CB693E"/>
  </w:style>
  <w:style w:type="character" w:customStyle="1" w:styleId="WW8Num1z8">
    <w:name w:val="WW8Num1z8"/>
    <w:rsid w:val="00CB693E"/>
  </w:style>
  <w:style w:type="character" w:customStyle="1" w:styleId="WW8Num2z0">
    <w:name w:val="WW8Num2z0"/>
    <w:rsid w:val="00CB693E"/>
    <w:rPr>
      <w:rFonts w:ascii="Symbol" w:hAnsi="Symbol" w:cs="Symbol"/>
      <w:lang w:val="el-GR"/>
    </w:rPr>
  </w:style>
  <w:style w:type="character" w:customStyle="1" w:styleId="WW8Num3z0">
    <w:name w:val="WW8Num3z0"/>
    <w:rsid w:val="00CB693E"/>
    <w:rPr>
      <w:lang w:val="el-GR"/>
    </w:rPr>
  </w:style>
  <w:style w:type="character" w:customStyle="1" w:styleId="WW8Num4z0">
    <w:name w:val="WW8Num4z0"/>
    <w:rsid w:val="00CB693E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CB693E"/>
    <w:rPr>
      <w:lang w:val="el-GR"/>
    </w:rPr>
  </w:style>
  <w:style w:type="character" w:customStyle="1" w:styleId="WW8Num6z0">
    <w:name w:val="WW8Num6z0"/>
    <w:rsid w:val="00CB693E"/>
    <w:rPr>
      <w:b/>
      <w:bCs/>
      <w:szCs w:val="22"/>
      <w:lang w:val="el-GR"/>
    </w:rPr>
  </w:style>
  <w:style w:type="character" w:customStyle="1" w:styleId="WW8Num6z1">
    <w:name w:val="WW8Num6z1"/>
    <w:rsid w:val="00CB693E"/>
  </w:style>
  <w:style w:type="character" w:customStyle="1" w:styleId="WW8Num6z2">
    <w:name w:val="WW8Num6z2"/>
    <w:rsid w:val="00CB693E"/>
  </w:style>
  <w:style w:type="character" w:customStyle="1" w:styleId="WW8Num6z3">
    <w:name w:val="WW8Num6z3"/>
    <w:rsid w:val="00CB693E"/>
  </w:style>
  <w:style w:type="character" w:customStyle="1" w:styleId="WW8Num6z4">
    <w:name w:val="WW8Num6z4"/>
    <w:rsid w:val="00CB693E"/>
  </w:style>
  <w:style w:type="character" w:customStyle="1" w:styleId="WW8Num6z5">
    <w:name w:val="WW8Num6z5"/>
    <w:rsid w:val="00CB693E"/>
  </w:style>
  <w:style w:type="character" w:customStyle="1" w:styleId="WW8Num6z6">
    <w:name w:val="WW8Num6z6"/>
    <w:rsid w:val="00CB693E"/>
  </w:style>
  <w:style w:type="character" w:customStyle="1" w:styleId="WW8Num6z7">
    <w:name w:val="WW8Num6z7"/>
    <w:rsid w:val="00CB693E"/>
  </w:style>
  <w:style w:type="character" w:customStyle="1" w:styleId="WW8Num6z8">
    <w:name w:val="WW8Num6z8"/>
    <w:rsid w:val="00CB693E"/>
  </w:style>
  <w:style w:type="character" w:customStyle="1" w:styleId="WW8Num7z0">
    <w:name w:val="WW8Num7z0"/>
    <w:rsid w:val="00CB693E"/>
    <w:rPr>
      <w:b/>
      <w:bCs/>
      <w:szCs w:val="22"/>
      <w:lang w:val="el-GR"/>
    </w:rPr>
  </w:style>
  <w:style w:type="character" w:customStyle="1" w:styleId="WW8Num7z1">
    <w:name w:val="WW8Num7z1"/>
    <w:rsid w:val="00CB693E"/>
    <w:rPr>
      <w:rFonts w:eastAsia="Calibri"/>
      <w:lang w:val="el-GR"/>
    </w:rPr>
  </w:style>
  <w:style w:type="character" w:customStyle="1" w:styleId="WW8Num7z2">
    <w:name w:val="WW8Num7z2"/>
    <w:rsid w:val="00CB693E"/>
  </w:style>
  <w:style w:type="character" w:customStyle="1" w:styleId="WW8Num7z3">
    <w:name w:val="WW8Num7z3"/>
    <w:rsid w:val="00CB693E"/>
  </w:style>
  <w:style w:type="character" w:customStyle="1" w:styleId="WW8Num7z4">
    <w:name w:val="WW8Num7z4"/>
    <w:rsid w:val="00CB693E"/>
  </w:style>
  <w:style w:type="character" w:customStyle="1" w:styleId="WW8Num7z5">
    <w:name w:val="WW8Num7z5"/>
    <w:rsid w:val="00CB693E"/>
  </w:style>
  <w:style w:type="character" w:customStyle="1" w:styleId="WW8Num7z6">
    <w:name w:val="WW8Num7z6"/>
    <w:rsid w:val="00CB693E"/>
  </w:style>
  <w:style w:type="character" w:customStyle="1" w:styleId="WW8Num7z7">
    <w:name w:val="WW8Num7z7"/>
    <w:rsid w:val="00CB693E"/>
  </w:style>
  <w:style w:type="character" w:customStyle="1" w:styleId="WW8Num7z8">
    <w:name w:val="WW8Num7z8"/>
    <w:rsid w:val="00CB693E"/>
  </w:style>
  <w:style w:type="character" w:customStyle="1" w:styleId="WW8Num8z0">
    <w:name w:val="WW8Num8z0"/>
    <w:rsid w:val="00CB693E"/>
    <w:rPr>
      <w:rFonts w:ascii="Symbol" w:hAnsi="Symbol" w:cs="OpenSymbol"/>
      <w:color w:val="5B9BD5"/>
    </w:rPr>
  </w:style>
  <w:style w:type="character" w:customStyle="1" w:styleId="WW8Num9z0">
    <w:name w:val="WW8Num9z0"/>
    <w:rsid w:val="00CB693E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CB693E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  <w:rsid w:val="00CB693E"/>
  </w:style>
  <w:style w:type="character" w:customStyle="1" w:styleId="WW8Num10z2">
    <w:name w:val="WW8Num10z2"/>
    <w:rsid w:val="00CB693E"/>
  </w:style>
  <w:style w:type="character" w:customStyle="1" w:styleId="WW8Num10z3">
    <w:name w:val="WW8Num10z3"/>
    <w:rsid w:val="00CB693E"/>
  </w:style>
  <w:style w:type="character" w:customStyle="1" w:styleId="WW8Num10z4">
    <w:name w:val="WW8Num10z4"/>
    <w:rsid w:val="00CB693E"/>
  </w:style>
  <w:style w:type="character" w:customStyle="1" w:styleId="WW8Num10z5">
    <w:name w:val="WW8Num10z5"/>
    <w:rsid w:val="00CB693E"/>
  </w:style>
  <w:style w:type="character" w:customStyle="1" w:styleId="WW8Num10z6">
    <w:name w:val="WW8Num10z6"/>
    <w:rsid w:val="00CB693E"/>
  </w:style>
  <w:style w:type="character" w:customStyle="1" w:styleId="WW8Num10z7">
    <w:name w:val="WW8Num10z7"/>
    <w:rsid w:val="00CB693E"/>
  </w:style>
  <w:style w:type="character" w:customStyle="1" w:styleId="WW8Num10z8">
    <w:name w:val="WW8Num10z8"/>
    <w:rsid w:val="00CB693E"/>
  </w:style>
  <w:style w:type="character" w:customStyle="1" w:styleId="WW8Num8z1">
    <w:name w:val="WW8Num8z1"/>
    <w:rsid w:val="00CB693E"/>
    <w:rPr>
      <w:rFonts w:eastAsia="Calibri"/>
      <w:lang w:val="el-GR"/>
    </w:rPr>
  </w:style>
  <w:style w:type="character" w:customStyle="1" w:styleId="WW8Num8z2">
    <w:name w:val="WW8Num8z2"/>
    <w:rsid w:val="00CB693E"/>
  </w:style>
  <w:style w:type="character" w:customStyle="1" w:styleId="WW8Num8z3">
    <w:name w:val="WW8Num8z3"/>
    <w:rsid w:val="00CB693E"/>
  </w:style>
  <w:style w:type="character" w:customStyle="1" w:styleId="WW8Num8z4">
    <w:name w:val="WW8Num8z4"/>
    <w:rsid w:val="00CB693E"/>
  </w:style>
  <w:style w:type="character" w:customStyle="1" w:styleId="WW8Num8z5">
    <w:name w:val="WW8Num8z5"/>
    <w:rsid w:val="00CB693E"/>
  </w:style>
  <w:style w:type="character" w:customStyle="1" w:styleId="WW8Num8z6">
    <w:name w:val="WW8Num8z6"/>
    <w:rsid w:val="00CB693E"/>
  </w:style>
  <w:style w:type="character" w:customStyle="1" w:styleId="WW8Num8z7">
    <w:name w:val="WW8Num8z7"/>
    <w:rsid w:val="00CB693E"/>
  </w:style>
  <w:style w:type="character" w:customStyle="1" w:styleId="WW8Num8z8">
    <w:name w:val="WW8Num8z8"/>
    <w:rsid w:val="00CB693E"/>
  </w:style>
  <w:style w:type="character" w:customStyle="1" w:styleId="WW8Num11z0">
    <w:name w:val="WW8Num11z0"/>
    <w:rsid w:val="00CB693E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1z1">
    <w:name w:val="WW8Num11z1"/>
    <w:rsid w:val="00CB693E"/>
  </w:style>
  <w:style w:type="character" w:customStyle="1" w:styleId="WW8Num11z2">
    <w:name w:val="WW8Num11z2"/>
    <w:rsid w:val="00CB693E"/>
  </w:style>
  <w:style w:type="character" w:customStyle="1" w:styleId="WW8Num11z3">
    <w:name w:val="WW8Num11z3"/>
    <w:rsid w:val="00CB693E"/>
  </w:style>
  <w:style w:type="character" w:customStyle="1" w:styleId="WW8Num11z4">
    <w:name w:val="WW8Num11z4"/>
    <w:rsid w:val="00CB693E"/>
  </w:style>
  <w:style w:type="character" w:customStyle="1" w:styleId="WW8Num11z5">
    <w:name w:val="WW8Num11z5"/>
    <w:rsid w:val="00CB693E"/>
  </w:style>
  <w:style w:type="character" w:customStyle="1" w:styleId="WW8Num11z6">
    <w:name w:val="WW8Num11z6"/>
    <w:rsid w:val="00CB693E"/>
  </w:style>
  <w:style w:type="character" w:customStyle="1" w:styleId="WW8Num11z7">
    <w:name w:val="WW8Num11z7"/>
    <w:rsid w:val="00CB693E"/>
  </w:style>
  <w:style w:type="character" w:customStyle="1" w:styleId="WW8Num11z8">
    <w:name w:val="WW8Num11z8"/>
    <w:rsid w:val="00CB693E"/>
  </w:style>
  <w:style w:type="character" w:customStyle="1" w:styleId="0">
    <w:name w:val="Προεπιλεγμένη γραμματοσειρά_0"/>
    <w:rsid w:val="00CB693E"/>
  </w:style>
  <w:style w:type="character" w:customStyle="1" w:styleId="40">
    <w:name w:val="Προεπιλεγμένη γραμματοσειρά4"/>
    <w:rsid w:val="00CB693E"/>
  </w:style>
  <w:style w:type="character" w:customStyle="1" w:styleId="WW8Num2z1">
    <w:name w:val="WW8Num2z1"/>
    <w:rsid w:val="00CB693E"/>
  </w:style>
  <w:style w:type="character" w:customStyle="1" w:styleId="WW8Num2z2">
    <w:name w:val="WW8Num2z2"/>
    <w:rsid w:val="00CB693E"/>
  </w:style>
  <w:style w:type="character" w:customStyle="1" w:styleId="WW8Num2z3">
    <w:name w:val="WW8Num2z3"/>
    <w:rsid w:val="00CB693E"/>
  </w:style>
  <w:style w:type="character" w:customStyle="1" w:styleId="WW8Num2z4">
    <w:name w:val="WW8Num2z4"/>
    <w:rsid w:val="00CB693E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CB693E"/>
  </w:style>
  <w:style w:type="character" w:customStyle="1" w:styleId="WW8Num2z6">
    <w:name w:val="WW8Num2z6"/>
    <w:rsid w:val="00CB693E"/>
  </w:style>
  <w:style w:type="character" w:customStyle="1" w:styleId="WW8Num2z7">
    <w:name w:val="WW8Num2z7"/>
    <w:rsid w:val="00CB693E"/>
  </w:style>
  <w:style w:type="character" w:customStyle="1" w:styleId="WW8Num2z8">
    <w:name w:val="WW8Num2z8"/>
    <w:rsid w:val="00CB693E"/>
  </w:style>
  <w:style w:type="character" w:customStyle="1" w:styleId="WW8Num9z1">
    <w:name w:val="WW8Num9z1"/>
    <w:rsid w:val="00CB693E"/>
    <w:rPr>
      <w:rFonts w:eastAsia="Calibri"/>
      <w:lang w:val="el-GR"/>
    </w:rPr>
  </w:style>
  <w:style w:type="character" w:customStyle="1" w:styleId="WW8Num9z2">
    <w:name w:val="WW8Num9z2"/>
    <w:rsid w:val="00CB693E"/>
  </w:style>
  <w:style w:type="character" w:customStyle="1" w:styleId="WW8Num9z3">
    <w:name w:val="WW8Num9z3"/>
    <w:rsid w:val="00CB693E"/>
  </w:style>
  <w:style w:type="character" w:customStyle="1" w:styleId="WW8Num9z4">
    <w:name w:val="WW8Num9z4"/>
    <w:rsid w:val="00CB693E"/>
  </w:style>
  <w:style w:type="character" w:customStyle="1" w:styleId="WW8Num9z5">
    <w:name w:val="WW8Num9z5"/>
    <w:rsid w:val="00CB693E"/>
  </w:style>
  <w:style w:type="character" w:customStyle="1" w:styleId="WW8Num9z6">
    <w:name w:val="WW8Num9z6"/>
    <w:rsid w:val="00CB693E"/>
  </w:style>
  <w:style w:type="character" w:customStyle="1" w:styleId="WW8Num9z7">
    <w:name w:val="WW8Num9z7"/>
    <w:rsid w:val="00CB693E"/>
  </w:style>
  <w:style w:type="character" w:customStyle="1" w:styleId="WW8Num9z8">
    <w:name w:val="WW8Num9z8"/>
    <w:rsid w:val="00CB693E"/>
  </w:style>
  <w:style w:type="character" w:customStyle="1" w:styleId="WW-DefaultParagraphFont">
    <w:name w:val="WW-Default Paragraph Font"/>
    <w:rsid w:val="00CB693E"/>
  </w:style>
  <w:style w:type="character" w:customStyle="1" w:styleId="WW8Num12z0">
    <w:name w:val="WW8Num12z0"/>
    <w:rsid w:val="00CB693E"/>
    <w:rPr>
      <w:rFonts w:ascii="Symbol" w:hAnsi="Symbol" w:cs="Symbol"/>
    </w:rPr>
  </w:style>
  <w:style w:type="character" w:customStyle="1" w:styleId="WW8Num12z1">
    <w:name w:val="WW8Num12z1"/>
    <w:rsid w:val="00CB693E"/>
    <w:rPr>
      <w:rFonts w:ascii="Courier New" w:hAnsi="Courier New" w:cs="Courier New"/>
    </w:rPr>
  </w:style>
  <w:style w:type="character" w:customStyle="1" w:styleId="WW8Num12z2">
    <w:name w:val="WW8Num12z2"/>
    <w:rsid w:val="00CB693E"/>
    <w:rPr>
      <w:rFonts w:ascii="Wingdings" w:hAnsi="Wingdings" w:cs="Wingdings"/>
    </w:rPr>
  </w:style>
  <w:style w:type="character" w:customStyle="1" w:styleId="WW-DefaultParagraphFont1">
    <w:name w:val="WW-Default Paragraph Font1"/>
    <w:rsid w:val="00CB693E"/>
  </w:style>
  <w:style w:type="character" w:customStyle="1" w:styleId="WW-DefaultParagraphFont11">
    <w:name w:val="WW-Default Paragraph Font11"/>
    <w:rsid w:val="00CB693E"/>
  </w:style>
  <w:style w:type="character" w:customStyle="1" w:styleId="WW-DefaultParagraphFont111">
    <w:name w:val="WW-Default Paragraph Font111"/>
    <w:rsid w:val="00CB693E"/>
  </w:style>
  <w:style w:type="character" w:customStyle="1" w:styleId="30">
    <w:name w:val="Προεπιλεγμένη γραμματοσειρά3"/>
    <w:rsid w:val="00CB693E"/>
  </w:style>
  <w:style w:type="character" w:customStyle="1" w:styleId="WW-DefaultParagraphFont1111">
    <w:name w:val="WW-Default Paragraph Font1111"/>
    <w:rsid w:val="00CB693E"/>
  </w:style>
  <w:style w:type="character" w:customStyle="1" w:styleId="DefaultParagraphFont2">
    <w:name w:val="Default Paragraph Font2"/>
    <w:rsid w:val="00CB693E"/>
  </w:style>
  <w:style w:type="character" w:customStyle="1" w:styleId="WW8Num12z3">
    <w:name w:val="WW8Num12z3"/>
    <w:rsid w:val="00CB693E"/>
  </w:style>
  <w:style w:type="character" w:customStyle="1" w:styleId="WW8Num12z4">
    <w:name w:val="WW8Num12z4"/>
    <w:rsid w:val="00CB693E"/>
  </w:style>
  <w:style w:type="character" w:customStyle="1" w:styleId="WW8Num12z5">
    <w:name w:val="WW8Num12z5"/>
    <w:rsid w:val="00CB693E"/>
  </w:style>
  <w:style w:type="character" w:customStyle="1" w:styleId="WW8Num12z6">
    <w:name w:val="WW8Num12z6"/>
    <w:rsid w:val="00CB693E"/>
  </w:style>
  <w:style w:type="character" w:customStyle="1" w:styleId="WW8Num12z7">
    <w:name w:val="WW8Num12z7"/>
    <w:rsid w:val="00CB693E"/>
  </w:style>
  <w:style w:type="character" w:customStyle="1" w:styleId="WW8Num12z8">
    <w:name w:val="WW8Num12z8"/>
    <w:rsid w:val="00CB693E"/>
  </w:style>
  <w:style w:type="character" w:customStyle="1" w:styleId="WW8Num13z0">
    <w:name w:val="WW8Num13z0"/>
    <w:rsid w:val="00CB693E"/>
    <w:rPr>
      <w:rFonts w:ascii="Symbol" w:hAnsi="Symbol" w:cs="OpenSymbol"/>
    </w:rPr>
  </w:style>
  <w:style w:type="character" w:customStyle="1" w:styleId="WW-DefaultParagraphFont11111">
    <w:name w:val="WW-Default Paragraph Font11111"/>
    <w:rsid w:val="00CB693E"/>
  </w:style>
  <w:style w:type="character" w:customStyle="1" w:styleId="WW8Num13z1">
    <w:name w:val="WW8Num13z1"/>
    <w:rsid w:val="00CB693E"/>
    <w:rPr>
      <w:rFonts w:eastAsia="Calibri"/>
      <w:lang w:val="el-GR"/>
    </w:rPr>
  </w:style>
  <w:style w:type="character" w:customStyle="1" w:styleId="WW8Num13z2">
    <w:name w:val="WW8Num13z2"/>
    <w:rsid w:val="00CB693E"/>
  </w:style>
  <w:style w:type="character" w:customStyle="1" w:styleId="WW8Num13z3">
    <w:name w:val="WW8Num13z3"/>
    <w:rsid w:val="00CB693E"/>
  </w:style>
  <w:style w:type="character" w:customStyle="1" w:styleId="WW8Num13z4">
    <w:name w:val="WW8Num13z4"/>
    <w:rsid w:val="00CB693E"/>
  </w:style>
  <w:style w:type="character" w:customStyle="1" w:styleId="WW8Num13z5">
    <w:name w:val="WW8Num13z5"/>
    <w:rsid w:val="00CB693E"/>
  </w:style>
  <w:style w:type="character" w:customStyle="1" w:styleId="WW8Num13z6">
    <w:name w:val="WW8Num13z6"/>
    <w:rsid w:val="00CB693E"/>
  </w:style>
  <w:style w:type="character" w:customStyle="1" w:styleId="WW8Num13z7">
    <w:name w:val="WW8Num13z7"/>
    <w:rsid w:val="00CB693E"/>
  </w:style>
  <w:style w:type="character" w:customStyle="1" w:styleId="WW8Num13z8">
    <w:name w:val="WW8Num13z8"/>
    <w:rsid w:val="00CB693E"/>
  </w:style>
  <w:style w:type="character" w:customStyle="1" w:styleId="WW8Num14z0">
    <w:name w:val="WW8Num14z0"/>
    <w:rsid w:val="00CB693E"/>
    <w:rPr>
      <w:rFonts w:ascii="Symbol" w:hAnsi="Symbol" w:cs="OpenSymbol"/>
    </w:rPr>
  </w:style>
  <w:style w:type="character" w:customStyle="1" w:styleId="WW8Num14z1">
    <w:name w:val="WW8Num14z1"/>
    <w:rsid w:val="00CB693E"/>
  </w:style>
  <w:style w:type="character" w:customStyle="1" w:styleId="WW8Num14z2">
    <w:name w:val="WW8Num14z2"/>
    <w:rsid w:val="00CB693E"/>
  </w:style>
  <w:style w:type="character" w:customStyle="1" w:styleId="WW8Num14z3">
    <w:name w:val="WW8Num14z3"/>
    <w:rsid w:val="00CB693E"/>
  </w:style>
  <w:style w:type="character" w:customStyle="1" w:styleId="WW8Num14z4">
    <w:name w:val="WW8Num14z4"/>
    <w:rsid w:val="00CB693E"/>
  </w:style>
  <w:style w:type="character" w:customStyle="1" w:styleId="WW8Num14z5">
    <w:name w:val="WW8Num14z5"/>
    <w:rsid w:val="00CB693E"/>
  </w:style>
  <w:style w:type="character" w:customStyle="1" w:styleId="WW8Num14z6">
    <w:name w:val="WW8Num14z6"/>
    <w:rsid w:val="00CB693E"/>
  </w:style>
  <w:style w:type="character" w:customStyle="1" w:styleId="WW8Num14z7">
    <w:name w:val="WW8Num14z7"/>
    <w:rsid w:val="00CB693E"/>
  </w:style>
  <w:style w:type="character" w:customStyle="1" w:styleId="WW8Num14z8">
    <w:name w:val="WW8Num14z8"/>
    <w:rsid w:val="00CB693E"/>
  </w:style>
  <w:style w:type="character" w:customStyle="1" w:styleId="WW8Num15z0">
    <w:name w:val="WW8Num15z0"/>
    <w:rsid w:val="00CB693E"/>
  </w:style>
  <w:style w:type="character" w:customStyle="1" w:styleId="WW8Num15z1">
    <w:name w:val="WW8Num15z1"/>
    <w:rsid w:val="00CB693E"/>
  </w:style>
  <w:style w:type="character" w:customStyle="1" w:styleId="WW8Num15z2">
    <w:name w:val="WW8Num15z2"/>
    <w:rsid w:val="00CB693E"/>
  </w:style>
  <w:style w:type="character" w:customStyle="1" w:styleId="WW8Num15z3">
    <w:name w:val="WW8Num15z3"/>
    <w:rsid w:val="00CB693E"/>
  </w:style>
  <w:style w:type="character" w:customStyle="1" w:styleId="WW8Num15z4">
    <w:name w:val="WW8Num15z4"/>
    <w:rsid w:val="00CB693E"/>
  </w:style>
  <w:style w:type="character" w:customStyle="1" w:styleId="WW8Num15z5">
    <w:name w:val="WW8Num15z5"/>
    <w:rsid w:val="00CB693E"/>
  </w:style>
  <w:style w:type="character" w:customStyle="1" w:styleId="WW8Num15z6">
    <w:name w:val="WW8Num15z6"/>
    <w:rsid w:val="00CB693E"/>
  </w:style>
  <w:style w:type="character" w:customStyle="1" w:styleId="WW8Num15z7">
    <w:name w:val="WW8Num15z7"/>
    <w:rsid w:val="00CB693E"/>
  </w:style>
  <w:style w:type="character" w:customStyle="1" w:styleId="WW8Num15z8">
    <w:name w:val="WW8Num15z8"/>
    <w:rsid w:val="00CB693E"/>
  </w:style>
  <w:style w:type="character" w:customStyle="1" w:styleId="WW8Num16z0">
    <w:name w:val="WW8Num16z0"/>
    <w:rsid w:val="00CB693E"/>
  </w:style>
  <w:style w:type="character" w:customStyle="1" w:styleId="WW8Num16z1">
    <w:name w:val="WW8Num16z1"/>
    <w:rsid w:val="00CB693E"/>
  </w:style>
  <w:style w:type="character" w:customStyle="1" w:styleId="WW8Num16z2">
    <w:name w:val="WW8Num16z2"/>
    <w:rsid w:val="00CB693E"/>
  </w:style>
  <w:style w:type="character" w:customStyle="1" w:styleId="WW8Num16z3">
    <w:name w:val="WW8Num16z3"/>
    <w:rsid w:val="00CB693E"/>
  </w:style>
  <w:style w:type="character" w:customStyle="1" w:styleId="WW8Num16z4">
    <w:name w:val="WW8Num16z4"/>
    <w:rsid w:val="00CB693E"/>
  </w:style>
  <w:style w:type="character" w:customStyle="1" w:styleId="WW8Num16z5">
    <w:name w:val="WW8Num16z5"/>
    <w:rsid w:val="00CB693E"/>
  </w:style>
  <w:style w:type="character" w:customStyle="1" w:styleId="WW8Num16z6">
    <w:name w:val="WW8Num16z6"/>
    <w:rsid w:val="00CB693E"/>
  </w:style>
  <w:style w:type="character" w:customStyle="1" w:styleId="WW8Num16z7">
    <w:name w:val="WW8Num16z7"/>
    <w:rsid w:val="00CB693E"/>
  </w:style>
  <w:style w:type="character" w:customStyle="1" w:styleId="WW8Num16z8">
    <w:name w:val="WW8Num16z8"/>
    <w:rsid w:val="00CB693E"/>
  </w:style>
  <w:style w:type="character" w:customStyle="1" w:styleId="WW-DefaultParagraphFont111111">
    <w:name w:val="WW-Default Paragraph Font111111"/>
    <w:rsid w:val="00CB693E"/>
  </w:style>
  <w:style w:type="character" w:customStyle="1" w:styleId="WW-DefaultParagraphFont1111111">
    <w:name w:val="WW-Default Paragraph Font1111111"/>
    <w:rsid w:val="00CB693E"/>
  </w:style>
  <w:style w:type="character" w:customStyle="1" w:styleId="WW-DefaultParagraphFont11111111">
    <w:name w:val="WW-Default Paragraph Font11111111"/>
    <w:rsid w:val="00CB693E"/>
  </w:style>
  <w:style w:type="character" w:customStyle="1" w:styleId="WW-DefaultParagraphFont111111111">
    <w:name w:val="WW-Default Paragraph Font111111111"/>
    <w:rsid w:val="00CB693E"/>
  </w:style>
  <w:style w:type="character" w:customStyle="1" w:styleId="WW-DefaultParagraphFont1111111111">
    <w:name w:val="WW-Default Paragraph Font1111111111"/>
    <w:rsid w:val="00CB693E"/>
  </w:style>
  <w:style w:type="character" w:customStyle="1" w:styleId="WW8Num17z0">
    <w:name w:val="WW8Num17z0"/>
    <w:rsid w:val="00CB693E"/>
  </w:style>
  <w:style w:type="character" w:customStyle="1" w:styleId="WW8Num17z1">
    <w:name w:val="WW8Num17z1"/>
    <w:rsid w:val="00CB693E"/>
  </w:style>
  <w:style w:type="character" w:customStyle="1" w:styleId="WW8Num17z2">
    <w:name w:val="WW8Num17z2"/>
    <w:rsid w:val="00CB693E"/>
  </w:style>
  <w:style w:type="character" w:customStyle="1" w:styleId="WW8Num17z3">
    <w:name w:val="WW8Num17z3"/>
    <w:rsid w:val="00CB693E"/>
  </w:style>
  <w:style w:type="character" w:customStyle="1" w:styleId="WW8Num17z4">
    <w:name w:val="WW8Num17z4"/>
    <w:rsid w:val="00CB693E"/>
  </w:style>
  <w:style w:type="character" w:customStyle="1" w:styleId="WW8Num17z5">
    <w:name w:val="WW8Num17z5"/>
    <w:rsid w:val="00CB693E"/>
  </w:style>
  <w:style w:type="character" w:customStyle="1" w:styleId="WW8Num17z6">
    <w:name w:val="WW8Num17z6"/>
    <w:rsid w:val="00CB693E"/>
  </w:style>
  <w:style w:type="character" w:customStyle="1" w:styleId="WW8Num17z7">
    <w:name w:val="WW8Num17z7"/>
    <w:rsid w:val="00CB693E"/>
  </w:style>
  <w:style w:type="character" w:customStyle="1" w:styleId="WW8Num17z8">
    <w:name w:val="WW8Num17z8"/>
    <w:rsid w:val="00CB693E"/>
  </w:style>
  <w:style w:type="character" w:customStyle="1" w:styleId="WW8Num18z0">
    <w:name w:val="WW8Num18z0"/>
    <w:rsid w:val="00CB693E"/>
  </w:style>
  <w:style w:type="character" w:customStyle="1" w:styleId="WW8Num18z1">
    <w:name w:val="WW8Num18z1"/>
    <w:rsid w:val="00CB693E"/>
  </w:style>
  <w:style w:type="character" w:customStyle="1" w:styleId="WW8Num18z2">
    <w:name w:val="WW8Num18z2"/>
    <w:rsid w:val="00CB693E"/>
  </w:style>
  <w:style w:type="character" w:customStyle="1" w:styleId="WW8Num18z3">
    <w:name w:val="WW8Num18z3"/>
    <w:rsid w:val="00CB693E"/>
  </w:style>
  <w:style w:type="character" w:customStyle="1" w:styleId="WW8Num18z4">
    <w:name w:val="WW8Num18z4"/>
    <w:rsid w:val="00CB693E"/>
  </w:style>
  <w:style w:type="character" w:customStyle="1" w:styleId="WW8Num18z5">
    <w:name w:val="WW8Num18z5"/>
    <w:rsid w:val="00CB693E"/>
  </w:style>
  <w:style w:type="character" w:customStyle="1" w:styleId="WW8Num18z6">
    <w:name w:val="WW8Num18z6"/>
    <w:rsid w:val="00CB693E"/>
  </w:style>
  <w:style w:type="character" w:customStyle="1" w:styleId="WW8Num18z7">
    <w:name w:val="WW8Num18z7"/>
    <w:rsid w:val="00CB693E"/>
  </w:style>
  <w:style w:type="character" w:customStyle="1" w:styleId="WW8Num18z8">
    <w:name w:val="WW8Num18z8"/>
    <w:rsid w:val="00CB693E"/>
  </w:style>
  <w:style w:type="character" w:customStyle="1" w:styleId="WW8Num3z1">
    <w:name w:val="WW8Num3z1"/>
    <w:rsid w:val="00CB693E"/>
  </w:style>
  <w:style w:type="character" w:customStyle="1" w:styleId="WW8Num3z2">
    <w:name w:val="WW8Num3z2"/>
    <w:rsid w:val="00CB693E"/>
  </w:style>
  <w:style w:type="character" w:customStyle="1" w:styleId="WW8Num3z3">
    <w:name w:val="WW8Num3z3"/>
    <w:rsid w:val="00CB693E"/>
  </w:style>
  <w:style w:type="character" w:customStyle="1" w:styleId="WW8Num3z4">
    <w:name w:val="WW8Num3z4"/>
    <w:rsid w:val="00CB693E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CB693E"/>
  </w:style>
  <w:style w:type="character" w:customStyle="1" w:styleId="WW8Num3z6">
    <w:name w:val="WW8Num3z6"/>
    <w:rsid w:val="00CB693E"/>
  </w:style>
  <w:style w:type="character" w:customStyle="1" w:styleId="WW8Num3z7">
    <w:name w:val="WW8Num3z7"/>
    <w:rsid w:val="00CB693E"/>
  </w:style>
  <w:style w:type="character" w:customStyle="1" w:styleId="WW8Num3z8">
    <w:name w:val="WW8Num3z8"/>
    <w:rsid w:val="00CB693E"/>
  </w:style>
  <w:style w:type="character" w:customStyle="1" w:styleId="WW-DefaultParagraphFont11111111111">
    <w:name w:val="WW-Default Paragraph Font11111111111"/>
    <w:rsid w:val="00CB693E"/>
  </w:style>
  <w:style w:type="character" w:customStyle="1" w:styleId="WW-DefaultParagraphFont111111111111">
    <w:name w:val="WW-Default Paragraph Font111111111111"/>
    <w:rsid w:val="00CB693E"/>
  </w:style>
  <w:style w:type="character" w:customStyle="1" w:styleId="WW-DefaultParagraphFont1111111111111">
    <w:name w:val="WW-Default Paragraph Font1111111111111"/>
    <w:rsid w:val="00CB693E"/>
  </w:style>
  <w:style w:type="character" w:customStyle="1" w:styleId="WW-DefaultParagraphFont11111111111111">
    <w:name w:val="WW-Default Paragraph Font11111111111111"/>
    <w:rsid w:val="00CB693E"/>
  </w:style>
  <w:style w:type="character" w:customStyle="1" w:styleId="21">
    <w:name w:val="Προεπιλεγμένη γραμματοσειρά2"/>
    <w:rsid w:val="00CB693E"/>
  </w:style>
  <w:style w:type="character" w:customStyle="1" w:styleId="WW8Num19z0">
    <w:name w:val="WW8Num19z0"/>
    <w:rsid w:val="00CB693E"/>
    <w:rPr>
      <w:rFonts w:ascii="Calibri" w:hAnsi="Calibri" w:cs="Calibri"/>
    </w:rPr>
  </w:style>
  <w:style w:type="character" w:customStyle="1" w:styleId="WW8Num19z1">
    <w:name w:val="WW8Num19z1"/>
    <w:rsid w:val="00CB693E"/>
  </w:style>
  <w:style w:type="character" w:customStyle="1" w:styleId="WW8Num20z0">
    <w:name w:val="WW8Num20z0"/>
    <w:rsid w:val="00CB693E"/>
    <w:rPr>
      <w:rFonts w:ascii="Calibri" w:eastAsia="Calibri" w:hAnsi="Calibri" w:cs="Times New Roman"/>
    </w:rPr>
  </w:style>
  <w:style w:type="character" w:customStyle="1" w:styleId="WW8Num20z1">
    <w:name w:val="WW8Num20z1"/>
    <w:rsid w:val="00CB693E"/>
    <w:rPr>
      <w:rFonts w:ascii="Courier New" w:hAnsi="Courier New" w:cs="Courier New"/>
    </w:rPr>
  </w:style>
  <w:style w:type="character" w:customStyle="1" w:styleId="WW8Num20z2">
    <w:name w:val="WW8Num20z2"/>
    <w:rsid w:val="00CB693E"/>
    <w:rPr>
      <w:rFonts w:ascii="Wingdings" w:hAnsi="Wingdings" w:cs="Wingdings"/>
    </w:rPr>
  </w:style>
  <w:style w:type="character" w:customStyle="1" w:styleId="WW8Num20z3">
    <w:name w:val="WW8Num20z3"/>
    <w:rsid w:val="00CB693E"/>
    <w:rPr>
      <w:rFonts w:ascii="Symbol" w:hAnsi="Symbol" w:cs="Symbol"/>
    </w:rPr>
  </w:style>
  <w:style w:type="character" w:customStyle="1" w:styleId="WW-DefaultParagraphFont111111111111111">
    <w:name w:val="WW-Default Paragraph Font111111111111111"/>
    <w:rsid w:val="00CB693E"/>
  </w:style>
  <w:style w:type="character" w:customStyle="1" w:styleId="WW8Num19z2">
    <w:name w:val="WW8Num19z2"/>
    <w:rsid w:val="00CB693E"/>
  </w:style>
  <w:style w:type="character" w:customStyle="1" w:styleId="WW8Num19z3">
    <w:name w:val="WW8Num19z3"/>
    <w:rsid w:val="00CB693E"/>
  </w:style>
  <w:style w:type="character" w:customStyle="1" w:styleId="WW8Num19z4">
    <w:name w:val="WW8Num19z4"/>
    <w:rsid w:val="00CB693E"/>
  </w:style>
  <w:style w:type="character" w:customStyle="1" w:styleId="WW8Num19z5">
    <w:name w:val="WW8Num19z5"/>
    <w:rsid w:val="00CB693E"/>
  </w:style>
  <w:style w:type="character" w:customStyle="1" w:styleId="WW8Num19z6">
    <w:name w:val="WW8Num19z6"/>
    <w:rsid w:val="00CB693E"/>
  </w:style>
  <w:style w:type="character" w:customStyle="1" w:styleId="WW8Num19z7">
    <w:name w:val="WW8Num19z7"/>
    <w:rsid w:val="00CB693E"/>
  </w:style>
  <w:style w:type="character" w:customStyle="1" w:styleId="WW8Num19z8">
    <w:name w:val="WW8Num19z8"/>
    <w:rsid w:val="00CB693E"/>
  </w:style>
  <w:style w:type="character" w:customStyle="1" w:styleId="WW8Num20z4">
    <w:name w:val="WW8Num20z4"/>
    <w:rsid w:val="00CB693E"/>
  </w:style>
  <w:style w:type="character" w:customStyle="1" w:styleId="WW8Num20z5">
    <w:name w:val="WW8Num20z5"/>
    <w:rsid w:val="00CB693E"/>
  </w:style>
  <w:style w:type="character" w:customStyle="1" w:styleId="WW8Num20z6">
    <w:name w:val="WW8Num20z6"/>
    <w:rsid w:val="00CB693E"/>
  </w:style>
  <w:style w:type="character" w:customStyle="1" w:styleId="WW8Num20z7">
    <w:name w:val="WW8Num20z7"/>
    <w:rsid w:val="00CB693E"/>
  </w:style>
  <w:style w:type="character" w:customStyle="1" w:styleId="WW8Num20z8">
    <w:name w:val="WW8Num20z8"/>
    <w:rsid w:val="00CB693E"/>
  </w:style>
  <w:style w:type="character" w:customStyle="1" w:styleId="WW-DefaultParagraphFont1111111111111111">
    <w:name w:val="WW-Default Paragraph Font1111111111111111"/>
    <w:rsid w:val="00CB693E"/>
  </w:style>
  <w:style w:type="character" w:customStyle="1" w:styleId="WW-DefaultParagraphFont11111111111111111">
    <w:name w:val="WW-Default Paragraph Font11111111111111111"/>
    <w:rsid w:val="00CB693E"/>
  </w:style>
  <w:style w:type="character" w:customStyle="1" w:styleId="WW8Num21z0">
    <w:name w:val="WW8Num21z0"/>
    <w:rsid w:val="00CB693E"/>
    <w:rPr>
      <w:rFonts w:ascii="Calibri" w:eastAsia="Times New Roman" w:hAnsi="Calibri" w:cs="Calibri"/>
    </w:rPr>
  </w:style>
  <w:style w:type="character" w:customStyle="1" w:styleId="WW8Num21z1">
    <w:name w:val="WW8Num21z1"/>
    <w:rsid w:val="00CB693E"/>
    <w:rPr>
      <w:rFonts w:ascii="Courier New" w:hAnsi="Courier New" w:cs="Courier New"/>
    </w:rPr>
  </w:style>
  <w:style w:type="character" w:customStyle="1" w:styleId="WW8Num21z2">
    <w:name w:val="WW8Num21z2"/>
    <w:rsid w:val="00CB693E"/>
    <w:rPr>
      <w:rFonts w:ascii="Wingdings" w:hAnsi="Wingdings" w:cs="Wingdings"/>
    </w:rPr>
  </w:style>
  <w:style w:type="character" w:customStyle="1" w:styleId="WW8Num21z3">
    <w:name w:val="WW8Num21z3"/>
    <w:rsid w:val="00CB693E"/>
    <w:rPr>
      <w:rFonts w:ascii="Symbol" w:hAnsi="Symbol" w:cs="Symbol"/>
    </w:rPr>
  </w:style>
  <w:style w:type="character" w:customStyle="1" w:styleId="WW8Num22z0">
    <w:name w:val="WW8Num22z0"/>
    <w:rsid w:val="00CB693E"/>
    <w:rPr>
      <w:rFonts w:ascii="Symbol" w:hAnsi="Symbol" w:cs="Symbol"/>
    </w:rPr>
  </w:style>
  <w:style w:type="character" w:customStyle="1" w:styleId="WW8Num22z1">
    <w:name w:val="WW8Num22z1"/>
    <w:rsid w:val="00CB693E"/>
    <w:rPr>
      <w:rFonts w:ascii="Courier New" w:hAnsi="Courier New" w:cs="Courier New"/>
    </w:rPr>
  </w:style>
  <w:style w:type="character" w:customStyle="1" w:styleId="WW8Num22z2">
    <w:name w:val="WW8Num22z2"/>
    <w:rsid w:val="00CB693E"/>
    <w:rPr>
      <w:rFonts w:ascii="Wingdings" w:hAnsi="Wingdings" w:cs="Wingdings"/>
    </w:rPr>
  </w:style>
  <w:style w:type="character" w:customStyle="1" w:styleId="WW8Num23z0">
    <w:name w:val="WW8Num23z0"/>
    <w:rsid w:val="00CB693E"/>
    <w:rPr>
      <w:rFonts w:ascii="Calibri" w:eastAsia="Times New Roman" w:hAnsi="Calibri" w:cs="Calibri"/>
    </w:rPr>
  </w:style>
  <w:style w:type="character" w:customStyle="1" w:styleId="WW8Num23z1">
    <w:name w:val="WW8Num23z1"/>
    <w:rsid w:val="00CB693E"/>
    <w:rPr>
      <w:rFonts w:ascii="Courier New" w:hAnsi="Courier New" w:cs="Courier New"/>
    </w:rPr>
  </w:style>
  <w:style w:type="character" w:customStyle="1" w:styleId="WW8Num23z2">
    <w:name w:val="WW8Num23z2"/>
    <w:rsid w:val="00CB693E"/>
    <w:rPr>
      <w:rFonts w:ascii="Wingdings" w:hAnsi="Wingdings" w:cs="Wingdings"/>
    </w:rPr>
  </w:style>
  <w:style w:type="character" w:customStyle="1" w:styleId="WW8Num23z3">
    <w:name w:val="WW8Num23z3"/>
    <w:rsid w:val="00CB693E"/>
    <w:rPr>
      <w:rFonts w:ascii="Symbol" w:hAnsi="Symbol" w:cs="Symbol"/>
    </w:rPr>
  </w:style>
  <w:style w:type="character" w:customStyle="1" w:styleId="WW8Num24z0">
    <w:name w:val="WW8Num24z0"/>
    <w:rsid w:val="00CB693E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CB693E"/>
    <w:rPr>
      <w:rFonts w:ascii="Courier New" w:hAnsi="Courier New" w:cs="Courier New"/>
    </w:rPr>
  </w:style>
  <w:style w:type="character" w:customStyle="1" w:styleId="WW8Num24z2">
    <w:name w:val="WW8Num24z2"/>
    <w:rsid w:val="00CB693E"/>
    <w:rPr>
      <w:rFonts w:ascii="Wingdings" w:hAnsi="Wingdings" w:cs="Wingdings"/>
    </w:rPr>
  </w:style>
  <w:style w:type="character" w:customStyle="1" w:styleId="WW8Num25z0">
    <w:name w:val="WW8Num25z0"/>
    <w:rsid w:val="00CB693E"/>
    <w:rPr>
      <w:rFonts w:ascii="Symbol" w:hAnsi="Symbol" w:cs="Symbol"/>
    </w:rPr>
  </w:style>
  <w:style w:type="character" w:customStyle="1" w:styleId="WW8Num25z1">
    <w:name w:val="WW8Num25z1"/>
    <w:rsid w:val="00CB693E"/>
    <w:rPr>
      <w:rFonts w:ascii="Courier New" w:hAnsi="Courier New" w:cs="Courier New"/>
    </w:rPr>
  </w:style>
  <w:style w:type="character" w:customStyle="1" w:styleId="WW8Num25z2">
    <w:name w:val="WW8Num25z2"/>
    <w:rsid w:val="00CB693E"/>
    <w:rPr>
      <w:rFonts w:ascii="Wingdings" w:hAnsi="Wingdings" w:cs="Wingdings"/>
    </w:rPr>
  </w:style>
  <w:style w:type="character" w:customStyle="1" w:styleId="WW8Num26z0">
    <w:name w:val="WW8Num26z0"/>
    <w:rsid w:val="00CB693E"/>
    <w:rPr>
      <w:rFonts w:ascii="Symbol" w:hAnsi="Symbol" w:cs="Symbol"/>
    </w:rPr>
  </w:style>
  <w:style w:type="character" w:customStyle="1" w:styleId="WW8Num26z1">
    <w:name w:val="WW8Num26z1"/>
    <w:rsid w:val="00CB693E"/>
    <w:rPr>
      <w:rFonts w:ascii="Courier New" w:hAnsi="Courier New" w:cs="Courier New"/>
    </w:rPr>
  </w:style>
  <w:style w:type="character" w:customStyle="1" w:styleId="WW8Num26z2">
    <w:name w:val="WW8Num26z2"/>
    <w:rsid w:val="00CB693E"/>
    <w:rPr>
      <w:rFonts w:ascii="Wingdings" w:hAnsi="Wingdings" w:cs="Wingdings"/>
    </w:rPr>
  </w:style>
  <w:style w:type="character" w:customStyle="1" w:styleId="WW8Num27z0">
    <w:name w:val="WW8Num27z0"/>
    <w:rsid w:val="00CB693E"/>
    <w:rPr>
      <w:rFonts w:ascii="Calibri" w:eastAsia="Times New Roman" w:hAnsi="Calibri" w:cs="Calibri"/>
    </w:rPr>
  </w:style>
  <w:style w:type="character" w:customStyle="1" w:styleId="WW8Num27z1">
    <w:name w:val="WW8Num27z1"/>
    <w:rsid w:val="00CB693E"/>
    <w:rPr>
      <w:rFonts w:ascii="Courier New" w:hAnsi="Courier New" w:cs="Courier New"/>
    </w:rPr>
  </w:style>
  <w:style w:type="character" w:customStyle="1" w:styleId="WW8Num27z2">
    <w:name w:val="WW8Num27z2"/>
    <w:rsid w:val="00CB693E"/>
    <w:rPr>
      <w:rFonts w:ascii="Wingdings" w:hAnsi="Wingdings" w:cs="Wingdings"/>
    </w:rPr>
  </w:style>
  <w:style w:type="character" w:customStyle="1" w:styleId="WW8Num27z3">
    <w:name w:val="WW8Num27z3"/>
    <w:rsid w:val="00CB693E"/>
    <w:rPr>
      <w:rFonts w:ascii="Symbol" w:hAnsi="Symbol" w:cs="Symbol"/>
    </w:rPr>
  </w:style>
  <w:style w:type="character" w:customStyle="1" w:styleId="WW8Num28z0">
    <w:name w:val="WW8Num28z0"/>
    <w:rsid w:val="00CB693E"/>
    <w:rPr>
      <w:rFonts w:ascii="Symbol" w:hAnsi="Symbol" w:cs="Symbol"/>
    </w:rPr>
  </w:style>
  <w:style w:type="character" w:customStyle="1" w:styleId="WW8Num28z1">
    <w:name w:val="WW8Num28z1"/>
    <w:rsid w:val="00CB693E"/>
    <w:rPr>
      <w:rFonts w:ascii="Courier New" w:hAnsi="Courier New" w:cs="Courier New"/>
    </w:rPr>
  </w:style>
  <w:style w:type="character" w:customStyle="1" w:styleId="WW8Num28z2">
    <w:name w:val="WW8Num28z2"/>
    <w:rsid w:val="00CB693E"/>
    <w:rPr>
      <w:rFonts w:ascii="Wingdings" w:hAnsi="Wingdings" w:cs="Wingdings"/>
    </w:rPr>
  </w:style>
  <w:style w:type="character" w:customStyle="1" w:styleId="WW8Num29z0">
    <w:name w:val="WW8Num29z0"/>
    <w:rsid w:val="00CB693E"/>
    <w:rPr>
      <w:rFonts w:ascii="Calibri" w:eastAsia="Times New Roman" w:hAnsi="Calibri" w:cs="Calibri"/>
    </w:rPr>
  </w:style>
  <w:style w:type="character" w:customStyle="1" w:styleId="WW8Num29z1">
    <w:name w:val="WW8Num29z1"/>
    <w:rsid w:val="00CB693E"/>
    <w:rPr>
      <w:rFonts w:ascii="Courier New" w:hAnsi="Courier New" w:cs="Courier New"/>
    </w:rPr>
  </w:style>
  <w:style w:type="character" w:customStyle="1" w:styleId="WW8Num29z2">
    <w:name w:val="WW8Num29z2"/>
    <w:rsid w:val="00CB693E"/>
    <w:rPr>
      <w:rFonts w:ascii="Wingdings" w:hAnsi="Wingdings" w:cs="Wingdings"/>
    </w:rPr>
  </w:style>
  <w:style w:type="character" w:customStyle="1" w:styleId="WW8Num29z3">
    <w:name w:val="WW8Num29z3"/>
    <w:rsid w:val="00CB693E"/>
    <w:rPr>
      <w:rFonts w:ascii="Symbol" w:hAnsi="Symbol" w:cs="Symbol"/>
    </w:rPr>
  </w:style>
  <w:style w:type="character" w:customStyle="1" w:styleId="WW8Num30z0">
    <w:name w:val="WW8Num30z0"/>
    <w:rsid w:val="00CB693E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CB693E"/>
    <w:rPr>
      <w:rFonts w:ascii="Courier New" w:hAnsi="Courier New" w:cs="Courier New"/>
    </w:rPr>
  </w:style>
  <w:style w:type="character" w:customStyle="1" w:styleId="WW8Num30z2">
    <w:name w:val="WW8Num30z2"/>
    <w:rsid w:val="00CB693E"/>
    <w:rPr>
      <w:rFonts w:ascii="Wingdings" w:hAnsi="Wingdings" w:cs="Wingdings"/>
    </w:rPr>
  </w:style>
  <w:style w:type="character" w:customStyle="1" w:styleId="WW8Num31z0">
    <w:name w:val="WW8Num31z0"/>
    <w:rsid w:val="00CB693E"/>
    <w:rPr>
      <w:rFonts w:cs="Times New Roman"/>
    </w:rPr>
  </w:style>
  <w:style w:type="character" w:customStyle="1" w:styleId="WW8Num32z0">
    <w:name w:val="WW8Num32z0"/>
    <w:rsid w:val="00CB693E"/>
  </w:style>
  <w:style w:type="character" w:customStyle="1" w:styleId="WW8Num32z1">
    <w:name w:val="WW8Num32z1"/>
    <w:rsid w:val="00CB693E"/>
  </w:style>
  <w:style w:type="character" w:customStyle="1" w:styleId="WW8Num32z2">
    <w:name w:val="WW8Num32z2"/>
    <w:rsid w:val="00CB693E"/>
  </w:style>
  <w:style w:type="character" w:customStyle="1" w:styleId="WW8Num32z3">
    <w:name w:val="WW8Num32z3"/>
    <w:rsid w:val="00CB693E"/>
  </w:style>
  <w:style w:type="character" w:customStyle="1" w:styleId="WW8Num32z4">
    <w:name w:val="WW8Num32z4"/>
    <w:rsid w:val="00CB693E"/>
  </w:style>
  <w:style w:type="character" w:customStyle="1" w:styleId="WW8Num32z5">
    <w:name w:val="WW8Num32z5"/>
    <w:rsid w:val="00CB693E"/>
  </w:style>
  <w:style w:type="character" w:customStyle="1" w:styleId="WW8Num32z6">
    <w:name w:val="WW8Num32z6"/>
    <w:rsid w:val="00CB693E"/>
  </w:style>
  <w:style w:type="character" w:customStyle="1" w:styleId="WW8Num32z7">
    <w:name w:val="WW8Num32z7"/>
    <w:rsid w:val="00CB693E"/>
  </w:style>
  <w:style w:type="character" w:customStyle="1" w:styleId="WW8Num32z8">
    <w:name w:val="WW8Num32z8"/>
    <w:rsid w:val="00CB693E"/>
  </w:style>
  <w:style w:type="character" w:customStyle="1" w:styleId="WW8Num33z0">
    <w:name w:val="WW8Num33z0"/>
    <w:rsid w:val="00CB693E"/>
    <w:rPr>
      <w:rFonts w:ascii="Symbol" w:eastAsia="Calibri" w:hAnsi="Symbol" w:cs="Symbol"/>
    </w:rPr>
  </w:style>
  <w:style w:type="character" w:customStyle="1" w:styleId="WW8Num33z1">
    <w:name w:val="WW8Num33z1"/>
    <w:rsid w:val="00CB693E"/>
    <w:rPr>
      <w:rFonts w:ascii="Courier New" w:hAnsi="Courier New" w:cs="Courier New"/>
    </w:rPr>
  </w:style>
  <w:style w:type="character" w:customStyle="1" w:styleId="WW8Num33z2">
    <w:name w:val="WW8Num33z2"/>
    <w:rsid w:val="00CB693E"/>
    <w:rPr>
      <w:rFonts w:ascii="Wingdings" w:hAnsi="Wingdings" w:cs="Wingdings"/>
    </w:rPr>
  </w:style>
  <w:style w:type="character" w:customStyle="1" w:styleId="WW8Num34z0">
    <w:name w:val="WW8Num34z0"/>
    <w:rsid w:val="00CB693E"/>
    <w:rPr>
      <w:rFonts w:ascii="Symbol" w:hAnsi="Symbol" w:cs="Symbol"/>
    </w:rPr>
  </w:style>
  <w:style w:type="character" w:customStyle="1" w:styleId="WW8Num34z1">
    <w:name w:val="WW8Num34z1"/>
    <w:rsid w:val="00CB693E"/>
    <w:rPr>
      <w:rFonts w:ascii="Courier New" w:hAnsi="Courier New" w:cs="Courier New"/>
    </w:rPr>
  </w:style>
  <w:style w:type="character" w:customStyle="1" w:styleId="WW8Num34z2">
    <w:name w:val="WW8Num34z2"/>
    <w:rsid w:val="00CB693E"/>
    <w:rPr>
      <w:rFonts w:ascii="Wingdings" w:hAnsi="Wingdings" w:cs="Wingdings"/>
    </w:rPr>
  </w:style>
  <w:style w:type="character" w:customStyle="1" w:styleId="WW8Num35z0">
    <w:name w:val="WW8Num35z0"/>
    <w:rsid w:val="00CB693E"/>
    <w:rPr>
      <w:rFonts w:ascii="Calibri" w:eastAsia="Times New Roman" w:hAnsi="Calibri" w:cs="Calibri"/>
    </w:rPr>
  </w:style>
  <w:style w:type="character" w:customStyle="1" w:styleId="WW8Num35z1">
    <w:name w:val="WW8Num35z1"/>
    <w:rsid w:val="00CB693E"/>
    <w:rPr>
      <w:rFonts w:ascii="Courier New" w:hAnsi="Courier New" w:cs="Courier New"/>
    </w:rPr>
  </w:style>
  <w:style w:type="character" w:customStyle="1" w:styleId="WW8Num35z2">
    <w:name w:val="WW8Num35z2"/>
    <w:rsid w:val="00CB693E"/>
    <w:rPr>
      <w:rFonts w:ascii="Wingdings" w:hAnsi="Wingdings" w:cs="Wingdings"/>
    </w:rPr>
  </w:style>
  <w:style w:type="character" w:customStyle="1" w:styleId="WW8Num35z3">
    <w:name w:val="WW8Num35z3"/>
    <w:rsid w:val="00CB693E"/>
    <w:rPr>
      <w:rFonts w:ascii="Symbol" w:hAnsi="Symbol" w:cs="Symbol"/>
    </w:rPr>
  </w:style>
  <w:style w:type="character" w:customStyle="1" w:styleId="WW8Num36z0">
    <w:name w:val="WW8Num36z0"/>
    <w:rsid w:val="00CB693E"/>
    <w:rPr>
      <w:lang w:val="el-GR"/>
    </w:rPr>
  </w:style>
  <w:style w:type="character" w:customStyle="1" w:styleId="WW8Num36z1">
    <w:name w:val="WW8Num36z1"/>
    <w:rsid w:val="00CB693E"/>
  </w:style>
  <w:style w:type="character" w:customStyle="1" w:styleId="WW8Num36z2">
    <w:name w:val="WW8Num36z2"/>
    <w:rsid w:val="00CB693E"/>
  </w:style>
  <w:style w:type="character" w:customStyle="1" w:styleId="WW8Num36z3">
    <w:name w:val="WW8Num36z3"/>
    <w:rsid w:val="00CB693E"/>
  </w:style>
  <w:style w:type="character" w:customStyle="1" w:styleId="WW8Num36z4">
    <w:name w:val="WW8Num36z4"/>
    <w:rsid w:val="00CB693E"/>
  </w:style>
  <w:style w:type="character" w:customStyle="1" w:styleId="WW8Num36z5">
    <w:name w:val="WW8Num36z5"/>
    <w:rsid w:val="00CB693E"/>
  </w:style>
  <w:style w:type="character" w:customStyle="1" w:styleId="WW8Num36z6">
    <w:name w:val="WW8Num36z6"/>
    <w:rsid w:val="00CB693E"/>
  </w:style>
  <w:style w:type="character" w:customStyle="1" w:styleId="WW8Num36z7">
    <w:name w:val="WW8Num36z7"/>
    <w:rsid w:val="00CB693E"/>
  </w:style>
  <w:style w:type="character" w:customStyle="1" w:styleId="WW8Num36z8">
    <w:name w:val="WW8Num36z8"/>
    <w:rsid w:val="00CB693E"/>
  </w:style>
  <w:style w:type="character" w:customStyle="1" w:styleId="WW8Num37z0">
    <w:name w:val="WW8Num37z0"/>
    <w:rsid w:val="00CB693E"/>
    <w:rPr>
      <w:rFonts w:ascii="Calibri" w:eastAsia="Times New Roman" w:hAnsi="Calibri" w:cs="Calibri"/>
    </w:rPr>
  </w:style>
  <w:style w:type="character" w:customStyle="1" w:styleId="WW8Num37z1">
    <w:name w:val="WW8Num37z1"/>
    <w:rsid w:val="00CB693E"/>
    <w:rPr>
      <w:rFonts w:ascii="Courier New" w:hAnsi="Courier New" w:cs="Courier New"/>
    </w:rPr>
  </w:style>
  <w:style w:type="character" w:customStyle="1" w:styleId="WW8Num37z2">
    <w:name w:val="WW8Num37z2"/>
    <w:rsid w:val="00CB693E"/>
    <w:rPr>
      <w:rFonts w:ascii="Wingdings" w:hAnsi="Wingdings" w:cs="Wingdings"/>
    </w:rPr>
  </w:style>
  <w:style w:type="character" w:customStyle="1" w:styleId="WW8Num37z3">
    <w:name w:val="WW8Num37z3"/>
    <w:rsid w:val="00CB693E"/>
    <w:rPr>
      <w:rFonts w:ascii="Symbol" w:hAnsi="Symbol" w:cs="Symbol"/>
    </w:rPr>
  </w:style>
  <w:style w:type="character" w:customStyle="1" w:styleId="WW8Num38z0">
    <w:name w:val="WW8Num38z0"/>
    <w:rsid w:val="00CB693E"/>
  </w:style>
  <w:style w:type="character" w:customStyle="1" w:styleId="WW8Num38z1">
    <w:name w:val="WW8Num38z1"/>
    <w:rsid w:val="00CB693E"/>
  </w:style>
  <w:style w:type="character" w:customStyle="1" w:styleId="WW8Num38z2">
    <w:name w:val="WW8Num38z2"/>
    <w:rsid w:val="00CB693E"/>
  </w:style>
  <w:style w:type="character" w:customStyle="1" w:styleId="WW8Num38z3">
    <w:name w:val="WW8Num38z3"/>
    <w:rsid w:val="00CB693E"/>
  </w:style>
  <w:style w:type="character" w:customStyle="1" w:styleId="WW8Num38z4">
    <w:name w:val="WW8Num38z4"/>
    <w:rsid w:val="00CB693E"/>
  </w:style>
  <w:style w:type="character" w:customStyle="1" w:styleId="WW8Num38z5">
    <w:name w:val="WW8Num38z5"/>
    <w:rsid w:val="00CB693E"/>
  </w:style>
  <w:style w:type="character" w:customStyle="1" w:styleId="WW8Num38z6">
    <w:name w:val="WW8Num38z6"/>
    <w:rsid w:val="00CB693E"/>
  </w:style>
  <w:style w:type="character" w:customStyle="1" w:styleId="WW8Num38z7">
    <w:name w:val="WW8Num38z7"/>
    <w:rsid w:val="00CB693E"/>
  </w:style>
  <w:style w:type="character" w:customStyle="1" w:styleId="WW8Num38z8">
    <w:name w:val="WW8Num38z8"/>
    <w:rsid w:val="00CB693E"/>
  </w:style>
  <w:style w:type="character" w:customStyle="1" w:styleId="WW-DefaultParagraphFont111111111111111111">
    <w:name w:val="WW-Default Paragraph Font111111111111111111"/>
    <w:rsid w:val="00CB693E"/>
  </w:style>
  <w:style w:type="character" w:customStyle="1" w:styleId="WW8Num4z1">
    <w:name w:val="WW8Num4z1"/>
    <w:rsid w:val="00CB693E"/>
    <w:rPr>
      <w:rFonts w:cs="Times New Roman"/>
    </w:rPr>
  </w:style>
  <w:style w:type="character" w:customStyle="1" w:styleId="WW8Num5z1">
    <w:name w:val="WW8Num5z1"/>
    <w:rsid w:val="00CB693E"/>
    <w:rPr>
      <w:rFonts w:cs="Times New Roman"/>
    </w:rPr>
  </w:style>
  <w:style w:type="character" w:customStyle="1" w:styleId="WW8Num29z4">
    <w:name w:val="WW8Num29z4"/>
    <w:rsid w:val="00CB693E"/>
  </w:style>
  <w:style w:type="character" w:customStyle="1" w:styleId="WW8Num29z5">
    <w:name w:val="WW8Num29z5"/>
    <w:rsid w:val="00CB693E"/>
  </w:style>
  <w:style w:type="character" w:customStyle="1" w:styleId="WW8Num29z6">
    <w:name w:val="WW8Num29z6"/>
    <w:rsid w:val="00CB693E"/>
  </w:style>
  <w:style w:type="character" w:customStyle="1" w:styleId="WW8Num29z7">
    <w:name w:val="WW8Num29z7"/>
    <w:rsid w:val="00CB693E"/>
  </w:style>
  <w:style w:type="character" w:customStyle="1" w:styleId="WW8Num29z8">
    <w:name w:val="WW8Num29z8"/>
    <w:rsid w:val="00CB693E"/>
  </w:style>
  <w:style w:type="character" w:customStyle="1" w:styleId="WW8Num30z3">
    <w:name w:val="WW8Num30z3"/>
    <w:rsid w:val="00CB693E"/>
    <w:rPr>
      <w:rFonts w:ascii="Symbol" w:hAnsi="Symbol" w:cs="Symbol"/>
    </w:rPr>
  </w:style>
  <w:style w:type="character" w:customStyle="1" w:styleId="WW8Num31z1">
    <w:name w:val="WW8Num31z1"/>
    <w:rsid w:val="00CB693E"/>
  </w:style>
  <w:style w:type="character" w:customStyle="1" w:styleId="WW8Num31z2">
    <w:name w:val="WW8Num31z2"/>
    <w:rsid w:val="00CB693E"/>
  </w:style>
  <w:style w:type="character" w:customStyle="1" w:styleId="WW8Num31z3">
    <w:name w:val="WW8Num31z3"/>
    <w:rsid w:val="00CB693E"/>
  </w:style>
  <w:style w:type="character" w:customStyle="1" w:styleId="WW8Num31z4">
    <w:name w:val="WW8Num31z4"/>
    <w:rsid w:val="00CB693E"/>
  </w:style>
  <w:style w:type="character" w:customStyle="1" w:styleId="WW8Num31z5">
    <w:name w:val="WW8Num31z5"/>
    <w:rsid w:val="00CB693E"/>
  </w:style>
  <w:style w:type="character" w:customStyle="1" w:styleId="WW8Num31z6">
    <w:name w:val="WW8Num31z6"/>
    <w:rsid w:val="00CB693E"/>
  </w:style>
  <w:style w:type="character" w:customStyle="1" w:styleId="WW8Num31z7">
    <w:name w:val="WW8Num31z7"/>
    <w:rsid w:val="00CB693E"/>
  </w:style>
  <w:style w:type="character" w:customStyle="1" w:styleId="WW8Num31z8">
    <w:name w:val="WW8Num31z8"/>
    <w:rsid w:val="00CB693E"/>
  </w:style>
  <w:style w:type="character" w:customStyle="1" w:styleId="WW8Num39z0">
    <w:name w:val="WW8Num39z0"/>
    <w:rsid w:val="00CB693E"/>
    <w:rPr>
      <w:rFonts w:ascii="Calibri" w:eastAsia="Times New Roman" w:hAnsi="Calibri" w:cs="Calibri"/>
    </w:rPr>
  </w:style>
  <w:style w:type="character" w:customStyle="1" w:styleId="WW8Num39z1">
    <w:name w:val="WW8Num39z1"/>
    <w:rsid w:val="00CB693E"/>
    <w:rPr>
      <w:rFonts w:ascii="Courier New" w:hAnsi="Courier New" w:cs="Courier New"/>
    </w:rPr>
  </w:style>
  <w:style w:type="character" w:customStyle="1" w:styleId="WW8Num39z2">
    <w:name w:val="WW8Num39z2"/>
    <w:rsid w:val="00CB693E"/>
    <w:rPr>
      <w:rFonts w:ascii="Wingdings" w:hAnsi="Wingdings" w:cs="Wingdings"/>
    </w:rPr>
  </w:style>
  <w:style w:type="character" w:customStyle="1" w:styleId="WW8Num39z3">
    <w:name w:val="WW8Num39z3"/>
    <w:rsid w:val="00CB693E"/>
    <w:rPr>
      <w:rFonts w:ascii="Symbol" w:hAnsi="Symbol" w:cs="Symbol"/>
    </w:rPr>
  </w:style>
  <w:style w:type="character" w:customStyle="1" w:styleId="WW8Num40z0">
    <w:name w:val="WW8Num40z0"/>
    <w:rsid w:val="00CB693E"/>
    <w:rPr>
      <w:rFonts w:ascii="Symbol" w:hAnsi="Symbol" w:cs="Symbol"/>
    </w:rPr>
  </w:style>
  <w:style w:type="character" w:customStyle="1" w:styleId="WW8Num40z1">
    <w:name w:val="WW8Num40z1"/>
    <w:rsid w:val="00CB693E"/>
    <w:rPr>
      <w:rFonts w:ascii="Courier New" w:hAnsi="Courier New" w:cs="Courier New"/>
    </w:rPr>
  </w:style>
  <w:style w:type="character" w:customStyle="1" w:styleId="WW8Num40z2">
    <w:name w:val="WW8Num40z2"/>
    <w:rsid w:val="00CB693E"/>
    <w:rPr>
      <w:rFonts w:ascii="Wingdings" w:hAnsi="Wingdings" w:cs="Wingdings"/>
    </w:rPr>
  </w:style>
  <w:style w:type="character" w:customStyle="1" w:styleId="WW8Num41z0">
    <w:name w:val="WW8Num41z0"/>
    <w:rsid w:val="00CB693E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CB693E"/>
    <w:rPr>
      <w:rFonts w:cs="Times New Roman"/>
    </w:rPr>
  </w:style>
  <w:style w:type="character" w:customStyle="1" w:styleId="WW8Num41z2">
    <w:name w:val="WW8Num41z2"/>
    <w:rsid w:val="00CB693E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CB693E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CB693E"/>
  </w:style>
  <w:style w:type="character" w:customStyle="1" w:styleId="DateChar">
    <w:name w:val="Date Char"/>
    <w:rsid w:val="00CB693E"/>
    <w:rPr>
      <w:sz w:val="24"/>
      <w:szCs w:val="24"/>
      <w:lang w:val="en-GB"/>
    </w:rPr>
  </w:style>
  <w:style w:type="character" w:customStyle="1" w:styleId="FooterChar">
    <w:name w:val="Footer Char"/>
    <w:rsid w:val="00CB693E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uiPriority w:val="99"/>
    <w:rsid w:val="00CB693E"/>
    <w:rPr>
      <w:sz w:val="16"/>
    </w:rPr>
  </w:style>
  <w:style w:type="character" w:styleId="-">
    <w:name w:val="Hyperlink"/>
    <w:uiPriority w:val="99"/>
    <w:rsid w:val="00CB693E"/>
    <w:rPr>
      <w:color w:val="0000FF"/>
      <w:u w:val="single"/>
    </w:rPr>
  </w:style>
  <w:style w:type="character" w:customStyle="1" w:styleId="HeaderChar">
    <w:name w:val="Header Char"/>
    <w:rsid w:val="00CB693E"/>
    <w:rPr>
      <w:rFonts w:cs="Times New Roman"/>
      <w:sz w:val="24"/>
      <w:szCs w:val="24"/>
      <w:lang w:val="en-GB"/>
    </w:rPr>
  </w:style>
  <w:style w:type="character" w:styleId="a4">
    <w:name w:val="page number"/>
    <w:rsid w:val="00CB693E"/>
    <w:rPr>
      <w:rFonts w:cs="Times New Roman"/>
    </w:rPr>
  </w:style>
  <w:style w:type="character" w:customStyle="1" w:styleId="BalloonTextChar">
    <w:name w:val="Balloon Text Char"/>
    <w:rsid w:val="00CB693E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CB693E"/>
    <w:rPr>
      <w:rFonts w:cs="Times New Roman"/>
      <w:lang w:val="en-GB"/>
    </w:rPr>
  </w:style>
  <w:style w:type="character" w:customStyle="1" w:styleId="CommentSubjectChar">
    <w:name w:val="Comment Subject Char"/>
    <w:rsid w:val="00CB693E"/>
    <w:rPr>
      <w:rFonts w:cs="Times New Roman"/>
      <w:b/>
      <w:bCs/>
      <w:lang w:val="en-GB"/>
    </w:rPr>
  </w:style>
  <w:style w:type="character" w:customStyle="1" w:styleId="BodyTextChar">
    <w:name w:val="Body Text Char"/>
    <w:rsid w:val="00CB693E"/>
    <w:rPr>
      <w:rFonts w:cs="Times New Roman"/>
      <w:sz w:val="24"/>
      <w:szCs w:val="24"/>
      <w:lang w:val="en-GB"/>
    </w:rPr>
  </w:style>
  <w:style w:type="character" w:styleId="a5">
    <w:name w:val="Placeholder Text"/>
    <w:rsid w:val="00CB693E"/>
    <w:rPr>
      <w:rFonts w:cs="Times New Roman"/>
      <w:color w:val="808080"/>
    </w:rPr>
  </w:style>
  <w:style w:type="character" w:customStyle="1" w:styleId="a6">
    <w:name w:val="Χαρακτήρες υποσημείωσης"/>
    <w:rsid w:val="00CB693E"/>
    <w:rPr>
      <w:rFonts w:cs="Times New Roman"/>
      <w:vertAlign w:val="superscript"/>
    </w:rPr>
  </w:style>
  <w:style w:type="character" w:customStyle="1" w:styleId="FootnoteTextChar">
    <w:name w:val="Footnote Text Char"/>
    <w:rsid w:val="00CB693E"/>
    <w:rPr>
      <w:rFonts w:ascii="Calibri" w:hAnsi="Calibri" w:cs="Times New Roman"/>
      <w:lang w:val="x-none"/>
    </w:rPr>
  </w:style>
  <w:style w:type="character" w:customStyle="1" w:styleId="DocTitleChar">
    <w:name w:val="Doc Title Char"/>
    <w:basedOn w:val="1Char"/>
    <w:rsid w:val="00CB693E"/>
    <w:rPr>
      <w:rFonts w:ascii="Arial" w:eastAsia="Times New Roman" w:hAnsi="Arial" w:cs="Arial"/>
      <w:b/>
      <w:bCs/>
      <w:color w:val="333399"/>
      <w:kern w:val="0"/>
      <w:sz w:val="28"/>
      <w:szCs w:val="32"/>
      <w:lang w:val="en-US" w:eastAsia="zh-CN"/>
      <w14:ligatures w14:val="none"/>
    </w:rPr>
  </w:style>
  <w:style w:type="character" w:customStyle="1" w:styleId="Style1Char">
    <w:name w:val="Style1 Char"/>
    <w:rsid w:val="00CB693E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CB693E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CB693E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sid w:val="00CB693E"/>
    <w:rPr>
      <w:vertAlign w:val="superscript"/>
    </w:rPr>
  </w:style>
  <w:style w:type="character" w:customStyle="1" w:styleId="FootnoteReference2">
    <w:name w:val="Footnote Reference2"/>
    <w:rsid w:val="00CB693E"/>
    <w:rPr>
      <w:vertAlign w:val="superscript"/>
    </w:rPr>
  </w:style>
  <w:style w:type="character" w:customStyle="1" w:styleId="EndnoteReference1">
    <w:name w:val="Endnote Reference1"/>
    <w:rsid w:val="00CB693E"/>
    <w:rPr>
      <w:vertAlign w:val="superscript"/>
    </w:rPr>
  </w:style>
  <w:style w:type="character" w:customStyle="1" w:styleId="a8">
    <w:name w:val="Κουκκίδες"/>
    <w:rsid w:val="00CB693E"/>
    <w:rPr>
      <w:rFonts w:ascii="OpenSymbol" w:eastAsia="OpenSymbol" w:hAnsi="OpenSymbol" w:cs="OpenSymbol"/>
    </w:rPr>
  </w:style>
  <w:style w:type="character" w:styleId="a9">
    <w:name w:val="Strong"/>
    <w:qFormat/>
    <w:rsid w:val="00CB693E"/>
    <w:rPr>
      <w:b/>
      <w:bCs/>
    </w:rPr>
  </w:style>
  <w:style w:type="character" w:customStyle="1" w:styleId="10">
    <w:name w:val="Προεπιλεγμένη γραμματοσειρά1"/>
    <w:rsid w:val="00CB693E"/>
  </w:style>
  <w:style w:type="character" w:customStyle="1" w:styleId="aa">
    <w:name w:val="Σύμβολο υποσημείωσης"/>
    <w:rsid w:val="00CB693E"/>
    <w:rPr>
      <w:vertAlign w:val="superscript"/>
    </w:rPr>
  </w:style>
  <w:style w:type="character" w:styleId="ab">
    <w:name w:val="Emphasis"/>
    <w:qFormat/>
    <w:rsid w:val="00CB693E"/>
    <w:rPr>
      <w:i/>
      <w:iCs/>
    </w:rPr>
  </w:style>
  <w:style w:type="character" w:customStyle="1" w:styleId="ac">
    <w:name w:val="Χαρακτήρες αρίθμησης"/>
    <w:rsid w:val="00CB693E"/>
  </w:style>
  <w:style w:type="character" w:customStyle="1" w:styleId="normalwithoutspacingChar">
    <w:name w:val="normal_without_spacing Char"/>
    <w:rsid w:val="00CB693E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CB693E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CB693E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CB693E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"/>
    <w:rsid w:val="00CB693E"/>
  </w:style>
  <w:style w:type="character" w:customStyle="1" w:styleId="BodyTextIndent3Char">
    <w:name w:val="Body Text Indent 3 Char"/>
    <w:rsid w:val="00CB693E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CB693E"/>
    <w:rPr>
      <w:vertAlign w:val="superscript"/>
    </w:rPr>
  </w:style>
  <w:style w:type="character" w:customStyle="1" w:styleId="WW-EndnoteReference">
    <w:name w:val="WW-Endnote Reference"/>
    <w:rsid w:val="00CB693E"/>
    <w:rPr>
      <w:vertAlign w:val="superscript"/>
    </w:rPr>
  </w:style>
  <w:style w:type="character" w:customStyle="1" w:styleId="FootnoteReference1">
    <w:name w:val="Footnote Reference1"/>
    <w:rsid w:val="00CB693E"/>
    <w:rPr>
      <w:vertAlign w:val="superscript"/>
    </w:rPr>
  </w:style>
  <w:style w:type="character" w:customStyle="1" w:styleId="FootnoteTextChar2">
    <w:name w:val="Footnote Text Char2"/>
    <w:rsid w:val="00CB693E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CB693E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CB693E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CB693E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CB693E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CB693E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CB693E"/>
    <w:rPr>
      <w:vertAlign w:val="superscript"/>
    </w:rPr>
  </w:style>
  <w:style w:type="character" w:customStyle="1" w:styleId="WW-EndnoteReference1">
    <w:name w:val="WW-Endnote Reference1"/>
    <w:rsid w:val="00CB693E"/>
    <w:rPr>
      <w:vertAlign w:val="superscript"/>
    </w:rPr>
  </w:style>
  <w:style w:type="character" w:customStyle="1" w:styleId="WW-FootnoteReference2">
    <w:name w:val="WW-Footnote Reference2"/>
    <w:rsid w:val="00CB693E"/>
    <w:rPr>
      <w:vertAlign w:val="superscript"/>
    </w:rPr>
  </w:style>
  <w:style w:type="character" w:customStyle="1" w:styleId="WW-EndnoteReference2">
    <w:name w:val="WW-Endnote Reference2"/>
    <w:rsid w:val="00CB693E"/>
    <w:rPr>
      <w:vertAlign w:val="superscript"/>
    </w:rPr>
  </w:style>
  <w:style w:type="character" w:customStyle="1" w:styleId="FootnoteTextChar3">
    <w:name w:val="Footnote Text Char3"/>
    <w:rsid w:val="00CB693E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CB693E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CB693E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CB693E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sid w:val="00CB693E"/>
    <w:rPr>
      <w:vertAlign w:val="superscript"/>
    </w:rPr>
  </w:style>
  <w:style w:type="character" w:customStyle="1" w:styleId="12">
    <w:name w:val="Παραπομπή σημείωσης τέλους1"/>
    <w:rsid w:val="00CB693E"/>
    <w:rPr>
      <w:vertAlign w:val="superscript"/>
    </w:rPr>
  </w:style>
  <w:style w:type="character" w:customStyle="1" w:styleId="Char">
    <w:name w:val="Κείμενο πλαισίου Char"/>
    <w:rsid w:val="00CB693E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sid w:val="00CB693E"/>
    <w:rPr>
      <w:sz w:val="16"/>
      <w:szCs w:val="16"/>
    </w:rPr>
  </w:style>
  <w:style w:type="character" w:customStyle="1" w:styleId="Char0">
    <w:name w:val="Κείμενο σχολίου Char"/>
    <w:rsid w:val="00CB693E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CB693E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uiPriority w:val="99"/>
    <w:rsid w:val="00CB693E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CB693E"/>
    <w:rPr>
      <w:vertAlign w:val="superscript"/>
    </w:rPr>
  </w:style>
  <w:style w:type="character" w:customStyle="1" w:styleId="WW-EndnoteReference3">
    <w:name w:val="WW-Endnote Reference3"/>
    <w:rsid w:val="00CB693E"/>
    <w:rPr>
      <w:vertAlign w:val="superscript"/>
    </w:rPr>
  </w:style>
  <w:style w:type="character" w:customStyle="1" w:styleId="WW-FootnoteReference4">
    <w:name w:val="WW-Footnote Reference4"/>
    <w:rsid w:val="00CB693E"/>
    <w:rPr>
      <w:vertAlign w:val="superscript"/>
    </w:rPr>
  </w:style>
  <w:style w:type="character" w:customStyle="1" w:styleId="WW-EndnoteReference4">
    <w:name w:val="WW-Endnote Reference4"/>
    <w:rsid w:val="00CB693E"/>
    <w:rPr>
      <w:vertAlign w:val="superscript"/>
    </w:rPr>
  </w:style>
  <w:style w:type="character" w:customStyle="1" w:styleId="WW-FootnoteReference5">
    <w:name w:val="WW-Footnote Reference5"/>
    <w:rsid w:val="00CB693E"/>
    <w:rPr>
      <w:vertAlign w:val="superscript"/>
    </w:rPr>
  </w:style>
  <w:style w:type="character" w:customStyle="1" w:styleId="WW-EndnoteReference5">
    <w:name w:val="WW-Endnote Reference5"/>
    <w:rsid w:val="00CB693E"/>
    <w:rPr>
      <w:vertAlign w:val="superscript"/>
    </w:rPr>
  </w:style>
  <w:style w:type="character" w:customStyle="1" w:styleId="WW-FootnoteReference6">
    <w:name w:val="WW-Footnote Reference6"/>
    <w:rsid w:val="00CB693E"/>
    <w:rPr>
      <w:vertAlign w:val="superscript"/>
    </w:rPr>
  </w:style>
  <w:style w:type="character" w:styleId="-0">
    <w:name w:val="FollowedHyperlink"/>
    <w:rsid w:val="00CB693E"/>
    <w:rPr>
      <w:color w:val="800000"/>
      <w:u w:val="single"/>
    </w:rPr>
  </w:style>
  <w:style w:type="character" w:customStyle="1" w:styleId="WW-EndnoteReference6">
    <w:name w:val="WW-Endnote Reference6"/>
    <w:rsid w:val="00CB693E"/>
    <w:rPr>
      <w:vertAlign w:val="superscript"/>
    </w:rPr>
  </w:style>
  <w:style w:type="character" w:customStyle="1" w:styleId="WW-FootnoteReference7">
    <w:name w:val="WW-Footnote Reference7"/>
    <w:rsid w:val="00CB693E"/>
    <w:rPr>
      <w:vertAlign w:val="superscript"/>
    </w:rPr>
  </w:style>
  <w:style w:type="character" w:customStyle="1" w:styleId="WW-EndnoteReference7">
    <w:name w:val="WW-Endnote Reference7"/>
    <w:rsid w:val="00CB693E"/>
    <w:rPr>
      <w:vertAlign w:val="superscript"/>
    </w:rPr>
  </w:style>
  <w:style w:type="character" w:customStyle="1" w:styleId="WW-FootnoteReference8">
    <w:name w:val="WW-Footnote Reference8"/>
    <w:rsid w:val="00CB693E"/>
    <w:rPr>
      <w:vertAlign w:val="superscript"/>
    </w:rPr>
  </w:style>
  <w:style w:type="character" w:customStyle="1" w:styleId="WW-EndnoteReference8">
    <w:name w:val="WW-Endnote Reference8"/>
    <w:rsid w:val="00CB693E"/>
    <w:rPr>
      <w:vertAlign w:val="superscript"/>
    </w:rPr>
  </w:style>
  <w:style w:type="character" w:customStyle="1" w:styleId="WW-FootnoteReference9">
    <w:name w:val="WW-Footnote Reference9"/>
    <w:rsid w:val="00CB693E"/>
    <w:rPr>
      <w:vertAlign w:val="superscript"/>
    </w:rPr>
  </w:style>
  <w:style w:type="character" w:customStyle="1" w:styleId="WW-EndnoteReference9">
    <w:name w:val="WW-Endnote Reference9"/>
    <w:rsid w:val="00CB693E"/>
    <w:rPr>
      <w:vertAlign w:val="superscript"/>
    </w:rPr>
  </w:style>
  <w:style w:type="character" w:customStyle="1" w:styleId="WW-FootnoteReference10">
    <w:name w:val="WW-Footnote Reference10"/>
    <w:rsid w:val="00CB693E"/>
    <w:rPr>
      <w:vertAlign w:val="superscript"/>
    </w:rPr>
  </w:style>
  <w:style w:type="character" w:customStyle="1" w:styleId="WW-EndnoteReference10">
    <w:name w:val="WW-Endnote Reference10"/>
    <w:rsid w:val="00CB693E"/>
    <w:rPr>
      <w:vertAlign w:val="superscript"/>
    </w:rPr>
  </w:style>
  <w:style w:type="character" w:customStyle="1" w:styleId="WW-FootnoteReference11">
    <w:name w:val="WW-Footnote Reference11"/>
    <w:rsid w:val="00CB693E"/>
    <w:rPr>
      <w:vertAlign w:val="superscript"/>
    </w:rPr>
  </w:style>
  <w:style w:type="character" w:customStyle="1" w:styleId="WW-EndnoteReference11">
    <w:name w:val="WW-Endnote Reference11"/>
    <w:rsid w:val="00CB693E"/>
    <w:rPr>
      <w:vertAlign w:val="superscript"/>
    </w:rPr>
  </w:style>
  <w:style w:type="character" w:customStyle="1" w:styleId="WW-FootnoteReference12">
    <w:name w:val="WW-Footnote Reference12"/>
    <w:rsid w:val="00CB693E"/>
    <w:rPr>
      <w:vertAlign w:val="superscript"/>
    </w:rPr>
  </w:style>
  <w:style w:type="character" w:customStyle="1" w:styleId="WW-EndnoteReference12">
    <w:name w:val="WW-Endnote Reference12"/>
    <w:rsid w:val="00CB693E"/>
    <w:rPr>
      <w:vertAlign w:val="superscript"/>
    </w:rPr>
  </w:style>
  <w:style w:type="character" w:customStyle="1" w:styleId="WW-FootnoteReference13">
    <w:name w:val="WW-Footnote Reference13"/>
    <w:rsid w:val="00CB693E"/>
    <w:rPr>
      <w:vertAlign w:val="superscript"/>
    </w:rPr>
  </w:style>
  <w:style w:type="character" w:customStyle="1" w:styleId="WW-EndnoteReference13">
    <w:name w:val="WW-Endnote Reference13"/>
    <w:rsid w:val="00CB693E"/>
    <w:rPr>
      <w:vertAlign w:val="superscript"/>
    </w:rPr>
  </w:style>
  <w:style w:type="character" w:styleId="ad">
    <w:name w:val="footnote reference"/>
    <w:uiPriority w:val="99"/>
    <w:rsid w:val="00CB693E"/>
    <w:rPr>
      <w:vertAlign w:val="superscript"/>
    </w:rPr>
  </w:style>
  <w:style w:type="character" w:styleId="ae">
    <w:name w:val="endnote reference"/>
    <w:rsid w:val="00CB693E"/>
    <w:rPr>
      <w:vertAlign w:val="superscript"/>
    </w:rPr>
  </w:style>
  <w:style w:type="character" w:customStyle="1" w:styleId="22">
    <w:name w:val="Παραπομπή υποσημείωσης2"/>
    <w:rsid w:val="00CB693E"/>
    <w:rPr>
      <w:vertAlign w:val="superscript"/>
    </w:rPr>
  </w:style>
  <w:style w:type="character" w:customStyle="1" w:styleId="23">
    <w:name w:val="Παραπομπή σημείωσης τέλους2"/>
    <w:rsid w:val="00CB693E"/>
    <w:rPr>
      <w:vertAlign w:val="superscript"/>
    </w:rPr>
  </w:style>
  <w:style w:type="character" w:customStyle="1" w:styleId="WW-FootnoteReference14">
    <w:name w:val="WW-Footnote Reference14"/>
    <w:rsid w:val="00CB693E"/>
    <w:rPr>
      <w:vertAlign w:val="superscript"/>
    </w:rPr>
  </w:style>
  <w:style w:type="character" w:customStyle="1" w:styleId="WW-EndnoteReference14">
    <w:name w:val="WW-Endnote Reference14"/>
    <w:rsid w:val="00CB693E"/>
    <w:rPr>
      <w:vertAlign w:val="superscript"/>
    </w:rPr>
  </w:style>
  <w:style w:type="character" w:customStyle="1" w:styleId="WW-FootnoteReference15">
    <w:name w:val="WW-Footnote Reference15"/>
    <w:rsid w:val="00CB693E"/>
    <w:rPr>
      <w:vertAlign w:val="superscript"/>
    </w:rPr>
  </w:style>
  <w:style w:type="character" w:customStyle="1" w:styleId="WW-EndnoteReference15">
    <w:name w:val="WW-Endnote Reference15"/>
    <w:rsid w:val="00CB693E"/>
    <w:rPr>
      <w:vertAlign w:val="superscript"/>
    </w:rPr>
  </w:style>
  <w:style w:type="character" w:customStyle="1" w:styleId="WW-FootnoteReference16">
    <w:name w:val="WW-Footnote Reference16"/>
    <w:rsid w:val="00CB693E"/>
    <w:rPr>
      <w:vertAlign w:val="superscript"/>
    </w:rPr>
  </w:style>
  <w:style w:type="character" w:customStyle="1" w:styleId="WW-EndnoteReference16">
    <w:name w:val="WW-Endnote Reference16"/>
    <w:rsid w:val="00CB693E"/>
    <w:rPr>
      <w:vertAlign w:val="superscript"/>
    </w:rPr>
  </w:style>
  <w:style w:type="character" w:customStyle="1" w:styleId="WW-FootnoteReference17">
    <w:name w:val="WW-Footnote Reference17"/>
    <w:rsid w:val="00CB693E"/>
    <w:rPr>
      <w:vertAlign w:val="superscript"/>
    </w:rPr>
  </w:style>
  <w:style w:type="character" w:customStyle="1" w:styleId="WW-EndnoteReference17">
    <w:name w:val="WW-Endnote Reference17"/>
    <w:rsid w:val="00CB693E"/>
    <w:rPr>
      <w:vertAlign w:val="superscript"/>
    </w:rPr>
  </w:style>
  <w:style w:type="character" w:customStyle="1" w:styleId="31">
    <w:name w:val="Παραπομπή υποσημείωσης3"/>
    <w:rsid w:val="00CB693E"/>
    <w:rPr>
      <w:vertAlign w:val="superscript"/>
    </w:rPr>
  </w:style>
  <w:style w:type="character" w:customStyle="1" w:styleId="32">
    <w:name w:val="Παραπομπή σημείωσης τέλους3"/>
    <w:rsid w:val="00CB693E"/>
    <w:rPr>
      <w:vertAlign w:val="superscript"/>
    </w:rPr>
  </w:style>
  <w:style w:type="character" w:customStyle="1" w:styleId="WW-FootnoteReference18">
    <w:name w:val="WW-Footnote Reference18"/>
    <w:rsid w:val="00CB693E"/>
    <w:rPr>
      <w:vertAlign w:val="superscript"/>
    </w:rPr>
  </w:style>
  <w:style w:type="character" w:customStyle="1" w:styleId="WW-EndnoteReference18">
    <w:name w:val="WW-Endnote Reference18"/>
    <w:rsid w:val="00CB693E"/>
    <w:rPr>
      <w:vertAlign w:val="superscript"/>
    </w:rPr>
  </w:style>
  <w:style w:type="character" w:customStyle="1" w:styleId="00">
    <w:name w:val="Παραπομπή υποσημείωσης_0"/>
    <w:uiPriority w:val="99"/>
    <w:rsid w:val="00CB693E"/>
    <w:rPr>
      <w:vertAlign w:val="superscript"/>
    </w:rPr>
  </w:style>
  <w:style w:type="character" w:customStyle="1" w:styleId="01">
    <w:name w:val="Παραπομπή σημείωσης τέλους_0"/>
    <w:rsid w:val="00CB693E"/>
    <w:rPr>
      <w:vertAlign w:val="superscript"/>
    </w:rPr>
  </w:style>
  <w:style w:type="character" w:customStyle="1" w:styleId="WW-FootnoteReference19">
    <w:name w:val="WW-Footnote Reference19"/>
    <w:rsid w:val="00CB693E"/>
    <w:rPr>
      <w:vertAlign w:val="superscript"/>
    </w:rPr>
  </w:style>
  <w:style w:type="paragraph" w:customStyle="1" w:styleId="af">
    <w:name w:val="Επικεφαλίδα"/>
    <w:basedOn w:val="a"/>
    <w:next w:val="af0"/>
    <w:rsid w:val="00CB693E"/>
    <w:pPr>
      <w:keepNext/>
      <w:suppressAutoHyphens/>
      <w:spacing w:before="240" w:after="120"/>
      <w:jc w:val="both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f0">
    <w:name w:val="Body Text"/>
    <w:basedOn w:val="a"/>
    <w:link w:val="Char2"/>
    <w:rsid w:val="00CB693E"/>
    <w:pPr>
      <w:suppressAutoHyphens/>
      <w:spacing w:after="240"/>
      <w:jc w:val="both"/>
    </w:pPr>
    <w:rPr>
      <w:rFonts w:ascii="Calibri" w:eastAsia="Times New Roman" w:hAnsi="Calibri" w:cs="Calibri"/>
      <w:sz w:val="22"/>
      <w:lang w:eastAsia="zh-CN"/>
    </w:rPr>
  </w:style>
  <w:style w:type="character" w:customStyle="1" w:styleId="Char2">
    <w:name w:val="Σώμα κειμένου Char"/>
    <w:basedOn w:val="a0"/>
    <w:link w:val="af0"/>
    <w:rsid w:val="00CB693E"/>
    <w:rPr>
      <w:rFonts w:ascii="Calibri" w:eastAsia="Times New Roman" w:hAnsi="Calibri" w:cs="Calibri"/>
      <w:kern w:val="0"/>
      <w:szCs w:val="24"/>
      <w:lang w:val="en-GB" w:eastAsia="zh-CN"/>
      <w14:ligatures w14:val="none"/>
    </w:rPr>
  </w:style>
  <w:style w:type="paragraph" w:styleId="af1">
    <w:name w:val="List"/>
    <w:basedOn w:val="af0"/>
    <w:rsid w:val="00CB693E"/>
    <w:rPr>
      <w:rFonts w:cs="Mangal"/>
    </w:rPr>
  </w:style>
  <w:style w:type="paragraph" w:styleId="af2">
    <w:name w:val="caption"/>
    <w:basedOn w:val="a"/>
    <w:qFormat/>
    <w:rsid w:val="00CB693E"/>
    <w:pPr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lang w:eastAsia="zh-CN"/>
    </w:rPr>
  </w:style>
  <w:style w:type="paragraph" w:customStyle="1" w:styleId="af3">
    <w:name w:val="Ευρετήριο"/>
    <w:basedOn w:val="a"/>
    <w:rsid w:val="00CB693E"/>
    <w:pPr>
      <w:suppressLineNumbers/>
      <w:suppressAutoHyphens/>
      <w:spacing w:after="120"/>
      <w:jc w:val="both"/>
    </w:pPr>
    <w:rPr>
      <w:rFonts w:ascii="Calibri" w:eastAsia="Times New Roman" w:hAnsi="Calibri" w:cs="Mangal"/>
      <w:sz w:val="22"/>
      <w:lang w:eastAsia="zh-CN"/>
    </w:rPr>
  </w:style>
  <w:style w:type="paragraph" w:customStyle="1" w:styleId="02">
    <w:name w:val="Λεζάντα_0"/>
    <w:basedOn w:val="a"/>
    <w:qFormat/>
    <w:rsid w:val="00CB693E"/>
    <w:pPr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lang w:eastAsia="zh-CN"/>
    </w:rPr>
  </w:style>
  <w:style w:type="paragraph" w:customStyle="1" w:styleId="33">
    <w:name w:val="Λεζάντα3"/>
    <w:basedOn w:val="a"/>
    <w:rsid w:val="00CB693E"/>
    <w:pPr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lang w:eastAsia="zh-CN"/>
    </w:rPr>
  </w:style>
  <w:style w:type="paragraph" w:customStyle="1" w:styleId="WW-Caption">
    <w:name w:val="WW-Caption"/>
    <w:basedOn w:val="a"/>
    <w:rsid w:val="00CB693E"/>
    <w:pPr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lang w:eastAsia="zh-CN"/>
    </w:rPr>
  </w:style>
  <w:style w:type="paragraph" w:customStyle="1" w:styleId="WW-Caption1">
    <w:name w:val="WW-Caption1"/>
    <w:basedOn w:val="a"/>
    <w:rsid w:val="00CB693E"/>
    <w:pPr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lang w:eastAsia="zh-CN"/>
    </w:rPr>
  </w:style>
  <w:style w:type="paragraph" w:customStyle="1" w:styleId="WW-Caption11">
    <w:name w:val="WW-Caption11"/>
    <w:basedOn w:val="a"/>
    <w:rsid w:val="00CB693E"/>
    <w:pPr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lang w:eastAsia="zh-CN"/>
    </w:rPr>
  </w:style>
  <w:style w:type="paragraph" w:customStyle="1" w:styleId="WW-Caption111">
    <w:name w:val="WW-Caption111"/>
    <w:basedOn w:val="a"/>
    <w:rsid w:val="00CB693E"/>
    <w:pPr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lang w:eastAsia="zh-CN"/>
    </w:rPr>
  </w:style>
  <w:style w:type="paragraph" w:customStyle="1" w:styleId="24">
    <w:name w:val="Λεζάντα2"/>
    <w:basedOn w:val="a"/>
    <w:rsid w:val="00CB693E"/>
    <w:pPr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lang w:eastAsia="zh-CN"/>
    </w:rPr>
  </w:style>
  <w:style w:type="paragraph" w:customStyle="1" w:styleId="Caption1">
    <w:name w:val="Caption1"/>
    <w:basedOn w:val="a"/>
    <w:rsid w:val="00CB693E"/>
    <w:pPr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lang w:eastAsia="zh-CN"/>
    </w:rPr>
  </w:style>
  <w:style w:type="paragraph" w:customStyle="1" w:styleId="WW-Caption1111">
    <w:name w:val="WW-Caption1111"/>
    <w:basedOn w:val="a"/>
    <w:rsid w:val="00CB693E"/>
    <w:pPr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lang w:eastAsia="zh-CN"/>
    </w:rPr>
  </w:style>
  <w:style w:type="paragraph" w:customStyle="1" w:styleId="WW-Caption11111">
    <w:name w:val="WW-Caption11111"/>
    <w:basedOn w:val="a"/>
    <w:rsid w:val="00CB693E"/>
    <w:pPr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lang w:eastAsia="zh-CN"/>
    </w:rPr>
  </w:style>
  <w:style w:type="paragraph" w:customStyle="1" w:styleId="WW-Caption111111">
    <w:name w:val="WW-Caption111111"/>
    <w:basedOn w:val="a"/>
    <w:rsid w:val="00CB693E"/>
    <w:pPr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lang w:eastAsia="zh-CN"/>
    </w:rPr>
  </w:style>
  <w:style w:type="paragraph" w:customStyle="1" w:styleId="WW-Caption1111111">
    <w:name w:val="WW-Caption1111111"/>
    <w:basedOn w:val="a"/>
    <w:rsid w:val="00CB693E"/>
    <w:pPr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lang w:eastAsia="zh-CN"/>
    </w:rPr>
  </w:style>
  <w:style w:type="paragraph" w:customStyle="1" w:styleId="WW-Caption11111111">
    <w:name w:val="WW-Caption11111111"/>
    <w:basedOn w:val="a"/>
    <w:rsid w:val="00CB693E"/>
    <w:pPr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lang w:eastAsia="zh-CN"/>
    </w:rPr>
  </w:style>
  <w:style w:type="paragraph" w:customStyle="1" w:styleId="WW-Caption111111111">
    <w:name w:val="WW-Caption111111111"/>
    <w:basedOn w:val="a"/>
    <w:rsid w:val="00CB693E"/>
    <w:pPr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lang w:eastAsia="zh-CN"/>
    </w:rPr>
  </w:style>
  <w:style w:type="paragraph" w:customStyle="1" w:styleId="WW-Caption1111111111">
    <w:name w:val="WW-Caption1111111111"/>
    <w:basedOn w:val="a"/>
    <w:rsid w:val="00CB693E"/>
    <w:pPr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lang w:eastAsia="zh-CN"/>
    </w:rPr>
  </w:style>
  <w:style w:type="paragraph" w:customStyle="1" w:styleId="WW-Caption11111111111">
    <w:name w:val="WW-Caption11111111111"/>
    <w:basedOn w:val="a"/>
    <w:rsid w:val="00CB693E"/>
    <w:pPr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lang w:eastAsia="zh-CN"/>
    </w:rPr>
  </w:style>
  <w:style w:type="paragraph" w:customStyle="1" w:styleId="WW-Caption111111111111">
    <w:name w:val="WW-Caption111111111111"/>
    <w:basedOn w:val="a"/>
    <w:rsid w:val="00CB693E"/>
    <w:pPr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lang w:eastAsia="zh-CN"/>
    </w:rPr>
  </w:style>
  <w:style w:type="paragraph" w:customStyle="1" w:styleId="WW-Caption1111111111111">
    <w:name w:val="WW-Caption1111111111111"/>
    <w:basedOn w:val="a"/>
    <w:rsid w:val="00CB693E"/>
    <w:pPr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lang w:eastAsia="zh-CN"/>
    </w:rPr>
  </w:style>
  <w:style w:type="paragraph" w:customStyle="1" w:styleId="WW-Caption11111111111111">
    <w:name w:val="WW-Caption11111111111111"/>
    <w:basedOn w:val="a"/>
    <w:rsid w:val="00CB693E"/>
    <w:pPr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lang w:eastAsia="zh-CN"/>
    </w:rPr>
  </w:style>
  <w:style w:type="paragraph" w:customStyle="1" w:styleId="14">
    <w:name w:val="Λεζάντα1"/>
    <w:basedOn w:val="a"/>
    <w:rsid w:val="00CB693E"/>
    <w:pPr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lang w:eastAsia="zh-CN"/>
    </w:rPr>
  </w:style>
  <w:style w:type="paragraph" w:customStyle="1" w:styleId="WW-Caption111111111111111">
    <w:name w:val="WW-Caption111111111111111"/>
    <w:basedOn w:val="a"/>
    <w:rsid w:val="00CB693E"/>
    <w:pPr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lang w:eastAsia="zh-CN"/>
    </w:rPr>
  </w:style>
  <w:style w:type="paragraph" w:customStyle="1" w:styleId="WW-Caption1111111111111111">
    <w:name w:val="WW-Caption1111111111111111"/>
    <w:basedOn w:val="a"/>
    <w:rsid w:val="00CB693E"/>
    <w:pPr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lang w:eastAsia="zh-CN"/>
    </w:rPr>
  </w:style>
  <w:style w:type="paragraph" w:customStyle="1" w:styleId="WW-Caption11111111111111111">
    <w:name w:val="WW-Caption11111111111111111"/>
    <w:basedOn w:val="a"/>
    <w:rsid w:val="00CB693E"/>
    <w:pPr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lang w:eastAsia="zh-CN"/>
    </w:rPr>
  </w:style>
  <w:style w:type="paragraph" w:customStyle="1" w:styleId="WW-Caption111111111111111111">
    <w:name w:val="WW-Caption111111111111111111"/>
    <w:basedOn w:val="a"/>
    <w:rsid w:val="00CB693E"/>
    <w:pPr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lang w:eastAsia="zh-CN"/>
    </w:rPr>
  </w:style>
  <w:style w:type="paragraph" w:customStyle="1" w:styleId="Bullet">
    <w:name w:val="Bullet"/>
    <w:basedOn w:val="a"/>
    <w:rsid w:val="00CB693E"/>
    <w:pPr>
      <w:numPr>
        <w:numId w:val="4"/>
      </w:numPr>
      <w:suppressAutoHyphens/>
      <w:spacing w:after="100"/>
      <w:jc w:val="both"/>
    </w:pPr>
    <w:rPr>
      <w:rFonts w:ascii="Calibri" w:eastAsia="MS Mincho" w:hAnsi="Calibri" w:cs="Calibri"/>
      <w:sz w:val="22"/>
      <w:lang w:val="en-US" w:eastAsia="ja-JP"/>
    </w:rPr>
  </w:style>
  <w:style w:type="paragraph" w:styleId="af4">
    <w:name w:val="Date"/>
    <w:basedOn w:val="a"/>
    <w:next w:val="a"/>
    <w:link w:val="Char3"/>
    <w:rsid w:val="00CB693E"/>
    <w:pPr>
      <w:suppressAutoHyphens/>
      <w:spacing w:after="100"/>
      <w:jc w:val="both"/>
    </w:pPr>
    <w:rPr>
      <w:rFonts w:ascii="Calibri" w:eastAsia="MS Mincho" w:hAnsi="Calibri" w:cs="Calibri"/>
      <w:sz w:val="22"/>
      <w:lang w:val="en-US" w:eastAsia="ja-JP"/>
    </w:rPr>
  </w:style>
  <w:style w:type="character" w:customStyle="1" w:styleId="Char3">
    <w:name w:val="Ημερομηνία Char"/>
    <w:basedOn w:val="a0"/>
    <w:link w:val="af4"/>
    <w:rsid w:val="00CB693E"/>
    <w:rPr>
      <w:rFonts w:ascii="Calibri" w:eastAsia="MS Mincho" w:hAnsi="Calibri" w:cs="Calibri"/>
      <w:kern w:val="0"/>
      <w:szCs w:val="24"/>
      <w:lang w:eastAsia="ja-JP"/>
      <w14:ligatures w14:val="none"/>
    </w:rPr>
  </w:style>
  <w:style w:type="paragraph" w:customStyle="1" w:styleId="DocTitle">
    <w:name w:val="Doc Title"/>
    <w:basedOn w:val="1"/>
    <w:rsid w:val="00CB693E"/>
  </w:style>
  <w:style w:type="paragraph" w:customStyle="1" w:styleId="inserttext">
    <w:name w:val="insert text"/>
    <w:basedOn w:val="a"/>
    <w:rsid w:val="00CB693E"/>
    <w:pPr>
      <w:suppressAutoHyphens/>
      <w:spacing w:after="100"/>
      <w:ind w:left="794"/>
      <w:jc w:val="both"/>
    </w:pPr>
    <w:rPr>
      <w:rFonts w:ascii="Calibri" w:eastAsia="MS Mincho" w:hAnsi="Calibri" w:cs="Calibri"/>
      <w:sz w:val="22"/>
      <w:lang w:val="en-US" w:eastAsia="ja-JP"/>
    </w:rPr>
  </w:style>
  <w:style w:type="paragraph" w:styleId="af5">
    <w:name w:val="footer"/>
    <w:basedOn w:val="a"/>
    <w:link w:val="Char4"/>
    <w:rsid w:val="00CB693E"/>
    <w:pPr>
      <w:suppressAutoHyphens/>
      <w:spacing w:after="100"/>
      <w:jc w:val="both"/>
    </w:pPr>
    <w:rPr>
      <w:rFonts w:ascii="Calibri" w:eastAsia="MS Mincho" w:hAnsi="Calibri" w:cs="Calibri"/>
      <w:sz w:val="22"/>
      <w:lang w:val="en-US" w:eastAsia="ja-JP"/>
    </w:rPr>
  </w:style>
  <w:style w:type="character" w:customStyle="1" w:styleId="Char4">
    <w:name w:val="Υποσέλιδο Char"/>
    <w:basedOn w:val="a0"/>
    <w:link w:val="af5"/>
    <w:rsid w:val="00CB693E"/>
    <w:rPr>
      <w:rFonts w:ascii="Calibri" w:eastAsia="MS Mincho" w:hAnsi="Calibri" w:cs="Calibri"/>
      <w:kern w:val="0"/>
      <w:szCs w:val="24"/>
      <w:lang w:eastAsia="ja-JP"/>
      <w14:ligatures w14:val="none"/>
    </w:rPr>
  </w:style>
  <w:style w:type="paragraph" w:styleId="af6">
    <w:name w:val="header"/>
    <w:basedOn w:val="a"/>
    <w:link w:val="Char5"/>
    <w:rsid w:val="00CB693E"/>
    <w:pPr>
      <w:suppressAutoHyphens/>
      <w:spacing w:after="120"/>
      <w:jc w:val="both"/>
    </w:pPr>
    <w:rPr>
      <w:rFonts w:ascii="Calibri" w:eastAsia="Times New Roman" w:hAnsi="Calibri" w:cs="Calibri"/>
      <w:sz w:val="22"/>
      <w:lang w:eastAsia="zh-CN"/>
    </w:rPr>
  </w:style>
  <w:style w:type="character" w:customStyle="1" w:styleId="Char5">
    <w:name w:val="Κεφαλίδα Char"/>
    <w:basedOn w:val="a0"/>
    <w:link w:val="af6"/>
    <w:rsid w:val="00CB693E"/>
    <w:rPr>
      <w:rFonts w:ascii="Calibri" w:eastAsia="Times New Roman" w:hAnsi="Calibri" w:cs="Calibri"/>
      <w:kern w:val="0"/>
      <w:szCs w:val="24"/>
      <w:lang w:val="en-GB" w:eastAsia="zh-CN"/>
      <w14:ligatures w14:val="none"/>
    </w:rPr>
  </w:style>
  <w:style w:type="paragraph" w:styleId="af7">
    <w:name w:val="Balloon Text"/>
    <w:basedOn w:val="a"/>
    <w:link w:val="Char10"/>
    <w:rsid w:val="00CB693E"/>
    <w:pPr>
      <w:suppressAutoHyphens/>
      <w:spacing w:after="120"/>
      <w:jc w:val="both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Char10">
    <w:name w:val="Κείμενο πλαισίου Char1"/>
    <w:basedOn w:val="a0"/>
    <w:link w:val="af7"/>
    <w:rsid w:val="00CB693E"/>
    <w:rPr>
      <w:rFonts w:ascii="Tahoma" w:eastAsia="Times New Roman" w:hAnsi="Tahoma" w:cs="Tahoma"/>
      <w:kern w:val="0"/>
      <w:sz w:val="16"/>
      <w:szCs w:val="16"/>
      <w:lang w:val="en-GB" w:eastAsia="zh-CN"/>
      <w14:ligatures w14:val="none"/>
    </w:rPr>
  </w:style>
  <w:style w:type="paragraph" w:styleId="af8">
    <w:name w:val="annotation text"/>
    <w:basedOn w:val="a"/>
    <w:link w:val="Char11"/>
    <w:uiPriority w:val="99"/>
    <w:rsid w:val="00CB693E"/>
    <w:pPr>
      <w:suppressAutoHyphens/>
      <w:spacing w:after="120"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character" w:customStyle="1" w:styleId="Char11">
    <w:name w:val="Κείμενο σχολίου Char1"/>
    <w:basedOn w:val="a0"/>
    <w:link w:val="af8"/>
    <w:uiPriority w:val="99"/>
    <w:rsid w:val="00CB693E"/>
    <w:rPr>
      <w:rFonts w:ascii="Calibri" w:eastAsia="Times New Roman" w:hAnsi="Calibri" w:cs="Calibri"/>
      <w:kern w:val="0"/>
      <w:sz w:val="20"/>
      <w:szCs w:val="20"/>
      <w:lang w:val="en-GB" w:eastAsia="zh-CN"/>
      <w14:ligatures w14:val="none"/>
    </w:rPr>
  </w:style>
  <w:style w:type="paragraph" w:styleId="af9">
    <w:name w:val="annotation subject"/>
    <w:basedOn w:val="af8"/>
    <w:next w:val="af8"/>
    <w:link w:val="Char12"/>
    <w:rsid w:val="00CB693E"/>
    <w:rPr>
      <w:b/>
      <w:bCs/>
    </w:rPr>
  </w:style>
  <w:style w:type="character" w:customStyle="1" w:styleId="Char12">
    <w:name w:val="Θέμα σχολίου Char1"/>
    <w:basedOn w:val="Char11"/>
    <w:link w:val="af9"/>
    <w:rsid w:val="00CB693E"/>
    <w:rPr>
      <w:rFonts w:ascii="Calibri" w:eastAsia="Times New Roman" w:hAnsi="Calibri" w:cs="Calibri"/>
      <w:b/>
      <w:bCs/>
      <w:kern w:val="0"/>
      <w:sz w:val="20"/>
      <w:szCs w:val="20"/>
      <w:lang w:val="en-GB" w:eastAsia="zh-CN"/>
      <w14:ligatures w14:val="none"/>
    </w:rPr>
  </w:style>
  <w:style w:type="paragraph" w:styleId="afa">
    <w:name w:val="Revision"/>
    <w:rsid w:val="00CB693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zh-CN"/>
      <w14:ligatures w14:val="none"/>
    </w:rPr>
  </w:style>
  <w:style w:type="paragraph" w:customStyle="1" w:styleId="western">
    <w:name w:val="western"/>
    <w:basedOn w:val="a"/>
    <w:rsid w:val="00CB693E"/>
    <w:pPr>
      <w:suppressAutoHyphens/>
      <w:spacing w:before="280" w:after="200"/>
      <w:jc w:val="both"/>
    </w:pPr>
    <w:rPr>
      <w:rFonts w:ascii="Arial Unicode MS" w:eastAsia="Arial Unicode MS" w:hAnsi="Arial Unicode MS" w:cs="Arial Unicode MS"/>
      <w:sz w:val="22"/>
      <w:lang w:eastAsia="zh-CN"/>
    </w:rPr>
  </w:style>
  <w:style w:type="paragraph" w:styleId="afb">
    <w:name w:val="List Paragraph"/>
    <w:basedOn w:val="a"/>
    <w:qFormat/>
    <w:rsid w:val="00CB693E"/>
    <w:pPr>
      <w:suppressAutoHyphens/>
      <w:spacing w:after="200"/>
      <w:ind w:left="720"/>
      <w:contextualSpacing/>
      <w:jc w:val="both"/>
    </w:pPr>
    <w:rPr>
      <w:rFonts w:ascii="Calibri" w:eastAsia="Times New Roman" w:hAnsi="Calibri" w:cs="Calibri"/>
      <w:sz w:val="22"/>
      <w:lang w:eastAsia="zh-CN"/>
    </w:rPr>
  </w:style>
  <w:style w:type="paragraph" w:styleId="afc">
    <w:name w:val="footnote text"/>
    <w:basedOn w:val="a"/>
    <w:link w:val="Char6"/>
    <w:rsid w:val="00CB693E"/>
    <w:pPr>
      <w:suppressAutoHyphens/>
      <w:ind w:left="425" w:hanging="425"/>
      <w:jc w:val="both"/>
    </w:pPr>
    <w:rPr>
      <w:rFonts w:ascii="Calibri" w:eastAsia="Times New Roman" w:hAnsi="Calibri" w:cs="Calibri"/>
      <w:sz w:val="18"/>
      <w:szCs w:val="20"/>
      <w:lang w:val="en-IE" w:eastAsia="zh-CN"/>
    </w:rPr>
  </w:style>
  <w:style w:type="character" w:customStyle="1" w:styleId="Char6">
    <w:name w:val="Κείμενο υποσημείωσης Char"/>
    <w:basedOn w:val="a0"/>
    <w:link w:val="afc"/>
    <w:rsid w:val="00CB693E"/>
    <w:rPr>
      <w:rFonts w:ascii="Calibri" w:eastAsia="Times New Roman" w:hAnsi="Calibri" w:cs="Calibri"/>
      <w:kern w:val="0"/>
      <w:sz w:val="18"/>
      <w:szCs w:val="20"/>
      <w:lang w:val="en-IE" w:eastAsia="zh-CN"/>
      <w14:ligatures w14:val="none"/>
    </w:rPr>
  </w:style>
  <w:style w:type="paragraph" w:styleId="15">
    <w:name w:val="toc 1"/>
    <w:basedOn w:val="a"/>
    <w:next w:val="a"/>
    <w:uiPriority w:val="39"/>
    <w:rsid w:val="00CB693E"/>
    <w:pPr>
      <w:suppressAutoHyphens/>
      <w:spacing w:before="120" w:after="120"/>
    </w:pPr>
    <w:rPr>
      <w:rFonts w:ascii="Calibri" w:eastAsia="Times New Roman" w:hAnsi="Calibri" w:cs="Calibri"/>
      <w:b/>
      <w:bCs/>
      <w:caps/>
      <w:sz w:val="20"/>
      <w:szCs w:val="20"/>
      <w:lang w:eastAsia="zh-CN"/>
    </w:rPr>
  </w:style>
  <w:style w:type="paragraph" w:styleId="25">
    <w:name w:val="toc 2"/>
    <w:basedOn w:val="a"/>
    <w:next w:val="a"/>
    <w:uiPriority w:val="39"/>
    <w:rsid w:val="00CB693E"/>
    <w:pPr>
      <w:suppressAutoHyphens/>
      <w:ind w:left="220"/>
    </w:pPr>
    <w:rPr>
      <w:rFonts w:ascii="Calibri" w:eastAsia="Times New Roman" w:hAnsi="Calibri" w:cs="Calibri"/>
      <w:smallCaps/>
      <w:sz w:val="20"/>
      <w:szCs w:val="20"/>
      <w:lang w:eastAsia="zh-CN"/>
    </w:rPr>
  </w:style>
  <w:style w:type="paragraph" w:styleId="34">
    <w:name w:val="toc 3"/>
    <w:basedOn w:val="a"/>
    <w:next w:val="a"/>
    <w:uiPriority w:val="39"/>
    <w:rsid w:val="00CB693E"/>
    <w:pPr>
      <w:suppressAutoHyphens/>
      <w:ind w:left="440"/>
    </w:pPr>
    <w:rPr>
      <w:rFonts w:ascii="Calibri" w:eastAsia="Times New Roman" w:hAnsi="Calibri" w:cs="Calibri"/>
      <w:i/>
      <w:iCs/>
      <w:sz w:val="20"/>
      <w:szCs w:val="20"/>
      <w:lang w:eastAsia="zh-CN"/>
    </w:rPr>
  </w:style>
  <w:style w:type="paragraph" w:styleId="41">
    <w:name w:val="toc 4"/>
    <w:basedOn w:val="a"/>
    <w:next w:val="a"/>
    <w:uiPriority w:val="39"/>
    <w:rsid w:val="00CB693E"/>
    <w:pPr>
      <w:suppressAutoHyphens/>
      <w:ind w:left="660"/>
    </w:pPr>
    <w:rPr>
      <w:rFonts w:ascii="Calibri" w:eastAsia="Times New Roman" w:hAnsi="Calibri" w:cs="Calibri"/>
      <w:sz w:val="18"/>
      <w:szCs w:val="18"/>
      <w:lang w:eastAsia="zh-CN"/>
    </w:rPr>
  </w:style>
  <w:style w:type="paragraph" w:styleId="50">
    <w:name w:val="toc 5"/>
    <w:basedOn w:val="a"/>
    <w:next w:val="a"/>
    <w:rsid w:val="00CB693E"/>
    <w:pPr>
      <w:suppressAutoHyphens/>
      <w:ind w:left="880"/>
    </w:pPr>
    <w:rPr>
      <w:rFonts w:ascii="Calibri" w:eastAsia="Times New Roman" w:hAnsi="Calibri" w:cs="Calibri"/>
      <w:sz w:val="18"/>
      <w:szCs w:val="18"/>
      <w:lang w:eastAsia="zh-CN"/>
    </w:rPr>
  </w:style>
  <w:style w:type="paragraph" w:styleId="6">
    <w:name w:val="toc 6"/>
    <w:basedOn w:val="a"/>
    <w:next w:val="a"/>
    <w:rsid w:val="00CB693E"/>
    <w:pPr>
      <w:suppressAutoHyphens/>
      <w:ind w:left="1100"/>
    </w:pPr>
    <w:rPr>
      <w:rFonts w:ascii="Calibri" w:eastAsia="Times New Roman" w:hAnsi="Calibri" w:cs="Calibri"/>
      <w:sz w:val="18"/>
      <w:szCs w:val="18"/>
      <w:lang w:eastAsia="zh-CN"/>
    </w:rPr>
  </w:style>
  <w:style w:type="paragraph" w:styleId="7">
    <w:name w:val="toc 7"/>
    <w:basedOn w:val="a"/>
    <w:next w:val="a"/>
    <w:rsid w:val="00CB693E"/>
    <w:pPr>
      <w:suppressAutoHyphens/>
      <w:ind w:left="1320"/>
    </w:pPr>
    <w:rPr>
      <w:rFonts w:ascii="Calibri" w:eastAsia="Times New Roman" w:hAnsi="Calibri" w:cs="Calibri"/>
      <w:sz w:val="18"/>
      <w:szCs w:val="18"/>
      <w:lang w:eastAsia="zh-CN"/>
    </w:rPr>
  </w:style>
  <w:style w:type="paragraph" w:styleId="8">
    <w:name w:val="toc 8"/>
    <w:basedOn w:val="a"/>
    <w:next w:val="a"/>
    <w:rsid w:val="00CB693E"/>
    <w:pPr>
      <w:suppressAutoHyphens/>
      <w:ind w:left="1540"/>
    </w:pPr>
    <w:rPr>
      <w:rFonts w:ascii="Calibri" w:eastAsia="Times New Roman" w:hAnsi="Calibri" w:cs="Calibri"/>
      <w:sz w:val="18"/>
      <w:szCs w:val="18"/>
      <w:lang w:eastAsia="zh-CN"/>
    </w:rPr>
  </w:style>
  <w:style w:type="paragraph" w:styleId="9">
    <w:name w:val="toc 9"/>
    <w:basedOn w:val="a"/>
    <w:next w:val="a"/>
    <w:rsid w:val="00CB693E"/>
    <w:pPr>
      <w:suppressAutoHyphens/>
      <w:ind w:left="1760"/>
    </w:pPr>
    <w:rPr>
      <w:rFonts w:ascii="Calibri" w:eastAsia="Times New Roman" w:hAnsi="Calibri" w:cs="Calibri"/>
      <w:sz w:val="18"/>
      <w:szCs w:val="18"/>
      <w:lang w:eastAsia="zh-CN"/>
    </w:rPr>
  </w:style>
  <w:style w:type="paragraph" w:customStyle="1" w:styleId="Style1">
    <w:name w:val="Style1"/>
    <w:basedOn w:val="DocTitle"/>
    <w:rsid w:val="00CB693E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CB693E"/>
    <w:rPr>
      <w:rFonts w:ascii="Calibri" w:hAnsi="Calibri" w:cs="Calibri"/>
      <w:lang w:val="el-GR"/>
    </w:rPr>
  </w:style>
  <w:style w:type="paragraph" w:styleId="afd">
    <w:name w:val="endnote text"/>
    <w:basedOn w:val="a"/>
    <w:link w:val="Char7"/>
    <w:rsid w:val="00CB693E"/>
    <w:pPr>
      <w:suppressAutoHyphens/>
      <w:spacing w:after="120"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character" w:customStyle="1" w:styleId="Char7">
    <w:name w:val="Κείμενο σημείωσης τέλους Char"/>
    <w:basedOn w:val="a0"/>
    <w:link w:val="afd"/>
    <w:rsid w:val="00CB693E"/>
    <w:rPr>
      <w:rFonts w:ascii="Calibri" w:eastAsia="Times New Roman" w:hAnsi="Calibri" w:cs="Calibri"/>
      <w:kern w:val="0"/>
      <w:sz w:val="20"/>
      <w:szCs w:val="20"/>
      <w:lang w:val="en-GB" w:eastAsia="zh-CN"/>
      <w14:ligatures w14:val="none"/>
    </w:rPr>
  </w:style>
  <w:style w:type="paragraph" w:customStyle="1" w:styleId="Default">
    <w:name w:val="Default"/>
    <w:rsid w:val="00CB693E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kern w:val="0"/>
      <w:sz w:val="24"/>
      <w:szCs w:val="24"/>
      <w:lang w:val="el-GR" w:eastAsia="zh-CN" w:bidi="hi-IN"/>
      <w14:ligatures w14:val="none"/>
    </w:rPr>
  </w:style>
  <w:style w:type="paragraph" w:customStyle="1" w:styleId="afe">
    <w:name w:val="Προμορφοποιημένο κείμενο"/>
    <w:basedOn w:val="a"/>
    <w:rsid w:val="00CB693E"/>
    <w:pPr>
      <w:suppressAutoHyphens/>
      <w:spacing w:after="120"/>
      <w:jc w:val="both"/>
    </w:pPr>
    <w:rPr>
      <w:rFonts w:ascii="Calibri" w:eastAsia="Times New Roman" w:hAnsi="Calibri" w:cs="Calibri"/>
      <w:sz w:val="22"/>
      <w:lang w:eastAsia="zh-CN"/>
    </w:rPr>
  </w:style>
  <w:style w:type="paragraph" w:styleId="aff">
    <w:name w:val="Body Text Indent"/>
    <w:basedOn w:val="a"/>
    <w:link w:val="Char8"/>
    <w:rsid w:val="00CB693E"/>
    <w:pPr>
      <w:suppressAutoHyphens/>
      <w:spacing w:after="120"/>
      <w:ind w:firstLine="1134"/>
      <w:jc w:val="both"/>
    </w:pPr>
    <w:rPr>
      <w:rFonts w:ascii="Arial" w:eastAsia="Times New Roman" w:hAnsi="Arial" w:cs="Arial"/>
      <w:sz w:val="22"/>
      <w:lang w:eastAsia="zh-CN"/>
    </w:rPr>
  </w:style>
  <w:style w:type="character" w:customStyle="1" w:styleId="Char8">
    <w:name w:val="Σώμα κείμενου με εσοχή Char"/>
    <w:basedOn w:val="a0"/>
    <w:link w:val="aff"/>
    <w:rsid w:val="00CB693E"/>
    <w:rPr>
      <w:rFonts w:ascii="Arial" w:eastAsia="Times New Roman" w:hAnsi="Arial" w:cs="Arial"/>
      <w:kern w:val="0"/>
      <w:szCs w:val="24"/>
      <w:lang w:val="en-GB" w:eastAsia="zh-CN"/>
      <w14:ligatures w14:val="none"/>
    </w:rPr>
  </w:style>
  <w:style w:type="paragraph" w:customStyle="1" w:styleId="normalwithoutspacing">
    <w:name w:val="normal_without_spacing"/>
    <w:basedOn w:val="a"/>
    <w:rsid w:val="00CB693E"/>
    <w:pPr>
      <w:suppressAutoHyphens/>
      <w:spacing w:after="60"/>
      <w:jc w:val="both"/>
    </w:pPr>
    <w:rPr>
      <w:rFonts w:ascii="Calibri" w:eastAsia="Times New Roman" w:hAnsi="Calibri" w:cs="Calibri"/>
      <w:sz w:val="22"/>
      <w:lang w:val="el-GR" w:eastAsia="zh-CN"/>
    </w:rPr>
  </w:style>
  <w:style w:type="paragraph" w:customStyle="1" w:styleId="foothanging">
    <w:name w:val="foot_hanging"/>
    <w:basedOn w:val="afc"/>
    <w:rsid w:val="00CB693E"/>
    <w:pPr>
      <w:ind w:left="426" w:hanging="426"/>
    </w:pPr>
    <w:rPr>
      <w:szCs w:val="18"/>
    </w:rPr>
  </w:style>
  <w:style w:type="paragraph" w:styleId="-HTML">
    <w:name w:val="HTML Preformatted"/>
    <w:basedOn w:val="a"/>
    <w:link w:val="-HTMLChar1"/>
    <w:uiPriority w:val="99"/>
    <w:rsid w:val="00CB69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l-GR" w:eastAsia="zh-CN"/>
    </w:rPr>
  </w:style>
  <w:style w:type="character" w:customStyle="1" w:styleId="-HTMLChar1">
    <w:name w:val="Προ-διαμορφωμένο HTML Char1"/>
    <w:basedOn w:val="a0"/>
    <w:link w:val="-HTML"/>
    <w:uiPriority w:val="99"/>
    <w:rsid w:val="00CB693E"/>
    <w:rPr>
      <w:rFonts w:ascii="Courier New" w:eastAsia="Times New Roman" w:hAnsi="Courier New" w:cs="Courier New"/>
      <w:kern w:val="0"/>
      <w:sz w:val="20"/>
      <w:szCs w:val="20"/>
      <w:lang w:val="el-GR" w:eastAsia="zh-CN"/>
      <w14:ligatures w14:val="none"/>
    </w:rPr>
  </w:style>
  <w:style w:type="paragraph" w:customStyle="1" w:styleId="LO-normal">
    <w:name w:val="LO-normal"/>
    <w:rsid w:val="00CB693E"/>
    <w:pPr>
      <w:suppressAutoHyphens/>
      <w:spacing w:after="0" w:line="276" w:lineRule="auto"/>
    </w:pPr>
    <w:rPr>
      <w:rFonts w:ascii="Arial" w:eastAsia="Arial" w:hAnsi="Arial" w:cs="Arial"/>
      <w:color w:val="000000"/>
      <w:kern w:val="0"/>
      <w:lang w:val="el-GR" w:eastAsia="zh-CN"/>
      <w14:ligatures w14:val="none"/>
    </w:rPr>
  </w:style>
  <w:style w:type="paragraph" w:styleId="35">
    <w:name w:val="Body Text Indent 3"/>
    <w:basedOn w:val="a"/>
    <w:link w:val="3Char0"/>
    <w:rsid w:val="00CB693E"/>
    <w:pPr>
      <w:spacing w:after="120" w:line="312" w:lineRule="auto"/>
      <w:ind w:left="283"/>
      <w:jc w:val="both"/>
    </w:pPr>
    <w:rPr>
      <w:rFonts w:ascii="Calibri" w:eastAsia="Times New Roman" w:hAnsi="Calibri"/>
      <w:sz w:val="16"/>
      <w:szCs w:val="16"/>
      <w:lang w:eastAsia="zh-CN"/>
    </w:rPr>
  </w:style>
  <w:style w:type="character" w:customStyle="1" w:styleId="3Char0">
    <w:name w:val="Σώμα κείμενου με εσοχή 3 Char"/>
    <w:basedOn w:val="a0"/>
    <w:link w:val="35"/>
    <w:rsid w:val="00CB693E"/>
    <w:rPr>
      <w:rFonts w:ascii="Calibri" w:eastAsia="Times New Roman" w:hAnsi="Calibri" w:cs="Times New Roman"/>
      <w:kern w:val="0"/>
      <w:sz w:val="16"/>
      <w:szCs w:val="16"/>
      <w:lang w:val="en-GB" w:eastAsia="zh-CN"/>
      <w14:ligatures w14:val="none"/>
    </w:rPr>
  </w:style>
  <w:style w:type="paragraph" w:styleId="aff0">
    <w:name w:val="No Spacing"/>
    <w:uiPriority w:val="1"/>
    <w:qFormat/>
    <w:rsid w:val="00CB693E"/>
    <w:pPr>
      <w:suppressAutoHyphens/>
      <w:spacing w:after="0" w:line="240" w:lineRule="auto"/>
      <w:jc w:val="both"/>
    </w:pPr>
    <w:rPr>
      <w:rFonts w:ascii="Calibri" w:eastAsia="Times New Roman" w:hAnsi="Calibri" w:cs="Calibri"/>
      <w:kern w:val="0"/>
      <w:szCs w:val="24"/>
      <w:lang w:val="en-GB" w:eastAsia="zh-CN"/>
      <w14:ligatures w14:val="none"/>
    </w:rPr>
  </w:style>
  <w:style w:type="paragraph" w:customStyle="1" w:styleId="aff1">
    <w:name w:val="Περιεχόμενα πίνακα"/>
    <w:basedOn w:val="a"/>
    <w:rsid w:val="00CB693E"/>
    <w:pPr>
      <w:suppressLineNumbers/>
      <w:suppressAutoHyphens/>
      <w:spacing w:after="120"/>
      <w:jc w:val="both"/>
    </w:pPr>
    <w:rPr>
      <w:rFonts w:ascii="Calibri" w:eastAsia="Times New Roman" w:hAnsi="Calibri" w:cs="Calibri"/>
      <w:sz w:val="22"/>
      <w:lang w:eastAsia="zh-CN"/>
    </w:rPr>
  </w:style>
  <w:style w:type="paragraph" w:customStyle="1" w:styleId="aff2">
    <w:name w:val="Επικεφαλίδα πίνακα"/>
    <w:basedOn w:val="aff1"/>
    <w:rsid w:val="00CB693E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CB693E"/>
  </w:style>
  <w:style w:type="paragraph" w:customStyle="1" w:styleId="Standard">
    <w:name w:val="Standard"/>
    <w:rsid w:val="00CB693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val="el-GR" w:eastAsia="zh-CN" w:bidi="hi-IN"/>
      <w14:ligatures w14:val="none"/>
    </w:rPr>
  </w:style>
  <w:style w:type="paragraph" w:customStyle="1" w:styleId="Textbody">
    <w:name w:val="Text body"/>
    <w:basedOn w:val="Standard"/>
    <w:rsid w:val="00CB693E"/>
    <w:pPr>
      <w:spacing w:after="120"/>
    </w:pPr>
  </w:style>
  <w:style w:type="paragraph" w:customStyle="1" w:styleId="Footnote">
    <w:name w:val="Footnote"/>
    <w:basedOn w:val="Standard"/>
    <w:rsid w:val="00CB693E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link w:val="3Char1"/>
    <w:rsid w:val="00CB693E"/>
    <w:pPr>
      <w:suppressAutoHyphens/>
      <w:spacing w:after="120"/>
      <w:jc w:val="both"/>
    </w:pPr>
    <w:rPr>
      <w:rFonts w:ascii="Calibri" w:eastAsia="Times New Roman" w:hAnsi="Calibri" w:cs="Calibri"/>
      <w:sz w:val="16"/>
      <w:szCs w:val="16"/>
      <w:lang w:eastAsia="zh-CN"/>
    </w:rPr>
  </w:style>
  <w:style w:type="character" w:customStyle="1" w:styleId="3Char1">
    <w:name w:val="Σώμα κείμενου 3 Char"/>
    <w:basedOn w:val="a0"/>
    <w:link w:val="36"/>
    <w:rsid w:val="00CB693E"/>
    <w:rPr>
      <w:rFonts w:ascii="Calibri" w:eastAsia="Times New Roman" w:hAnsi="Calibri" w:cs="Calibri"/>
      <w:kern w:val="0"/>
      <w:sz w:val="16"/>
      <w:szCs w:val="16"/>
      <w:lang w:val="en-GB" w:eastAsia="zh-CN"/>
      <w14:ligatures w14:val="none"/>
    </w:rPr>
  </w:style>
  <w:style w:type="paragraph" w:customStyle="1" w:styleId="fooot">
    <w:name w:val="fooot"/>
    <w:basedOn w:val="footers"/>
    <w:rsid w:val="00CB693E"/>
  </w:style>
  <w:style w:type="paragraph" w:customStyle="1" w:styleId="16">
    <w:name w:val="Κείμενο πλαισίου1"/>
    <w:basedOn w:val="a"/>
    <w:rsid w:val="00CB693E"/>
    <w:pPr>
      <w:suppressAutoHyphens/>
      <w:jc w:val="both"/>
    </w:pPr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17">
    <w:name w:val="Κείμενο σχολίου1"/>
    <w:basedOn w:val="a"/>
    <w:rsid w:val="00CB693E"/>
    <w:pPr>
      <w:suppressAutoHyphens/>
      <w:spacing w:after="120"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18">
    <w:name w:val="Θέμα σχολίου1"/>
    <w:basedOn w:val="17"/>
    <w:next w:val="17"/>
    <w:rsid w:val="00CB693E"/>
    <w:rPr>
      <w:b/>
      <w:bCs/>
    </w:rPr>
  </w:style>
  <w:style w:type="paragraph" w:customStyle="1" w:styleId="-HTML1">
    <w:name w:val="Προ-διαμορφωμένο HTML1"/>
    <w:basedOn w:val="a"/>
    <w:rsid w:val="00CB69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customStyle="1" w:styleId="19">
    <w:name w:val="Αναθεώρηση1"/>
    <w:rsid w:val="00CB693E"/>
    <w:pPr>
      <w:suppressAutoHyphens/>
      <w:spacing w:after="0" w:line="240" w:lineRule="auto"/>
    </w:pPr>
    <w:rPr>
      <w:rFonts w:ascii="Calibri" w:eastAsia="Times New Roman" w:hAnsi="Calibri" w:cs="Calibri"/>
      <w:kern w:val="0"/>
      <w:szCs w:val="24"/>
      <w:lang w:val="en-GB" w:eastAsia="zh-CN"/>
      <w14:ligatures w14:val="none"/>
    </w:rPr>
  </w:style>
  <w:style w:type="paragraph" w:styleId="2">
    <w:name w:val="List Bullet 2"/>
    <w:basedOn w:val="a"/>
    <w:rsid w:val="00CB693E"/>
    <w:pPr>
      <w:numPr>
        <w:numId w:val="2"/>
      </w:numPr>
      <w:spacing w:line="360" w:lineRule="auto"/>
      <w:jc w:val="both"/>
    </w:pPr>
    <w:rPr>
      <w:rFonts w:ascii="Trebuchet MS" w:eastAsia="Times New Roman" w:hAnsi="Trebuchet MS"/>
      <w:sz w:val="22"/>
      <w:szCs w:val="20"/>
      <w:lang w:val="en-US" w:eastAsia="zh-CN"/>
    </w:rPr>
  </w:style>
  <w:style w:type="paragraph" w:customStyle="1" w:styleId="100">
    <w:name w:val="Περιεχόμενα 10"/>
    <w:basedOn w:val="af3"/>
    <w:rsid w:val="00CB693E"/>
    <w:pPr>
      <w:tabs>
        <w:tab w:val="right" w:leader="dot" w:pos="7091"/>
      </w:tabs>
      <w:ind w:left="2547"/>
    </w:pPr>
  </w:style>
  <w:style w:type="paragraph" w:customStyle="1" w:styleId="aff3">
    <w:name w:val="Οριζόντια γραμμή"/>
    <w:basedOn w:val="a"/>
    <w:next w:val="af0"/>
    <w:rsid w:val="00CB693E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83"/>
      <w:jc w:val="both"/>
    </w:pPr>
    <w:rPr>
      <w:rFonts w:ascii="Calibri" w:eastAsia="Times New Roman" w:hAnsi="Calibri" w:cs="Calibri"/>
      <w:sz w:val="12"/>
      <w:szCs w:val="12"/>
      <w:lang w:eastAsia="zh-CN"/>
    </w:rPr>
  </w:style>
  <w:style w:type="paragraph" w:customStyle="1" w:styleId="para-1">
    <w:name w:val="para-1"/>
    <w:basedOn w:val="a"/>
    <w:rsid w:val="00CB693E"/>
    <w:pPr>
      <w:tabs>
        <w:tab w:val="left" w:pos="1021"/>
        <w:tab w:val="left" w:pos="1588"/>
        <w:tab w:val="left" w:pos="2155"/>
        <w:tab w:val="left" w:pos="2722"/>
        <w:tab w:val="left" w:pos="3289"/>
      </w:tabs>
      <w:suppressAutoHyphens/>
      <w:ind w:left="1021" w:hanging="1021"/>
      <w:jc w:val="both"/>
    </w:pPr>
    <w:rPr>
      <w:rFonts w:ascii="Arial" w:eastAsia="Times New Roman" w:hAnsi="Arial" w:cs="Arial"/>
      <w:spacing w:val="5"/>
      <w:sz w:val="22"/>
      <w:szCs w:val="20"/>
      <w:lang w:val="el-GR" w:eastAsia="zh-CN"/>
    </w:rPr>
  </w:style>
  <w:style w:type="paragraph" w:customStyle="1" w:styleId="210">
    <w:name w:val="Σώμα κείμενου 21"/>
    <w:basedOn w:val="a"/>
    <w:rsid w:val="00CB693E"/>
    <w:pPr>
      <w:suppressAutoHyphens/>
      <w:overflowPunct w:val="0"/>
      <w:autoSpaceDE w:val="0"/>
      <w:jc w:val="both"/>
      <w:textAlignment w:val="baseline"/>
    </w:pPr>
    <w:rPr>
      <w:rFonts w:ascii="Arial" w:eastAsia="Times New Roman" w:hAnsi="Arial" w:cs="Arial"/>
      <w:sz w:val="22"/>
      <w:szCs w:val="20"/>
      <w:lang w:val="el-GR" w:eastAsia="zh-CN"/>
    </w:rPr>
  </w:style>
  <w:style w:type="character" w:customStyle="1" w:styleId="WW-">
    <w:name w:val="WW-Παραπομπή υποσημείωσης"/>
    <w:rsid w:val="00CB693E"/>
    <w:rPr>
      <w:vertAlign w:val="superscript"/>
    </w:rPr>
  </w:style>
  <w:style w:type="paragraph" w:customStyle="1" w:styleId="-HTML2">
    <w:name w:val="Προ-διαμορφωμένο HTML2"/>
    <w:basedOn w:val="a"/>
    <w:rsid w:val="00CB69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l-GR" w:eastAsia="ar-SA"/>
    </w:rPr>
  </w:style>
  <w:style w:type="character" w:customStyle="1" w:styleId="42">
    <w:name w:val="Παραπομπή υποσημείωσης4"/>
    <w:rsid w:val="00CB693E"/>
    <w:rPr>
      <w:vertAlign w:val="superscript"/>
    </w:rPr>
  </w:style>
  <w:style w:type="character" w:customStyle="1" w:styleId="2Char">
    <w:name w:val="Επικεφαλίδα 2 Char"/>
    <w:link w:val="20"/>
    <w:rsid w:val="00CB693E"/>
    <w:rPr>
      <w:rFonts w:ascii="Arial" w:eastAsia="Times New Roman" w:hAnsi="Arial" w:cs="Arial"/>
      <w:b/>
      <w:color w:val="002060"/>
      <w:kern w:val="0"/>
      <w:sz w:val="24"/>
      <w:lang w:val="en-GB" w:eastAsia="zh-CN"/>
      <w14:ligatures w14:val="none"/>
    </w:rPr>
  </w:style>
  <w:style w:type="character" w:customStyle="1" w:styleId="300">
    <w:name w:val="Σώμα κειμένου (3) + Διάστιχο 0 στ."/>
    <w:qFormat/>
    <w:rsid w:val="00CB693E"/>
    <w:rPr>
      <w:rFonts w:ascii="Microsoft Sans Serif" w:eastAsia="Microsoft Sans Serif" w:hAnsi="Microsoft Sans Serif" w:cs="Microsoft Sans Serif"/>
      <w:color w:val="000000"/>
      <w:spacing w:val="-10"/>
      <w:w w:val="100"/>
      <w:sz w:val="19"/>
      <w:szCs w:val="19"/>
      <w:highlight w:val="white"/>
      <w:lang w:val="el-GR" w:bidi="el-GR"/>
    </w:rPr>
  </w:style>
  <w:style w:type="paragraph" w:customStyle="1" w:styleId="TableContents">
    <w:name w:val="Table Contents"/>
    <w:basedOn w:val="a"/>
    <w:qFormat/>
    <w:rsid w:val="00CB693E"/>
    <w:pPr>
      <w:suppressLineNumbers/>
      <w:suppressAutoHyphens/>
    </w:pPr>
    <w:rPr>
      <w:rFonts w:eastAsia="Times New Roman"/>
      <w:sz w:val="20"/>
      <w:szCs w:val="20"/>
      <w:lang w:val="el-GR" w:eastAsia="zh-CN"/>
    </w:rPr>
  </w:style>
  <w:style w:type="paragraph" w:customStyle="1" w:styleId="37">
    <w:name w:val="Σώμα κειμένου (3)"/>
    <w:basedOn w:val="a"/>
    <w:qFormat/>
    <w:rsid w:val="00CB693E"/>
    <w:pPr>
      <w:widowControl w:val="0"/>
      <w:shd w:val="clear" w:color="auto" w:fill="FFFFFF"/>
      <w:suppressAutoHyphens/>
      <w:jc w:val="center"/>
    </w:pPr>
    <w:rPr>
      <w:rFonts w:ascii="Microsoft Sans Serif" w:eastAsia="Microsoft Sans Serif" w:hAnsi="Microsoft Sans Serif" w:cs="Microsoft Sans Serif"/>
      <w:sz w:val="19"/>
      <w:szCs w:val="19"/>
      <w:lang w:val="el-GR" w:eastAsia="zh-CN"/>
    </w:rPr>
  </w:style>
  <w:style w:type="paragraph" w:customStyle="1" w:styleId="xmsonormal">
    <w:name w:val="x_msonormal"/>
    <w:basedOn w:val="a"/>
    <w:rsid w:val="00CB693E"/>
    <w:pPr>
      <w:spacing w:before="100" w:beforeAutospacing="1" w:after="100" w:afterAutospacing="1"/>
    </w:pPr>
    <w:rPr>
      <w:rFonts w:eastAsia="Times New Roman"/>
      <w:lang w:val="el-GR" w:eastAsia="el-GR"/>
    </w:rPr>
  </w:style>
  <w:style w:type="character" w:customStyle="1" w:styleId="1a">
    <w:name w:val="Ανεπίλυτη αναφορά1"/>
    <w:uiPriority w:val="99"/>
    <w:semiHidden/>
    <w:unhideWhenUsed/>
    <w:rsid w:val="00CB693E"/>
    <w:rPr>
      <w:color w:val="605E5C"/>
      <w:shd w:val="clear" w:color="auto" w:fill="E1DFDD"/>
    </w:rPr>
  </w:style>
  <w:style w:type="paragraph" w:customStyle="1" w:styleId="pf0">
    <w:name w:val="pf0"/>
    <w:basedOn w:val="a"/>
    <w:rsid w:val="00CB693E"/>
    <w:pPr>
      <w:spacing w:before="100" w:beforeAutospacing="1" w:after="100" w:afterAutospacing="1"/>
    </w:pPr>
    <w:rPr>
      <w:rFonts w:eastAsia="Times New Roman"/>
      <w:lang w:val="en-US" w:eastAsia="en-US"/>
    </w:rPr>
  </w:style>
  <w:style w:type="character" w:customStyle="1" w:styleId="cf01">
    <w:name w:val="cf01"/>
    <w:rsid w:val="00CB693E"/>
    <w:rPr>
      <w:rFonts w:ascii="Segoe UI" w:hAnsi="Segoe UI" w:cs="Segoe UI" w:hint="default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CB693E"/>
    <w:pPr>
      <w:spacing w:before="100" w:beforeAutospacing="1" w:after="100" w:afterAutospacing="1"/>
    </w:pPr>
    <w:rPr>
      <w:rFonts w:eastAsia="Times New Roman"/>
      <w:lang w:val="en-US" w:eastAsia="en-US"/>
    </w:rPr>
  </w:style>
  <w:style w:type="character" w:customStyle="1" w:styleId="cf11">
    <w:name w:val="cf11"/>
    <w:rsid w:val="00CB693E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rsid w:val="00CB693E"/>
    <w:rPr>
      <w:rFonts w:ascii="Segoe UI" w:hAnsi="Segoe UI" w:cs="Segoe UI" w:hint="default"/>
      <w:sz w:val="18"/>
      <w:szCs w:val="18"/>
    </w:rPr>
  </w:style>
  <w:style w:type="character" w:customStyle="1" w:styleId="cf31">
    <w:name w:val="cf31"/>
    <w:rsid w:val="00CB693E"/>
    <w:rPr>
      <w:rFonts w:ascii="Segoe UI" w:hAnsi="Segoe UI" w:cs="Segoe UI" w:hint="default"/>
      <w:sz w:val="18"/>
      <w:szCs w:val="18"/>
    </w:rPr>
  </w:style>
  <w:style w:type="table" w:styleId="aff4">
    <w:name w:val="Table Grid"/>
    <w:basedOn w:val="a1"/>
    <w:uiPriority w:val="39"/>
    <w:rsid w:val="00384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53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varnalidou</dc:creator>
  <cp:keywords/>
  <dc:description/>
  <cp:lastModifiedBy>katsaros</cp:lastModifiedBy>
  <cp:revision>5</cp:revision>
  <cp:lastPrinted>2023-08-01T09:41:00Z</cp:lastPrinted>
  <dcterms:created xsi:type="dcterms:W3CDTF">2023-09-05T09:32:00Z</dcterms:created>
  <dcterms:modified xsi:type="dcterms:W3CDTF">2024-08-26T09:27:00Z</dcterms:modified>
</cp:coreProperties>
</file>