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1E70" w:rsidRPr="00D656A5" w:rsidRDefault="00551E70" w:rsidP="00551E70">
      <w:pPr>
        <w:pStyle w:val="aa"/>
        <w:ind w:left="360"/>
        <w:jc w:val="center"/>
        <w:rPr>
          <w:rFonts w:ascii="Calibri" w:hAnsi="Calibri" w:cs="Calibri"/>
          <w:b/>
          <w:bCs/>
          <w:sz w:val="28"/>
          <w:szCs w:val="32"/>
          <w:lang w:eastAsia="ar-SA"/>
        </w:rPr>
      </w:pPr>
      <w:bookmarkStart w:id="0" w:name="_GoBack"/>
      <w:bookmarkEnd w:id="0"/>
      <w:r w:rsidRPr="00D656A5">
        <w:rPr>
          <w:rFonts w:ascii="Calibri" w:hAnsi="Calibri" w:cs="Calibri"/>
          <w:b/>
          <w:bCs/>
          <w:sz w:val="28"/>
          <w:szCs w:val="32"/>
          <w:lang w:eastAsia="ar-SA"/>
        </w:rPr>
        <w:t>Πίνακες Συμμόρφωσης</w:t>
      </w: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r w:rsidRPr="00D656A5">
        <w:rPr>
          <w:rFonts w:ascii="Calibri" w:eastAsia="Times New Roman" w:hAnsi="Calibri" w:cs="Calibri"/>
          <w:b/>
          <w:bCs/>
          <w:sz w:val="28"/>
          <w:szCs w:val="32"/>
          <w:lang w:eastAsia="ar-SA"/>
        </w:rPr>
        <w:t>Λογισμικό Διαχείρισης Συστήματος</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1"/>
        <w:gridCol w:w="3486"/>
        <w:gridCol w:w="1390"/>
        <w:gridCol w:w="1461"/>
        <w:gridCol w:w="1883"/>
      </w:tblGrid>
      <w:tr w:rsidR="00551E70" w:rsidRPr="00D656A5" w:rsidTr="00CE1CEC">
        <w:trPr>
          <w:trHeight w:val="320"/>
          <w:jc w:val="center"/>
        </w:trPr>
        <w:tc>
          <w:tcPr>
            <w:tcW w:w="1131"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Α/Α</w:t>
            </w:r>
          </w:p>
        </w:tc>
        <w:tc>
          <w:tcPr>
            <w:tcW w:w="3486"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ΠΡΟΔΙΑΓΡΑΦΗ</w:t>
            </w:r>
          </w:p>
        </w:tc>
        <w:tc>
          <w:tcPr>
            <w:tcW w:w="1390"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ΑΠΑΙΤΗΣΗ</w:t>
            </w:r>
          </w:p>
        </w:tc>
        <w:tc>
          <w:tcPr>
            <w:tcW w:w="1461"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ΑΠΑΝΤΗΣΗ</w:t>
            </w:r>
          </w:p>
        </w:tc>
        <w:tc>
          <w:tcPr>
            <w:tcW w:w="1883"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ΠΑΡΑΠΟΜΠΗ</w:t>
            </w:r>
          </w:p>
        </w:tc>
      </w:tr>
      <w:tr w:rsidR="00551E70" w:rsidRPr="00D656A5" w:rsidTr="00CE1CEC">
        <w:trPr>
          <w:trHeight w:val="32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Άδειες χρήσης ποδηλάτων</w:t>
            </w:r>
          </w:p>
        </w:tc>
        <w:tc>
          <w:tcPr>
            <w:tcW w:w="1390" w:type="dxa"/>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SimSun" w:hAnsi="Calibri" w:cs="Calibri"/>
                <w:sz w:val="20"/>
                <w:szCs w:val="20"/>
                <w:highlight w:val="yellow"/>
                <w:lang w:val="en-GB" w:eastAsia="ar-SA"/>
              </w:rPr>
              <w:t>45</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Το λογισμικό θα προσφερθεί υπό μορφή </w:t>
            </w:r>
            <w:proofErr w:type="spellStart"/>
            <w:r w:rsidRPr="00D656A5">
              <w:rPr>
                <w:rFonts w:ascii="Calibri" w:eastAsia="Calibri" w:hAnsi="Calibri" w:cs="Calibri"/>
                <w:color w:val="000000"/>
                <w:lang w:eastAsia="en-US"/>
              </w:rPr>
              <w:t>SaaS</w:t>
            </w:r>
            <w:proofErr w:type="spellEnd"/>
            <w:r w:rsidRPr="00D656A5">
              <w:rPr>
                <w:rFonts w:ascii="Calibri" w:eastAsia="Calibri" w:hAnsi="Calibri" w:cs="Calibri"/>
                <w:color w:val="000000"/>
                <w:lang w:eastAsia="en-US"/>
              </w:rPr>
              <w:t xml:space="preserve"> </w:t>
            </w:r>
          </w:p>
        </w:tc>
        <w:tc>
          <w:tcPr>
            <w:tcW w:w="1390" w:type="dxa"/>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p>
        </w:tc>
      </w:tr>
      <w:tr w:rsidR="00551E70" w:rsidRPr="00D656A5" w:rsidTr="00CE1CEC">
        <w:trPr>
          <w:trHeight w:val="136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Ο Ανάδοχος θα πρέπει να εξασφαλίσει το δικαίωμα χρήσης του λογισμικού και τη φιλοξενία (</w:t>
            </w:r>
            <w:proofErr w:type="spellStart"/>
            <w:r w:rsidRPr="00D656A5">
              <w:rPr>
                <w:rFonts w:ascii="Calibri" w:eastAsia="Calibri" w:hAnsi="Calibri" w:cs="Calibri"/>
                <w:color w:val="000000"/>
                <w:lang w:eastAsia="en-US"/>
              </w:rPr>
              <w:t>hosting</w:t>
            </w:r>
            <w:proofErr w:type="spellEnd"/>
            <w:r w:rsidRPr="00D656A5">
              <w:rPr>
                <w:rFonts w:ascii="Calibri" w:eastAsia="Calibri" w:hAnsi="Calibri" w:cs="Calibri"/>
                <w:color w:val="000000"/>
                <w:lang w:eastAsia="en-US"/>
              </w:rPr>
              <w:t>) του, για χρονικό διάστημα δύο (2) ετών.</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6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Το λογισμικό θα φροντίζει για την ολοκληρωμένη και εύρυθμη λειτουργία του συστήματος κοινόχρηστων ηλεκτρικών ποδηλάτων και θα παρέχει δυνατότητες on-</w:t>
            </w:r>
            <w:proofErr w:type="spellStart"/>
            <w:r w:rsidRPr="00D656A5">
              <w:rPr>
                <w:rFonts w:ascii="Calibri" w:eastAsia="Calibri" w:hAnsi="Calibri" w:cs="Calibri"/>
                <w:color w:val="000000"/>
                <w:lang w:eastAsia="en-US"/>
              </w:rPr>
              <w:t>line</w:t>
            </w:r>
            <w:proofErr w:type="spellEnd"/>
            <w:r w:rsidRPr="00D656A5">
              <w:rPr>
                <w:rFonts w:ascii="Calibri" w:eastAsia="Calibri" w:hAnsi="Calibri" w:cs="Calibri"/>
                <w:color w:val="000000"/>
                <w:lang w:eastAsia="en-US"/>
              </w:rPr>
              <w:t xml:space="preserve"> παρακολούθηση του συστήματος.</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204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Η πρόσβαση θα πρέπει να επιτυγχάνεται με ασφάλεια, μέσω ενός απλού </w:t>
            </w:r>
            <w:proofErr w:type="spellStart"/>
            <w:r w:rsidRPr="00D656A5">
              <w:rPr>
                <w:rFonts w:ascii="Calibri" w:eastAsia="Calibri" w:hAnsi="Calibri" w:cs="Calibri"/>
                <w:color w:val="000000"/>
                <w:lang w:eastAsia="en-US"/>
              </w:rPr>
              <w:t>browser</w:t>
            </w:r>
            <w:proofErr w:type="spellEnd"/>
            <w:r w:rsidRPr="00D656A5">
              <w:rPr>
                <w:rFonts w:ascii="Calibri" w:eastAsia="Calibri" w:hAnsi="Calibri" w:cs="Calibri"/>
                <w:color w:val="000000"/>
                <w:lang w:eastAsia="en-US"/>
              </w:rPr>
              <w:t>, χωρίς να απαιτείται η εγκατάσταση ειδικού λογισμικού στους υπολογιστές του Δήμου. Οι εξουσιοδοτημένοι χρήστες θα χρησιμοποιηθούν απλά τα στοιχεία πρόσβασής τους (</w:t>
            </w:r>
            <w:proofErr w:type="spellStart"/>
            <w:r w:rsidRPr="00D656A5">
              <w:rPr>
                <w:rFonts w:ascii="Calibri" w:eastAsia="Calibri" w:hAnsi="Calibri" w:cs="Calibri"/>
                <w:color w:val="000000"/>
                <w:lang w:eastAsia="en-US"/>
              </w:rPr>
              <w:t>username</w:t>
            </w:r>
            <w:proofErr w:type="spellEnd"/>
            <w:r w:rsidRPr="00D656A5">
              <w:rPr>
                <w:rFonts w:ascii="Calibri" w:eastAsia="Calibri" w:hAnsi="Calibri" w:cs="Calibri"/>
                <w:color w:val="000000"/>
                <w:lang w:eastAsia="en-US"/>
              </w:rPr>
              <w:t xml:space="preserve"> και </w:t>
            </w:r>
            <w:proofErr w:type="spellStart"/>
            <w:r w:rsidRPr="00D656A5">
              <w:rPr>
                <w:rFonts w:ascii="Calibri" w:eastAsia="Calibri" w:hAnsi="Calibri" w:cs="Calibri"/>
                <w:color w:val="000000"/>
                <w:lang w:eastAsia="en-US"/>
              </w:rPr>
              <w:t>password</w:t>
            </w:r>
            <w:proofErr w:type="spellEnd"/>
            <w:r w:rsidRPr="00D656A5">
              <w:rPr>
                <w:rFonts w:ascii="Calibri" w:eastAsia="Calibri" w:hAnsi="Calibri" w:cs="Calibri"/>
                <w:color w:val="000000"/>
                <w:lang w:eastAsia="en-US"/>
              </w:rPr>
              <w:t xml:space="preserve">). </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6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Θα παρέχεται δυνατότητα πρόσβασης από παντού, σταθερότητα στην απόδοση, συνεχής διαθεσιμότητα αλλά και πλήρης έλεγχος εύρυθμης λειτουργίας του συστήματος.</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val="en-US"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266"/>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Το σύστημα θα πρέπει να διατηρεί πλήρη στατιστικά στοιχεία κίνησης των ποδηλάτων, να εκδίδει στατιστικά στοιχεία και ως προς την λειτουργία του σταθμού και ως προς </w:t>
            </w:r>
            <w:r w:rsidRPr="00D656A5">
              <w:rPr>
                <w:rFonts w:ascii="Calibri" w:eastAsia="Calibri" w:hAnsi="Calibri" w:cs="Calibri"/>
                <w:color w:val="000000"/>
                <w:lang w:eastAsia="en-US"/>
              </w:rPr>
              <w:lastRenderedPageBreak/>
              <w:t xml:space="preserve">τον χρήστη και ως προς το κάθε ποδήλατο. Πιο συγκεκριμένα, θα πρέπει να παρέχονται στατιστικά στοιχεία για κάθε σταθμό, βλάβες που έχουν παρουσιαστεί, κίνηση των ποδηλάτων, κίνηση των χρηστών, κλπ. </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lastRenderedPageBreak/>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02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Να υποστηρίζει τη δυνατότητα μεταβολής των χρεώσεων και τιμολογιακής στρατηγικής ανάλογα με την τιμολογιακή πολιτική του Δήμου. </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02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Συνεχής επικοινωνία με τα ποδήλατα, έλεγχος των μηχανισμών κλειδώματος των ποδηλάτων και ταυτοποίησης των χρηστών. </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Απομακρυσμένο ηλεκτρονικό κλείδωμα των ποδηλάτων με βλάβη. </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Έκδοση στατιστικών στοιχείων χρήσης.</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Ενημέρωση για την φόρτιση των ποδηλάτων, καθώς και για την κατάσταση της μπαταρίας τους.</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Συνεχής παρακολούθηση της γεωγραφικής θέσης του κάθε ποδηλάτου.</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6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Να παρέχει στον διαχειριστή του συστήματος, σε πραγματικό χρόνο, πληροφορίες αναφορικά με την καλή λειτουργία των ποδηλάτων και τη διαθεσιμότητα των ποδηλάτων σε κάθε σταθμό.</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6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Να δημιουργεί αυτόματα αλλά και με χειροκίνητο τρόπο αναφορές με τη χρήση της ημέρας, αναλυτικά και συγκεντρωτικά στοιχεία των σταθμών, ποδηλάτων, χρηστών, κλπ.</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6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Να παρέχει τη δυνατότητα χειροκίνητου αποκλεισμού και άρσης αποκλεισμού σε συγκεκριμένους χρήστες (π.χ. όσων δεν έκαναν σωστή χρήση του συστήματος).</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Να μπορεί να προσαρμοστεί εικαστικά στην ταυτότητα του Δήμου. </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Να στέλνει μηνύματα ηλεκτρονικού ταχυδρομείου για τις επισκευές / διορθώσεις που πρέπει να γίνουν.</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Διαχείριση ρόλων και δικαιωμάτων χρηστών (RBAC).</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Δυνατότητα καθορισμού επιτρεπτών ή μη γεωγραφικών ζωνών κίνησης με ποδήλατο.</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Διαχείριση συναλλαγών περιστασιακών χρηστών.</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Διαχείριση συναλλαγών καρτών συνδρομητών.</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Διαχείριση λογαριασμών συνδρομητών.</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Διαχείρισης λειτουργίας σταθμών φόρτισης ποδηλάτων.</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Διαχείριση συσκευών</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p>
        </w:tc>
      </w:tr>
      <w:tr w:rsidR="00551E70" w:rsidRPr="00D656A5" w:rsidTr="00CE1CEC">
        <w:trPr>
          <w:trHeight w:val="34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Καθορισμός ωραρίου λειτουργίας συστήματος.</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Δυνατότητα πρόβλεψης ζήτησης, βάσει ιστορικών στοιχείων. </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Αυτοματοποιημένη δημιουργία εργασιών συντήρησης ποδηλάτων και σταθμών.</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Αυτοματοποιημένη δημιουργία εργασιών ανακατανομής ποδηλάτων. </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Αυτόματο κλείδωμα «ύποπτων» χρηστών, βάσει κανόνων (</w:t>
            </w:r>
            <w:proofErr w:type="spellStart"/>
            <w:r w:rsidRPr="00D656A5">
              <w:rPr>
                <w:rFonts w:ascii="Calibri" w:eastAsia="Calibri" w:hAnsi="Calibri" w:cs="Calibri"/>
                <w:color w:val="000000"/>
                <w:lang w:eastAsia="en-US"/>
              </w:rPr>
              <w:t>suspicious</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list</w:t>
            </w:r>
            <w:proofErr w:type="spellEnd"/>
            <w:r w:rsidRPr="00D656A5">
              <w:rPr>
                <w:rFonts w:ascii="Calibri" w:eastAsia="Calibri" w:hAnsi="Calibri" w:cs="Calibri"/>
                <w:color w:val="000000"/>
                <w:lang w:eastAsia="en-US"/>
              </w:rPr>
              <w:t>).</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266"/>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lang w:eastAsia="en-US"/>
              </w:rPr>
              <w:t xml:space="preserve">Το λογισμικό θα παρέχει πλήρες και ολοκληρωμένο API, έτσι ώστε να είναι δυνατή η διασύνδεσή του με εφαρμογές </w:t>
            </w:r>
            <w:proofErr w:type="spellStart"/>
            <w:r w:rsidRPr="00D656A5">
              <w:rPr>
                <w:rFonts w:ascii="Calibri" w:eastAsia="Calibri" w:hAnsi="Calibri" w:cs="Calibri"/>
                <w:lang w:eastAsia="en-US"/>
              </w:rPr>
              <w:t>MaaS</w:t>
            </w:r>
            <w:proofErr w:type="spellEnd"/>
            <w:r w:rsidRPr="00D656A5">
              <w:rPr>
                <w:rFonts w:ascii="Calibri" w:eastAsia="Calibri" w:hAnsi="Calibri" w:cs="Calibri"/>
                <w:lang w:eastAsia="en-US"/>
              </w:rPr>
              <w:t>, καθώς και με τα υφιστάμενα συστήματα ΜΜΜ που δραστηριοποιούνται στο Δήμο. Για την απόδειξη της κάλυψης της προδιαγραφής, οι υποψήφιοι ανάδοχοι θα πρέπει να περιγράψουν, εντός της τεχνικής τους προσφοράς, το API που παρέχεται από το προσφερόμενο λογισμικό διαχείρισης συστήματος.</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70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lang w:eastAsia="en-US"/>
              </w:rPr>
            </w:pPr>
            <w:r w:rsidRPr="00D656A5">
              <w:rPr>
                <w:rFonts w:ascii="Calibri" w:eastAsia="Calibri" w:hAnsi="Calibri" w:cs="Calibri"/>
                <w:lang w:eastAsia="en-US"/>
              </w:rPr>
              <w:t>Το σύστημα θα πρέπει να παρέχει τη δυνατότητα ενοικίασης ποδηλάτων και από φοιτητές ή άλλες ειδικές ομάδες πληθυσμού (π.χ. ΑΜΕΑ), χρησιμοποιώντας την αντίστοιχη έξυπνη κάρτα, η οποία υλοποιείται από τα συναρμόδια Υπουργεία</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700"/>
          <w:jc w:val="center"/>
        </w:trPr>
        <w:tc>
          <w:tcPr>
            <w:tcW w:w="1131" w:type="dxa"/>
            <w:shd w:val="clear" w:color="auto" w:fill="auto"/>
            <w:vAlign w:val="center"/>
          </w:tcPr>
          <w:p w:rsidR="00551E70" w:rsidRPr="00D656A5" w:rsidRDefault="00551E70" w:rsidP="00CE1CEC">
            <w:pPr>
              <w:pBdr>
                <w:top w:val="nil"/>
                <w:left w:val="nil"/>
                <w:bottom w:val="nil"/>
                <w:right w:val="nil"/>
                <w:between w:val="nil"/>
              </w:pBdr>
              <w:spacing w:after="0" w:line="240" w:lineRule="auto"/>
              <w:jc w:val="center"/>
              <w:rPr>
                <w:rFonts w:ascii="Calibri" w:eastAsia="Calibri" w:hAnsi="Calibri" w:cs="Calibri"/>
                <w:color w:val="000000"/>
                <w:lang w:eastAsia="en-US"/>
              </w:rPr>
            </w:pPr>
            <w:r w:rsidRPr="00D656A5">
              <w:rPr>
                <w:rFonts w:ascii="Calibri" w:eastAsia="Calibri" w:hAnsi="Calibri" w:cs="Calibri"/>
                <w:color w:val="000000"/>
                <w:lang w:eastAsia="en-US"/>
              </w:rPr>
              <w:t>33.</w:t>
            </w:r>
          </w:p>
        </w:tc>
        <w:tc>
          <w:tcPr>
            <w:tcW w:w="3486" w:type="dxa"/>
            <w:shd w:val="clear" w:color="auto" w:fill="auto"/>
            <w:vAlign w:val="center"/>
          </w:tcPr>
          <w:p w:rsidR="00551E70" w:rsidRPr="00D656A5" w:rsidRDefault="00551E70" w:rsidP="00CE1CEC">
            <w:pPr>
              <w:jc w:val="both"/>
              <w:rPr>
                <w:rFonts w:ascii="Calibri" w:eastAsia="Calibri" w:hAnsi="Calibri" w:cs="Calibri"/>
                <w:lang w:eastAsia="en-US"/>
              </w:rPr>
            </w:pPr>
            <w:r w:rsidRPr="00D656A5">
              <w:rPr>
                <w:rFonts w:ascii="Calibri" w:eastAsia="Calibri" w:hAnsi="Calibri" w:cs="Calibri"/>
                <w:lang w:eastAsia="en-US"/>
              </w:rPr>
              <w:t>Το σύστημα θα παρέχει ανοικτά και τεκμηριωμένα πρωτόκολλα επικοινωνίας, έτσι ώστε να είναι εφικτή η άντληση δεδομένων από τα αρμόδια Υπουργεία</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p>
        </w:tc>
      </w:tr>
      <w:tr w:rsidR="00551E70" w:rsidRPr="00D656A5" w:rsidTr="00CE1CEC">
        <w:trPr>
          <w:trHeight w:val="170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Ο Ανάδοχος υποχρεούται να περιγράψει αναλυτικά τις ανωτέρω δυνατότητες διασύνδεσης, εντός της τεχνικής προσφοράς του, καθώς και τον τρόπο με τον οποίο προτίθεται να υλοποιήσει τη </w:t>
            </w:r>
            <w:proofErr w:type="spellStart"/>
            <w:r w:rsidRPr="00D656A5">
              <w:rPr>
                <w:rFonts w:ascii="Calibri" w:eastAsia="Calibri" w:hAnsi="Calibri" w:cs="Calibri"/>
                <w:color w:val="000000"/>
                <w:lang w:eastAsia="en-US"/>
              </w:rPr>
              <w:t>διαλειτουργικότητα</w:t>
            </w:r>
            <w:proofErr w:type="spellEnd"/>
            <w:r w:rsidRPr="00D656A5">
              <w:rPr>
                <w:rFonts w:ascii="Calibri" w:eastAsia="Calibri" w:hAnsi="Calibri" w:cs="Calibri"/>
                <w:color w:val="000000"/>
                <w:lang w:eastAsia="en-US"/>
              </w:rPr>
              <w:t xml:space="preserve"> με τρίτα συστήματα.</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70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Αυτόματη δημιουργία αναφορών με δεδομένα χρήσης του συστήματος σε χαρτογραφικό υπόβαθρο (</w:t>
            </w:r>
            <w:proofErr w:type="spellStart"/>
            <w:r w:rsidRPr="00D656A5">
              <w:rPr>
                <w:rFonts w:ascii="Calibri" w:eastAsia="Calibri" w:hAnsi="Calibri" w:cs="Calibri"/>
                <w:color w:val="000000"/>
                <w:lang w:eastAsia="en-US"/>
              </w:rPr>
              <w:t>heatmap</w:t>
            </w:r>
            <w:proofErr w:type="spellEnd"/>
            <w:r w:rsidRPr="00D656A5">
              <w:rPr>
                <w:rFonts w:ascii="Calibri" w:eastAsia="Calibri" w:hAnsi="Calibri" w:cs="Calibri"/>
                <w:color w:val="000000"/>
                <w:lang w:eastAsia="en-US"/>
              </w:rPr>
              <w:t>).</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p>
        </w:tc>
      </w:tr>
      <w:tr w:rsidR="00551E70" w:rsidRPr="00D656A5" w:rsidTr="00CE1CEC">
        <w:trPr>
          <w:trHeight w:val="1700"/>
          <w:jc w:val="center"/>
        </w:trPr>
        <w:tc>
          <w:tcPr>
            <w:tcW w:w="1131" w:type="dxa"/>
            <w:shd w:val="clear" w:color="auto" w:fill="auto"/>
            <w:vAlign w:val="center"/>
          </w:tcPr>
          <w:p w:rsidR="00551E70" w:rsidRPr="00D656A5" w:rsidRDefault="00551E70" w:rsidP="00CE1CEC">
            <w:pPr>
              <w:numPr>
                <w:ilvl w:val="0"/>
                <w:numId w:val="2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486"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(Σε περίπτωση που ο Δήμος διαθέτει ήδη υφιστάμενο σύστημα μίσθωσης ποδηλάτων) Ο Ανάδοχος υποχρεούται να υλοποιήσει την κατάλληλη διασύνδεση του λογισμικού διαχείρισης με το υφιστάμενο σύστημα, έτσι ώστε να υπάρχει κοινή διαχείριση των δύο συστημάτων από ένα μόνο λογισμικό. Ο Δήμος έχει την υποχρέωση να παρέχει στον Ανάδοχο όλα τα </w:t>
            </w:r>
            <w:proofErr w:type="spellStart"/>
            <w:r w:rsidRPr="00D656A5">
              <w:rPr>
                <w:rFonts w:ascii="Calibri" w:eastAsia="Calibri" w:hAnsi="Calibri" w:cs="Calibri"/>
                <w:color w:val="000000"/>
                <w:lang w:eastAsia="en-US"/>
              </w:rPr>
              <w:t>APIs</w:t>
            </w:r>
            <w:proofErr w:type="spellEnd"/>
            <w:r w:rsidRPr="00D656A5">
              <w:rPr>
                <w:rFonts w:ascii="Calibri" w:eastAsia="Calibri" w:hAnsi="Calibri" w:cs="Calibri"/>
                <w:color w:val="000000"/>
                <w:lang w:eastAsia="en-US"/>
              </w:rPr>
              <w:t xml:space="preserve"> και τα πρωτόκολλα επικοινωνίας, τα οποία απαιτούνται για τη διασύνδεση του υφιστάμενου συστήματος με το νέο.</w:t>
            </w:r>
          </w:p>
        </w:tc>
        <w:tc>
          <w:tcPr>
            <w:tcW w:w="139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883" w:type="dxa"/>
            <w:shd w:val="clear" w:color="auto" w:fill="auto"/>
            <w:vAlign w:val="bottom"/>
          </w:tcPr>
          <w:p w:rsidR="00551E70" w:rsidRPr="00D656A5" w:rsidRDefault="00551E70" w:rsidP="00CE1CEC">
            <w:pPr>
              <w:rPr>
                <w:rFonts w:ascii="Calibri" w:eastAsia="Calibri" w:hAnsi="Calibri" w:cs="Calibri"/>
                <w:color w:val="000000"/>
                <w:lang w:eastAsia="en-US"/>
              </w:rPr>
            </w:pPr>
          </w:p>
        </w:tc>
      </w:tr>
    </w:tbl>
    <w:p w:rsidR="00551E70" w:rsidRPr="00D656A5" w:rsidRDefault="00551E70" w:rsidP="00551E70">
      <w:pPr>
        <w:rPr>
          <w:rFonts w:ascii="Calibri" w:eastAsia="Calibri" w:hAnsi="Calibri" w:cs="Times New Roman"/>
          <w:lang w:eastAsia="en-US"/>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proofErr w:type="spellStart"/>
      <w:r w:rsidRPr="00D656A5">
        <w:rPr>
          <w:rFonts w:ascii="Calibri" w:eastAsia="Times New Roman" w:hAnsi="Calibri" w:cs="Calibri"/>
          <w:b/>
          <w:bCs/>
          <w:sz w:val="28"/>
          <w:szCs w:val="32"/>
          <w:lang w:eastAsia="ar-SA"/>
        </w:rPr>
        <w:t>Mobile</w:t>
      </w:r>
      <w:proofErr w:type="spellEnd"/>
      <w:r w:rsidRPr="00D656A5">
        <w:rPr>
          <w:rFonts w:ascii="Calibri" w:eastAsia="Times New Roman" w:hAnsi="Calibri" w:cs="Calibri"/>
          <w:b/>
          <w:bCs/>
          <w:sz w:val="28"/>
          <w:szCs w:val="32"/>
          <w:lang w:eastAsia="ar-SA"/>
        </w:rPr>
        <w:t xml:space="preserve"> Εφαρμογή Χρηστών</w:t>
      </w:r>
    </w:p>
    <w:p w:rsidR="00551E70" w:rsidRPr="00D656A5" w:rsidRDefault="00551E70" w:rsidP="00551E70">
      <w:pPr>
        <w:rPr>
          <w:rFonts w:ascii="Calibri" w:eastAsia="Calibri" w:hAnsi="Calibri" w:cs="Times New Roman"/>
          <w:lang w:eastAsia="en-US"/>
        </w:rPr>
      </w:pPr>
    </w:p>
    <w:tbl>
      <w:tblPr>
        <w:tblW w:w="102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20"/>
        <w:gridCol w:w="4436"/>
        <w:gridCol w:w="1433"/>
        <w:gridCol w:w="1505"/>
        <w:gridCol w:w="1701"/>
      </w:tblGrid>
      <w:tr w:rsidR="00551E70" w:rsidRPr="00D656A5" w:rsidTr="00CE1CEC">
        <w:trPr>
          <w:trHeight w:val="320"/>
          <w:jc w:val="center"/>
        </w:trPr>
        <w:tc>
          <w:tcPr>
            <w:tcW w:w="1220"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Α/Α</w:t>
            </w:r>
          </w:p>
        </w:tc>
        <w:tc>
          <w:tcPr>
            <w:tcW w:w="4436"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ΠΡΟΔΙΑΓΡΑΦΗ</w:t>
            </w:r>
          </w:p>
        </w:tc>
        <w:tc>
          <w:tcPr>
            <w:tcW w:w="1433"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ΑΠΑΙΤΗΣΗ</w:t>
            </w:r>
          </w:p>
        </w:tc>
        <w:tc>
          <w:tcPr>
            <w:tcW w:w="1505"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ΑΠΑΝΤΗΣΗ</w:t>
            </w:r>
          </w:p>
        </w:tc>
        <w:tc>
          <w:tcPr>
            <w:tcW w:w="1701"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ΠΑΡΑΠΟΜΠΗ</w:t>
            </w:r>
          </w:p>
        </w:tc>
      </w:tr>
      <w:tr w:rsidR="00551E70" w:rsidRPr="00D656A5" w:rsidTr="00CE1CEC">
        <w:trPr>
          <w:trHeight w:val="63"/>
          <w:jc w:val="center"/>
        </w:trPr>
        <w:tc>
          <w:tcPr>
            <w:tcW w:w="1220" w:type="dxa"/>
            <w:shd w:val="clear" w:color="auto" w:fill="auto"/>
            <w:vAlign w:val="center"/>
          </w:tcPr>
          <w:p w:rsidR="00551E70" w:rsidRPr="00D656A5" w:rsidRDefault="00551E70" w:rsidP="00CE1CEC">
            <w:pPr>
              <w:numPr>
                <w:ilvl w:val="0"/>
                <w:numId w:val="31"/>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Διαθέσιμη σε </w:t>
            </w:r>
            <w:proofErr w:type="spellStart"/>
            <w:r w:rsidRPr="00D656A5">
              <w:rPr>
                <w:rFonts w:ascii="Calibri" w:eastAsia="Calibri" w:hAnsi="Calibri" w:cs="Calibri"/>
                <w:color w:val="000000"/>
                <w:lang w:eastAsia="en-US"/>
              </w:rPr>
              <w:t>Android</w:t>
            </w:r>
            <w:proofErr w:type="spellEnd"/>
            <w:r w:rsidRPr="00D656A5">
              <w:rPr>
                <w:rFonts w:ascii="Calibri" w:eastAsia="Calibri" w:hAnsi="Calibri" w:cs="Calibri"/>
                <w:color w:val="000000"/>
                <w:lang w:eastAsia="en-US"/>
              </w:rPr>
              <w:t xml:space="preserve"> και </w:t>
            </w:r>
            <w:proofErr w:type="spellStart"/>
            <w:r w:rsidRPr="00D656A5">
              <w:rPr>
                <w:rFonts w:ascii="Calibri" w:eastAsia="Calibri" w:hAnsi="Calibri" w:cs="Calibri"/>
                <w:color w:val="000000"/>
                <w:lang w:eastAsia="en-US"/>
              </w:rPr>
              <w:t>iOS</w:t>
            </w:r>
            <w:proofErr w:type="spellEnd"/>
          </w:p>
        </w:tc>
        <w:tc>
          <w:tcPr>
            <w:tcW w:w="1433" w:type="dxa"/>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05"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3"/>
          <w:jc w:val="center"/>
        </w:trPr>
        <w:tc>
          <w:tcPr>
            <w:tcW w:w="1220" w:type="dxa"/>
            <w:shd w:val="clear" w:color="auto" w:fill="auto"/>
            <w:vAlign w:val="center"/>
          </w:tcPr>
          <w:p w:rsidR="00551E70" w:rsidRPr="00D656A5" w:rsidRDefault="00551E70" w:rsidP="00CE1CEC">
            <w:pPr>
              <w:numPr>
                <w:ilvl w:val="0"/>
                <w:numId w:val="31"/>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Ο ανάδοχος να εξασφαλίσει το δικαίωμα χρήσης της εφαρμογής, για χρονικό διάστημα δύο (2) ετών</w:t>
            </w:r>
          </w:p>
        </w:tc>
        <w:tc>
          <w:tcPr>
            <w:tcW w:w="1433" w:type="dxa"/>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05"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p>
        </w:tc>
      </w:tr>
      <w:tr w:rsidR="00551E70" w:rsidRPr="00D656A5" w:rsidTr="00CE1CEC">
        <w:trPr>
          <w:trHeight w:val="1748"/>
          <w:jc w:val="center"/>
        </w:trPr>
        <w:tc>
          <w:tcPr>
            <w:tcW w:w="1220" w:type="dxa"/>
            <w:shd w:val="clear" w:color="auto" w:fill="auto"/>
            <w:vAlign w:val="center"/>
          </w:tcPr>
          <w:p w:rsidR="00551E70" w:rsidRPr="00D656A5" w:rsidRDefault="00551E70" w:rsidP="00CE1CEC">
            <w:pPr>
              <w:numPr>
                <w:ilvl w:val="0"/>
                <w:numId w:val="31"/>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Οι χρήστες να έχουν πρόσβαση στα στοιχεία του συστήματος, στα διαθέσιμα ποδήλατα σε κάθε σταθμό, σε πραγματικό χρόνο και στην κατάσταση των διαθέσιμων ποδηλάτων. </w:t>
            </w:r>
          </w:p>
        </w:tc>
        <w:tc>
          <w:tcPr>
            <w:tcW w:w="1433"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05"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60"/>
          <w:jc w:val="center"/>
        </w:trPr>
        <w:tc>
          <w:tcPr>
            <w:tcW w:w="1220" w:type="dxa"/>
            <w:shd w:val="clear" w:color="auto" w:fill="auto"/>
            <w:vAlign w:val="center"/>
          </w:tcPr>
          <w:p w:rsidR="00551E70" w:rsidRPr="00D656A5" w:rsidRDefault="00551E70" w:rsidP="00CE1CEC">
            <w:pPr>
              <w:numPr>
                <w:ilvl w:val="0"/>
                <w:numId w:val="31"/>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Να μπορούν να πραγματοποιούν συναλλαγές ενοικίασης ποδηλάτου, αφού πρώτα εγγραφούν ως χρήστες στην εφαρμογή. </w:t>
            </w:r>
          </w:p>
        </w:tc>
        <w:tc>
          <w:tcPr>
            <w:tcW w:w="1433"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05"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534"/>
          <w:jc w:val="center"/>
        </w:trPr>
        <w:tc>
          <w:tcPr>
            <w:tcW w:w="1220" w:type="dxa"/>
            <w:shd w:val="clear" w:color="auto" w:fill="auto"/>
            <w:vAlign w:val="center"/>
          </w:tcPr>
          <w:p w:rsidR="00551E70" w:rsidRPr="00D656A5" w:rsidRDefault="00551E70" w:rsidP="00CE1CEC">
            <w:pPr>
              <w:numPr>
                <w:ilvl w:val="0"/>
                <w:numId w:val="31"/>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Κατά την εγγραφή τους, μέσω της </w:t>
            </w:r>
            <w:proofErr w:type="spellStart"/>
            <w:r w:rsidRPr="00D656A5">
              <w:rPr>
                <w:rFonts w:ascii="Calibri" w:eastAsia="Calibri" w:hAnsi="Calibri" w:cs="Calibri"/>
                <w:color w:val="000000"/>
                <w:lang w:eastAsia="en-US"/>
              </w:rPr>
              <w:t>mobile</w:t>
            </w:r>
            <w:proofErr w:type="spellEnd"/>
            <w:r w:rsidRPr="00D656A5">
              <w:rPr>
                <w:rFonts w:ascii="Calibri" w:eastAsia="Calibri" w:hAnsi="Calibri" w:cs="Calibri"/>
                <w:color w:val="000000"/>
                <w:lang w:eastAsia="en-US"/>
              </w:rPr>
              <w:t xml:space="preserve"> εφαρμογής, ο χρήστης να καταχωρεί τα στοιχεία της πιστωτικής/χρεωστική τραπεζικής τους κάρτας, έτσι ώστε το σύστημα να δεσμεύει ένα συγκεκριμένο χρηματικό ποσό ως εγγύηση, κατά την μίσθωση ενός ποδηλάτου. Το ποσό αυτό θα επιστρέφεται στον τραπεζικό λογαριασμό του χρήστη, αμέσως μετά την επιστροφή του ποδηλάτου σε έναν οποιονδήποτε σταθμό μίσθωσης. </w:t>
            </w:r>
          </w:p>
        </w:tc>
        <w:tc>
          <w:tcPr>
            <w:tcW w:w="1433"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05"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591"/>
          <w:jc w:val="center"/>
        </w:trPr>
        <w:tc>
          <w:tcPr>
            <w:tcW w:w="1220" w:type="dxa"/>
            <w:shd w:val="clear" w:color="auto" w:fill="auto"/>
            <w:vAlign w:val="center"/>
          </w:tcPr>
          <w:p w:rsidR="00551E70" w:rsidRPr="00D656A5" w:rsidRDefault="00551E70" w:rsidP="00CE1CEC">
            <w:pPr>
              <w:numPr>
                <w:ilvl w:val="0"/>
                <w:numId w:val="31"/>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Η εφαρμογή θα πρέπει να υποστηρίζει και ταυτοποίηση χρηστών μέσω ΑΑΔΕ (με κωδικούς </w:t>
            </w:r>
            <w:proofErr w:type="spellStart"/>
            <w:r w:rsidRPr="00D656A5">
              <w:rPr>
                <w:rFonts w:ascii="Calibri" w:eastAsia="Calibri" w:hAnsi="Calibri" w:cs="Calibri"/>
                <w:color w:val="000000"/>
                <w:lang w:eastAsia="en-US"/>
              </w:rPr>
              <w:t>TaxisNet</w:t>
            </w:r>
            <w:proofErr w:type="spellEnd"/>
            <w:r w:rsidRPr="00D656A5">
              <w:rPr>
                <w:rFonts w:ascii="Calibri" w:eastAsia="Calibri" w:hAnsi="Calibri" w:cs="Calibri"/>
                <w:color w:val="000000"/>
                <w:lang w:eastAsia="en-US"/>
              </w:rPr>
              <w:t>), για όσους χρήστες διαθέτουν κωδικούς.</w:t>
            </w:r>
          </w:p>
        </w:tc>
        <w:tc>
          <w:tcPr>
            <w:tcW w:w="1433"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05"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p>
        </w:tc>
      </w:tr>
      <w:tr w:rsidR="00551E70" w:rsidRPr="00D656A5" w:rsidTr="00CE1CEC">
        <w:trPr>
          <w:trHeight w:val="2553"/>
          <w:jc w:val="center"/>
        </w:trPr>
        <w:tc>
          <w:tcPr>
            <w:tcW w:w="1220" w:type="dxa"/>
            <w:shd w:val="clear" w:color="auto" w:fill="auto"/>
            <w:vAlign w:val="center"/>
          </w:tcPr>
          <w:p w:rsidR="00551E70" w:rsidRPr="00D656A5" w:rsidRDefault="00551E70" w:rsidP="00CE1CEC">
            <w:pPr>
              <w:numPr>
                <w:ilvl w:val="0"/>
                <w:numId w:val="31"/>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Η </w:t>
            </w:r>
            <w:proofErr w:type="spellStart"/>
            <w:r w:rsidRPr="00D656A5">
              <w:rPr>
                <w:rFonts w:ascii="Calibri" w:eastAsia="Calibri" w:hAnsi="Calibri" w:cs="Calibri"/>
                <w:color w:val="000000"/>
                <w:lang w:eastAsia="en-US"/>
              </w:rPr>
              <w:t>mobile</w:t>
            </w:r>
            <w:proofErr w:type="spellEnd"/>
            <w:r w:rsidRPr="00D656A5">
              <w:rPr>
                <w:rFonts w:ascii="Calibri" w:eastAsia="Calibri" w:hAnsi="Calibri" w:cs="Calibri"/>
                <w:color w:val="000000"/>
                <w:lang w:eastAsia="en-US"/>
              </w:rPr>
              <w:t xml:space="preserve"> εφαρμογή θα είναι πλήρως προσαρμοσμένη στην εικαστική ταυτότητα του συστήματος, περιέχοντας τα λογότυπα και τα χρώματα του Δήμου και θα πρέπει να είναι διαθέσιμη για δωρεάν λήψη από τους πολίτες, τόσο στο </w:t>
            </w:r>
            <w:proofErr w:type="spellStart"/>
            <w:r w:rsidRPr="00D656A5">
              <w:rPr>
                <w:rFonts w:ascii="Calibri" w:eastAsia="Calibri" w:hAnsi="Calibri" w:cs="Calibri"/>
                <w:color w:val="000000"/>
                <w:lang w:eastAsia="en-US"/>
              </w:rPr>
              <w:t>Apple</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Store</w:t>
            </w:r>
            <w:proofErr w:type="spellEnd"/>
            <w:r w:rsidRPr="00D656A5">
              <w:rPr>
                <w:rFonts w:ascii="Calibri" w:eastAsia="Calibri" w:hAnsi="Calibri" w:cs="Calibri"/>
                <w:color w:val="000000"/>
                <w:lang w:eastAsia="en-US"/>
              </w:rPr>
              <w:t xml:space="preserve">, όσο και στο </w:t>
            </w:r>
            <w:proofErr w:type="spellStart"/>
            <w:r w:rsidRPr="00D656A5">
              <w:rPr>
                <w:rFonts w:ascii="Calibri" w:eastAsia="Calibri" w:hAnsi="Calibri" w:cs="Calibri"/>
                <w:color w:val="000000"/>
                <w:lang w:eastAsia="en-US"/>
              </w:rPr>
              <w:t>Google</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Play</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Store</w:t>
            </w:r>
            <w:proofErr w:type="spellEnd"/>
            <w:r w:rsidRPr="00D656A5">
              <w:rPr>
                <w:rFonts w:ascii="Calibri" w:eastAsia="Calibri" w:hAnsi="Calibri" w:cs="Calibri"/>
                <w:color w:val="000000"/>
                <w:lang w:eastAsia="en-US"/>
              </w:rPr>
              <w:t>.</w:t>
            </w:r>
          </w:p>
        </w:tc>
        <w:tc>
          <w:tcPr>
            <w:tcW w:w="1433"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05"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bl>
    <w:p w:rsidR="00551E70" w:rsidRPr="00D656A5" w:rsidRDefault="00551E70" w:rsidP="00551E70">
      <w:pPr>
        <w:rPr>
          <w:rFonts w:ascii="Calibri" w:eastAsia="Calibri" w:hAnsi="Calibri" w:cs="Times New Roman"/>
          <w:b/>
          <w:color w:val="2F5496"/>
          <w:sz w:val="26"/>
          <w:szCs w:val="26"/>
          <w:lang w:eastAsia="en-US"/>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r w:rsidRPr="00D656A5">
        <w:rPr>
          <w:rFonts w:ascii="Calibri" w:eastAsia="Times New Roman" w:hAnsi="Calibri" w:cs="Calibri"/>
          <w:b/>
          <w:bCs/>
          <w:sz w:val="28"/>
          <w:szCs w:val="32"/>
          <w:lang w:eastAsia="ar-SA"/>
        </w:rPr>
        <w:t xml:space="preserve">Εφαρμογή Έκδοσης Καρτών Συνδρομητών </w:t>
      </w:r>
    </w:p>
    <w:p w:rsidR="00551E70" w:rsidRPr="00D656A5" w:rsidRDefault="00551E70" w:rsidP="00551E70">
      <w:pPr>
        <w:rPr>
          <w:rFonts w:ascii="Calibri" w:eastAsia="Calibri" w:hAnsi="Calibri" w:cs="Times New Roman"/>
          <w:lang w:eastAsia="en-US"/>
        </w:rPr>
      </w:pPr>
    </w:p>
    <w:tbl>
      <w:tblPr>
        <w:tblW w:w="102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8"/>
        <w:gridCol w:w="4436"/>
        <w:gridCol w:w="1504"/>
        <w:gridCol w:w="1559"/>
        <w:gridCol w:w="1701"/>
      </w:tblGrid>
      <w:tr w:rsidR="00551E70" w:rsidRPr="00D656A5" w:rsidTr="00CE1CEC">
        <w:trPr>
          <w:trHeight w:val="320"/>
          <w:jc w:val="center"/>
        </w:trPr>
        <w:tc>
          <w:tcPr>
            <w:tcW w:w="1078"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Α/Α</w:t>
            </w:r>
          </w:p>
        </w:tc>
        <w:tc>
          <w:tcPr>
            <w:tcW w:w="4436"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ΠΡΟΔΙΑΓΡΑΦΗ</w:t>
            </w:r>
          </w:p>
        </w:tc>
        <w:tc>
          <w:tcPr>
            <w:tcW w:w="1504"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ΑΠΑΙΤΗΣΗ</w:t>
            </w:r>
          </w:p>
        </w:tc>
        <w:tc>
          <w:tcPr>
            <w:tcW w:w="1559"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ΑΠΑΝΤΗΣΗ</w:t>
            </w:r>
          </w:p>
        </w:tc>
        <w:tc>
          <w:tcPr>
            <w:tcW w:w="1701"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ΠΑΡΑΠΟΜΠΗ</w:t>
            </w:r>
          </w:p>
        </w:tc>
      </w:tr>
      <w:tr w:rsidR="00551E70" w:rsidRPr="00D656A5" w:rsidTr="00CE1CEC">
        <w:trPr>
          <w:trHeight w:val="2213"/>
          <w:jc w:val="center"/>
        </w:trPr>
        <w:tc>
          <w:tcPr>
            <w:tcW w:w="1078" w:type="dxa"/>
            <w:shd w:val="clear" w:color="auto" w:fill="auto"/>
            <w:vAlign w:val="center"/>
          </w:tcPr>
          <w:p w:rsidR="00551E70" w:rsidRPr="00D656A5" w:rsidRDefault="00551E70" w:rsidP="00CE1CEC">
            <w:pPr>
              <w:numPr>
                <w:ilvl w:val="0"/>
                <w:numId w:val="3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Η εφαρμογή θα πρέπει να παρέχει τη δυνατότητα έκδοσης καρτών συνδρομητών, από επανδρωμένα εκδοτήρια, για τους πολίτες που επιθυμούν, με την κατάθεση των απαραίτητων δικαιολογητικών, τα οποία θα </w:t>
            </w:r>
            <w:proofErr w:type="spellStart"/>
            <w:r w:rsidRPr="00D656A5">
              <w:rPr>
                <w:rFonts w:ascii="Calibri" w:eastAsia="Calibri" w:hAnsi="Calibri" w:cs="Calibri"/>
                <w:color w:val="000000"/>
                <w:lang w:eastAsia="en-US"/>
              </w:rPr>
              <w:t>ταυτοποιούν</w:t>
            </w:r>
            <w:proofErr w:type="spellEnd"/>
            <w:r w:rsidRPr="00D656A5">
              <w:rPr>
                <w:rFonts w:ascii="Calibri" w:eastAsia="Calibri" w:hAnsi="Calibri" w:cs="Calibri"/>
                <w:color w:val="000000"/>
                <w:lang w:eastAsia="en-US"/>
              </w:rPr>
              <w:t xml:space="preserve"> τον χρήστη. </w:t>
            </w:r>
          </w:p>
        </w:tc>
        <w:tc>
          <w:tcPr>
            <w:tcW w:w="150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908"/>
          <w:jc w:val="center"/>
        </w:trPr>
        <w:tc>
          <w:tcPr>
            <w:tcW w:w="1078" w:type="dxa"/>
            <w:shd w:val="clear" w:color="auto" w:fill="auto"/>
            <w:vAlign w:val="center"/>
          </w:tcPr>
          <w:p w:rsidR="00551E70" w:rsidRPr="00D656A5" w:rsidRDefault="00551E70" w:rsidP="00CE1CEC">
            <w:pPr>
              <w:numPr>
                <w:ilvl w:val="0"/>
                <w:numId w:val="3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Οι κάρτες που θα εκδίδονται από την εφαρμογή θα πρέπει να είναι τεχνολογίας MIFARE DESFIRE EV1 ή EV2 ή </w:t>
            </w:r>
            <w:r w:rsidRPr="00D656A5">
              <w:rPr>
                <w:rFonts w:ascii="Calibri" w:eastAsia="Calibri" w:hAnsi="Calibri" w:cs="Calibri"/>
                <w:color w:val="000000"/>
                <w:lang w:val="en-US" w:eastAsia="en-US"/>
              </w:rPr>
              <w:t>EV</w:t>
            </w:r>
            <w:r w:rsidRPr="00D656A5">
              <w:rPr>
                <w:rFonts w:ascii="Calibri" w:eastAsia="Calibri" w:hAnsi="Calibri" w:cs="Calibri"/>
                <w:color w:val="000000"/>
                <w:lang w:eastAsia="en-US"/>
              </w:rPr>
              <w:t xml:space="preserve">3. </w:t>
            </w:r>
          </w:p>
        </w:tc>
        <w:tc>
          <w:tcPr>
            <w:tcW w:w="150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077"/>
          <w:jc w:val="center"/>
        </w:trPr>
        <w:tc>
          <w:tcPr>
            <w:tcW w:w="1078" w:type="dxa"/>
            <w:shd w:val="clear" w:color="auto" w:fill="auto"/>
            <w:vAlign w:val="center"/>
          </w:tcPr>
          <w:p w:rsidR="00551E70" w:rsidRPr="00D656A5" w:rsidRDefault="00551E70" w:rsidP="00CE1CEC">
            <w:pPr>
              <w:numPr>
                <w:ilvl w:val="0"/>
                <w:numId w:val="3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Ο κάτοχος της κάρτας θα έχει τη δυνατότητα ενοικίασης ποδηλάτου, χρησιμοποιώντας την στον αναγνώστη έξυπνων καρτών του τερματικού μίσθωσης ποδηλάτων, χωρίς να χρειάζεται να χρησιμοποιήσουν την χρεωστική/πιστωτική τραπεζική του κάρτα, διότι τα στοιχεία του θα είναι ήδη καταχωρημένα στο σύστημα και έτσι θα πιστοποιείται η ταυτότητά του.</w:t>
            </w:r>
          </w:p>
        </w:tc>
        <w:tc>
          <w:tcPr>
            <w:tcW w:w="150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078" w:type="dxa"/>
            <w:shd w:val="clear" w:color="auto" w:fill="auto"/>
            <w:vAlign w:val="center"/>
          </w:tcPr>
          <w:p w:rsidR="00551E70" w:rsidRPr="00D656A5" w:rsidRDefault="00551E70" w:rsidP="00CE1CEC">
            <w:pPr>
              <w:numPr>
                <w:ilvl w:val="0"/>
                <w:numId w:val="3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Η εφαρμογή θα πρέπει να διαθέτει τα εξής χαρακτηριστικά: </w:t>
            </w:r>
          </w:p>
        </w:tc>
        <w:tc>
          <w:tcPr>
            <w:tcW w:w="150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078" w:type="dxa"/>
            <w:shd w:val="clear" w:color="auto" w:fill="auto"/>
            <w:vAlign w:val="center"/>
          </w:tcPr>
          <w:p w:rsidR="00551E70" w:rsidRPr="00D656A5" w:rsidRDefault="00551E70" w:rsidP="00CE1CEC">
            <w:pPr>
              <w:numPr>
                <w:ilvl w:val="0"/>
                <w:numId w:val="3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Πλήρως διαδικτυακή (</w:t>
            </w:r>
            <w:proofErr w:type="spellStart"/>
            <w:r w:rsidRPr="00D656A5">
              <w:rPr>
                <w:rFonts w:ascii="Calibri" w:eastAsia="Calibri" w:hAnsi="Calibri" w:cs="Calibri"/>
                <w:color w:val="000000"/>
                <w:lang w:eastAsia="en-US"/>
              </w:rPr>
              <w:t>web</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based</w:t>
            </w:r>
            <w:proofErr w:type="spellEnd"/>
            <w:r w:rsidRPr="00D656A5">
              <w:rPr>
                <w:rFonts w:ascii="Calibri" w:eastAsia="Calibri" w:hAnsi="Calibri" w:cs="Calibri"/>
                <w:color w:val="000000"/>
                <w:lang w:eastAsia="en-US"/>
              </w:rPr>
              <w:t>) εφαρμογή.</w:t>
            </w:r>
          </w:p>
        </w:tc>
        <w:tc>
          <w:tcPr>
            <w:tcW w:w="150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764"/>
          <w:jc w:val="center"/>
        </w:trPr>
        <w:tc>
          <w:tcPr>
            <w:tcW w:w="1078" w:type="dxa"/>
            <w:shd w:val="clear" w:color="auto" w:fill="auto"/>
            <w:vAlign w:val="center"/>
          </w:tcPr>
          <w:p w:rsidR="00551E70" w:rsidRPr="00D656A5" w:rsidRDefault="00551E70" w:rsidP="00CE1CEC">
            <w:pPr>
              <w:numPr>
                <w:ilvl w:val="0"/>
                <w:numId w:val="3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Καταχώρηση στοιχείων συνδρομητή στο λογισμικό διαχείρισης.</w:t>
            </w:r>
          </w:p>
        </w:tc>
        <w:tc>
          <w:tcPr>
            <w:tcW w:w="150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078" w:type="dxa"/>
            <w:shd w:val="clear" w:color="auto" w:fill="auto"/>
            <w:vAlign w:val="center"/>
          </w:tcPr>
          <w:p w:rsidR="00551E70" w:rsidRPr="00D656A5" w:rsidRDefault="00551E70" w:rsidP="00CE1CEC">
            <w:pPr>
              <w:numPr>
                <w:ilvl w:val="0"/>
                <w:numId w:val="3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      Εγγραφή στοιχείων συνδρομητή στην κάρτα. </w:t>
            </w:r>
          </w:p>
        </w:tc>
        <w:tc>
          <w:tcPr>
            <w:tcW w:w="150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1078" w:type="dxa"/>
            <w:shd w:val="clear" w:color="auto" w:fill="auto"/>
            <w:vAlign w:val="center"/>
          </w:tcPr>
          <w:p w:rsidR="00551E70" w:rsidRPr="00D656A5" w:rsidRDefault="00551E70" w:rsidP="00CE1CEC">
            <w:pPr>
              <w:numPr>
                <w:ilvl w:val="0"/>
                <w:numId w:val="3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Αντικατάσταση χαμένης ή κατεστραμμένης κάρτας.</w:t>
            </w:r>
          </w:p>
        </w:tc>
        <w:tc>
          <w:tcPr>
            <w:tcW w:w="150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404"/>
          <w:jc w:val="center"/>
        </w:trPr>
        <w:tc>
          <w:tcPr>
            <w:tcW w:w="1078" w:type="dxa"/>
            <w:shd w:val="clear" w:color="auto" w:fill="auto"/>
            <w:vAlign w:val="center"/>
          </w:tcPr>
          <w:p w:rsidR="00551E70" w:rsidRPr="00D656A5" w:rsidRDefault="00551E70" w:rsidP="00CE1CEC">
            <w:pPr>
              <w:numPr>
                <w:ilvl w:val="0"/>
                <w:numId w:val="3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Φόρτιση υφιστάμενης κάρτας</w:t>
            </w:r>
          </w:p>
        </w:tc>
        <w:tc>
          <w:tcPr>
            <w:tcW w:w="150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p>
        </w:tc>
      </w:tr>
      <w:tr w:rsidR="00551E70" w:rsidRPr="00D656A5" w:rsidTr="00CE1CEC">
        <w:trPr>
          <w:trHeight w:val="1790"/>
          <w:jc w:val="center"/>
        </w:trPr>
        <w:tc>
          <w:tcPr>
            <w:tcW w:w="1078" w:type="dxa"/>
            <w:shd w:val="clear" w:color="auto" w:fill="auto"/>
            <w:vAlign w:val="center"/>
          </w:tcPr>
          <w:p w:rsidR="00551E70" w:rsidRPr="00D656A5" w:rsidRDefault="00551E70" w:rsidP="00CE1CEC">
            <w:pPr>
              <w:numPr>
                <w:ilvl w:val="0"/>
                <w:numId w:val="3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Η κάρτα θα πρέπει να διαθέτει αποθηκευμένα τα απαραίτητα κλειδιά ασφαλείας τύπου 2TDEA, έτσι ώστε να μπορεί να </w:t>
            </w:r>
            <w:proofErr w:type="spellStart"/>
            <w:r w:rsidRPr="00D656A5">
              <w:rPr>
                <w:rFonts w:ascii="Calibri" w:eastAsia="Calibri" w:hAnsi="Calibri" w:cs="Calibri"/>
                <w:color w:val="000000"/>
                <w:lang w:eastAsia="en-US"/>
              </w:rPr>
              <w:t>ταυτοποιείται</w:t>
            </w:r>
            <w:proofErr w:type="spellEnd"/>
            <w:r w:rsidRPr="00D656A5">
              <w:rPr>
                <w:rFonts w:ascii="Calibri" w:eastAsia="Calibri" w:hAnsi="Calibri" w:cs="Calibri"/>
                <w:color w:val="000000"/>
                <w:lang w:eastAsia="en-US"/>
              </w:rPr>
              <w:t xml:space="preserve"> με τα SAM που θα είναι τοποθετημένα εντός του τερματικού μίσθωσης ποδηλάτων. </w:t>
            </w:r>
          </w:p>
        </w:tc>
        <w:tc>
          <w:tcPr>
            <w:tcW w:w="150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980"/>
          <w:jc w:val="center"/>
        </w:trPr>
        <w:tc>
          <w:tcPr>
            <w:tcW w:w="1078" w:type="dxa"/>
            <w:shd w:val="clear" w:color="auto" w:fill="auto"/>
            <w:vAlign w:val="center"/>
          </w:tcPr>
          <w:p w:rsidR="00551E70" w:rsidRPr="00D656A5" w:rsidRDefault="00551E70" w:rsidP="00CE1CEC">
            <w:pPr>
              <w:numPr>
                <w:ilvl w:val="0"/>
                <w:numId w:val="3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43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Ο Ανάδοχος θα πρέπει να προτείνει, εντός της τεχνικής του προσφοράς, τη δομή της κάρτας που προτίθεται να υλοποιήσει.</w:t>
            </w:r>
          </w:p>
        </w:tc>
        <w:tc>
          <w:tcPr>
            <w:tcW w:w="150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bl>
    <w:p w:rsidR="00551E70" w:rsidRPr="00D656A5" w:rsidRDefault="00551E70" w:rsidP="00551E70">
      <w:pPr>
        <w:rPr>
          <w:rFonts w:ascii="Calibri" w:eastAsia="Calibri" w:hAnsi="Calibri" w:cs="Times New Roman"/>
          <w:lang w:eastAsia="en-US"/>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r w:rsidRPr="00D656A5">
        <w:rPr>
          <w:rFonts w:ascii="Calibri" w:eastAsia="Times New Roman" w:hAnsi="Calibri" w:cs="Calibri"/>
          <w:b/>
          <w:bCs/>
          <w:sz w:val="28"/>
          <w:szCs w:val="32"/>
          <w:lang w:eastAsia="ar-SA"/>
        </w:rPr>
        <w:t xml:space="preserve">Συσκευή Εγγραφής/Ανάγνωσης Καρτών Συνδρομητών </w:t>
      </w:r>
    </w:p>
    <w:p w:rsidR="00551E70" w:rsidRPr="00D656A5" w:rsidRDefault="00551E70" w:rsidP="00551E70">
      <w:pPr>
        <w:rPr>
          <w:rFonts w:ascii="Calibri" w:eastAsia="Calibri" w:hAnsi="Calibri" w:cs="Times New Roman"/>
          <w:lang w:eastAsia="en-US"/>
        </w:rPr>
      </w:pPr>
    </w:p>
    <w:tbl>
      <w:tblPr>
        <w:tblW w:w="98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4"/>
        <w:gridCol w:w="4393"/>
        <w:gridCol w:w="1485"/>
        <w:gridCol w:w="1417"/>
        <w:gridCol w:w="1701"/>
      </w:tblGrid>
      <w:tr w:rsidR="00551E70" w:rsidRPr="00D656A5" w:rsidTr="00CE1CEC">
        <w:trPr>
          <w:trHeight w:val="320"/>
          <w:jc w:val="center"/>
        </w:trPr>
        <w:tc>
          <w:tcPr>
            <w:tcW w:w="874"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Α/Α</w:t>
            </w:r>
          </w:p>
        </w:tc>
        <w:tc>
          <w:tcPr>
            <w:tcW w:w="4393"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ΠΡΟΔΙΑΓΡΑΦΗ</w:t>
            </w:r>
          </w:p>
        </w:tc>
        <w:tc>
          <w:tcPr>
            <w:tcW w:w="1485"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ΑΠΑΙΤΗΣΗ</w:t>
            </w:r>
          </w:p>
        </w:tc>
        <w:tc>
          <w:tcPr>
            <w:tcW w:w="1417"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ΑΠΑΝΤΗΣΗ</w:t>
            </w:r>
          </w:p>
        </w:tc>
        <w:tc>
          <w:tcPr>
            <w:tcW w:w="1701"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ΠΑΡΑΠΟΜΠΗ</w:t>
            </w:r>
          </w:p>
        </w:tc>
      </w:tr>
      <w:tr w:rsidR="00551E70" w:rsidRPr="00D656A5" w:rsidTr="00CE1CEC">
        <w:trPr>
          <w:trHeight w:val="320"/>
          <w:jc w:val="center"/>
        </w:trPr>
        <w:tc>
          <w:tcPr>
            <w:tcW w:w="874" w:type="dxa"/>
            <w:shd w:val="clear" w:color="auto" w:fill="auto"/>
            <w:vAlign w:val="center"/>
          </w:tcPr>
          <w:p w:rsidR="00551E70" w:rsidRPr="00D656A5" w:rsidRDefault="00551E70" w:rsidP="00CE1CEC">
            <w:pPr>
              <w:numPr>
                <w:ilvl w:val="0"/>
                <w:numId w:val="3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93"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Ποσότητα</w:t>
            </w:r>
          </w:p>
        </w:tc>
        <w:tc>
          <w:tcPr>
            <w:tcW w:w="1485" w:type="dxa"/>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highlight w:val="yellow"/>
                <w:lang w:eastAsia="en-US"/>
              </w:rPr>
              <w:t>1</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74" w:type="dxa"/>
            <w:shd w:val="clear" w:color="auto" w:fill="auto"/>
            <w:vAlign w:val="center"/>
          </w:tcPr>
          <w:p w:rsidR="00551E70" w:rsidRPr="00D656A5" w:rsidRDefault="00551E70" w:rsidP="00CE1CEC">
            <w:pPr>
              <w:numPr>
                <w:ilvl w:val="0"/>
                <w:numId w:val="3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93"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Έγχρωμη οθόνη αφής 3.5", 320x480 </w:t>
            </w:r>
            <w:proofErr w:type="spellStart"/>
            <w:r w:rsidRPr="00D656A5">
              <w:rPr>
                <w:rFonts w:ascii="Calibri" w:eastAsia="Calibri" w:hAnsi="Calibri" w:cs="Calibri"/>
                <w:color w:val="000000"/>
                <w:lang w:eastAsia="en-US"/>
              </w:rPr>
              <w:t>pixels</w:t>
            </w:r>
            <w:proofErr w:type="spellEnd"/>
            <w:r w:rsidRPr="00D656A5">
              <w:rPr>
                <w:rFonts w:ascii="Calibri" w:eastAsia="Calibri" w:hAnsi="Calibri" w:cs="Calibri"/>
                <w:color w:val="000000"/>
                <w:lang w:eastAsia="en-US"/>
              </w:rPr>
              <w:t>.</w:t>
            </w:r>
          </w:p>
        </w:tc>
        <w:tc>
          <w:tcPr>
            <w:tcW w:w="1485"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p>
        </w:tc>
      </w:tr>
      <w:tr w:rsidR="00551E70" w:rsidRPr="00D656A5" w:rsidTr="00CE1CEC">
        <w:trPr>
          <w:trHeight w:val="320"/>
          <w:jc w:val="center"/>
        </w:trPr>
        <w:tc>
          <w:tcPr>
            <w:tcW w:w="874" w:type="dxa"/>
            <w:shd w:val="clear" w:color="auto" w:fill="auto"/>
            <w:vAlign w:val="center"/>
          </w:tcPr>
          <w:p w:rsidR="00551E70" w:rsidRPr="00D656A5" w:rsidRDefault="00551E70" w:rsidP="00CE1CEC">
            <w:pPr>
              <w:numPr>
                <w:ilvl w:val="0"/>
                <w:numId w:val="3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93" w:type="dxa"/>
            <w:shd w:val="clear" w:color="auto" w:fill="auto"/>
            <w:vAlign w:val="center"/>
          </w:tcPr>
          <w:p w:rsidR="00551E70" w:rsidRPr="00D656A5" w:rsidRDefault="00551E70" w:rsidP="00CE1CEC">
            <w:pPr>
              <w:rPr>
                <w:rFonts w:ascii="Calibri" w:eastAsia="Calibri" w:hAnsi="Calibri" w:cs="Calibri"/>
                <w:color w:val="000000"/>
                <w:lang w:val="en-US" w:eastAsia="en-US"/>
              </w:rPr>
            </w:pPr>
            <w:r w:rsidRPr="00D656A5">
              <w:rPr>
                <w:rFonts w:ascii="Calibri" w:eastAsia="Calibri" w:hAnsi="Calibri" w:cs="Calibri"/>
                <w:color w:val="000000"/>
                <w:lang w:eastAsia="en-US"/>
              </w:rPr>
              <w:t>Επεξεργαστής</w:t>
            </w:r>
            <w:r w:rsidRPr="00D656A5">
              <w:rPr>
                <w:rFonts w:ascii="Calibri" w:eastAsia="Calibri" w:hAnsi="Calibri" w:cs="Calibri"/>
                <w:color w:val="000000"/>
                <w:lang w:val="en-US" w:eastAsia="en-US"/>
              </w:rPr>
              <w:t xml:space="preserve"> ARM9, OS Secure Linux, 256Mb FLASH, 128Mb SDRAM.</w:t>
            </w:r>
          </w:p>
        </w:tc>
        <w:tc>
          <w:tcPr>
            <w:tcW w:w="1485"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74" w:type="dxa"/>
            <w:shd w:val="clear" w:color="auto" w:fill="auto"/>
            <w:vAlign w:val="center"/>
          </w:tcPr>
          <w:p w:rsidR="00551E70" w:rsidRPr="00D656A5" w:rsidRDefault="00551E70" w:rsidP="00CE1CEC">
            <w:pPr>
              <w:numPr>
                <w:ilvl w:val="0"/>
                <w:numId w:val="3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93" w:type="dxa"/>
            <w:shd w:val="clear" w:color="auto" w:fill="auto"/>
            <w:vAlign w:val="center"/>
          </w:tcPr>
          <w:p w:rsidR="00551E70" w:rsidRPr="00D656A5" w:rsidRDefault="00551E70" w:rsidP="00CE1CEC">
            <w:pPr>
              <w:rPr>
                <w:rFonts w:ascii="Calibri" w:eastAsia="Calibri" w:hAnsi="Calibri" w:cs="Calibri"/>
                <w:color w:val="000000"/>
                <w:lang w:val="en-US" w:eastAsia="en-US"/>
              </w:rPr>
            </w:pPr>
            <w:r w:rsidRPr="00D656A5">
              <w:rPr>
                <w:rFonts w:ascii="Calibri" w:eastAsia="Calibri" w:hAnsi="Calibri" w:cs="Calibri"/>
                <w:color w:val="000000"/>
                <w:lang w:eastAsia="en-US"/>
              </w:rPr>
              <w:t>Αναγνώστης</w:t>
            </w:r>
            <w:r w:rsidRPr="00D656A5">
              <w:rPr>
                <w:rFonts w:ascii="Calibri" w:eastAsia="Calibri" w:hAnsi="Calibri" w:cs="Calibri"/>
                <w:color w:val="000000"/>
                <w:lang w:val="en-US" w:eastAsia="en-US"/>
              </w:rPr>
              <w:t xml:space="preserve"> </w:t>
            </w:r>
            <w:r w:rsidRPr="00D656A5">
              <w:rPr>
                <w:rFonts w:ascii="Calibri" w:eastAsia="Calibri" w:hAnsi="Calibri" w:cs="Calibri"/>
                <w:color w:val="000000"/>
                <w:lang w:eastAsia="en-US"/>
              </w:rPr>
              <w:t>έξυπνων</w:t>
            </w:r>
            <w:r w:rsidRPr="00D656A5">
              <w:rPr>
                <w:rFonts w:ascii="Calibri" w:eastAsia="Calibri" w:hAnsi="Calibri" w:cs="Calibri"/>
                <w:color w:val="000000"/>
                <w:lang w:val="en-US" w:eastAsia="en-US"/>
              </w:rPr>
              <w:t xml:space="preserve"> </w:t>
            </w:r>
            <w:r w:rsidRPr="00D656A5">
              <w:rPr>
                <w:rFonts w:ascii="Calibri" w:eastAsia="Calibri" w:hAnsi="Calibri" w:cs="Calibri"/>
                <w:color w:val="000000"/>
                <w:lang w:eastAsia="en-US"/>
              </w:rPr>
              <w:t>καρτών</w:t>
            </w:r>
            <w:r w:rsidRPr="00D656A5">
              <w:rPr>
                <w:rFonts w:ascii="Calibri" w:eastAsia="Calibri" w:hAnsi="Calibri" w:cs="Calibri"/>
                <w:color w:val="000000"/>
                <w:lang w:val="en-US" w:eastAsia="en-US"/>
              </w:rPr>
              <w:t xml:space="preserve"> ISO 14443-A/B, MIFARE Classic, Ultralight, Ultralight C, Plus, </w:t>
            </w:r>
            <w:proofErr w:type="spellStart"/>
            <w:r w:rsidRPr="00D656A5">
              <w:rPr>
                <w:rFonts w:ascii="Calibri" w:eastAsia="Calibri" w:hAnsi="Calibri" w:cs="Calibri"/>
                <w:color w:val="000000"/>
                <w:lang w:val="en-US" w:eastAsia="en-US"/>
              </w:rPr>
              <w:t>Desfire</w:t>
            </w:r>
            <w:proofErr w:type="spellEnd"/>
            <w:r w:rsidRPr="00D656A5">
              <w:rPr>
                <w:rFonts w:ascii="Calibri" w:eastAsia="Calibri" w:hAnsi="Calibri" w:cs="Calibri"/>
                <w:color w:val="000000"/>
                <w:lang w:val="en-US" w:eastAsia="en-US"/>
              </w:rPr>
              <w:t xml:space="preserve">, </w:t>
            </w:r>
            <w:proofErr w:type="spellStart"/>
            <w:r w:rsidRPr="00D656A5">
              <w:rPr>
                <w:rFonts w:ascii="Calibri" w:eastAsia="Calibri" w:hAnsi="Calibri" w:cs="Calibri"/>
                <w:color w:val="000000"/>
                <w:lang w:val="en-US" w:eastAsia="en-US"/>
              </w:rPr>
              <w:t>SmartMX</w:t>
            </w:r>
            <w:proofErr w:type="spellEnd"/>
            <w:r w:rsidRPr="00D656A5">
              <w:rPr>
                <w:rFonts w:ascii="Calibri" w:eastAsia="Calibri" w:hAnsi="Calibri" w:cs="Calibri"/>
                <w:color w:val="000000"/>
                <w:lang w:val="en-US" w:eastAsia="en-US"/>
              </w:rPr>
              <w:t>, EMV L1/L2, 4 SAM slots.</w:t>
            </w:r>
          </w:p>
        </w:tc>
        <w:tc>
          <w:tcPr>
            <w:tcW w:w="1485"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74" w:type="dxa"/>
            <w:shd w:val="clear" w:color="auto" w:fill="auto"/>
            <w:vAlign w:val="center"/>
          </w:tcPr>
          <w:p w:rsidR="00551E70" w:rsidRPr="00D656A5" w:rsidRDefault="00551E70" w:rsidP="00CE1CEC">
            <w:pPr>
              <w:numPr>
                <w:ilvl w:val="0"/>
                <w:numId w:val="3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93" w:type="dxa"/>
            <w:shd w:val="clear" w:color="auto" w:fill="auto"/>
            <w:vAlign w:val="center"/>
          </w:tcPr>
          <w:p w:rsidR="00551E70" w:rsidRPr="00D656A5" w:rsidRDefault="00551E70" w:rsidP="00CE1CEC">
            <w:pPr>
              <w:rPr>
                <w:rFonts w:ascii="Calibri" w:eastAsia="Calibri" w:hAnsi="Calibri" w:cs="Calibri"/>
                <w:color w:val="000000"/>
                <w:lang w:eastAsia="en-US"/>
              </w:rPr>
            </w:pPr>
            <w:proofErr w:type="spellStart"/>
            <w:r w:rsidRPr="00D656A5">
              <w:rPr>
                <w:rFonts w:ascii="Calibri" w:eastAsia="Calibri" w:hAnsi="Calibri" w:cs="Calibri"/>
                <w:color w:val="000000"/>
                <w:lang w:eastAsia="en-US"/>
              </w:rPr>
              <w:t>Interfaces</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Ethernet</w:t>
            </w:r>
            <w:proofErr w:type="spellEnd"/>
            <w:r w:rsidRPr="00D656A5">
              <w:rPr>
                <w:rFonts w:ascii="Calibri" w:eastAsia="Calibri" w:hAnsi="Calibri" w:cs="Calibri"/>
                <w:color w:val="000000"/>
                <w:lang w:eastAsia="en-US"/>
              </w:rPr>
              <w:t>.</w:t>
            </w:r>
          </w:p>
        </w:tc>
        <w:tc>
          <w:tcPr>
            <w:tcW w:w="1485"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74" w:type="dxa"/>
            <w:shd w:val="clear" w:color="auto" w:fill="auto"/>
            <w:vAlign w:val="center"/>
          </w:tcPr>
          <w:p w:rsidR="00551E70" w:rsidRPr="00D656A5" w:rsidRDefault="00551E70" w:rsidP="00CE1CEC">
            <w:pPr>
              <w:numPr>
                <w:ilvl w:val="0"/>
                <w:numId w:val="3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93"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Υλικό κατασκευής: Ανθεκτικό PC-ABS.</w:t>
            </w:r>
          </w:p>
        </w:tc>
        <w:tc>
          <w:tcPr>
            <w:tcW w:w="1485"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74" w:type="dxa"/>
            <w:shd w:val="clear" w:color="auto" w:fill="auto"/>
            <w:vAlign w:val="center"/>
          </w:tcPr>
          <w:p w:rsidR="00551E70" w:rsidRPr="00D656A5" w:rsidRDefault="00551E70" w:rsidP="00CE1CEC">
            <w:pPr>
              <w:numPr>
                <w:ilvl w:val="0"/>
                <w:numId w:val="3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93"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Επιτραπέζια βάση στήριξης.</w:t>
            </w:r>
          </w:p>
        </w:tc>
        <w:tc>
          <w:tcPr>
            <w:tcW w:w="1485"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484"/>
          <w:jc w:val="center"/>
        </w:trPr>
        <w:tc>
          <w:tcPr>
            <w:tcW w:w="874" w:type="dxa"/>
            <w:shd w:val="clear" w:color="auto" w:fill="auto"/>
            <w:vAlign w:val="center"/>
          </w:tcPr>
          <w:p w:rsidR="00551E70" w:rsidRPr="00D656A5" w:rsidRDefault="00551E70" w:rsidP="00CE1CEC">
            <w:pPr>
              <w:numPr>
                <w:ilvl w:val="0"/>
                <w:numId w:val="34"/>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93"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lang w:eastAsia="en-US"/>
              </w:rPr>
              <w:t>Ο Ανάδοχος θα πρέπει να υλοποιήσει το απαραίτητο τοπικό λογισμικό (</w:t>
            </w:r>
            <w:proofErr w:type="spellStart"/>
            <w:r w:rsidRPr="00D656A5">
              <w:rPr>
                <w:rFonts w:ascii="Calibri" w:eastAsia="Calibri" w:hAnsi="Calibri" w:cs="Calibri"/>
                <w:lang w:eastAsia="en-US"/>
              </w:rPr>
              <w:t>firmware</w:t>
            </w:r>
            <w:proofErr w:type="spellEnd"/>
            <w:r w:rsidRPr="00D656A5">
              <w:rPr>
                <w:rFonts w:ascii="Calibri" w:eastAsia="Calibri" w:hAnsi="Calibri" w:cs="Calibri"/>
                <w:lang w:eastAsia="en-US"/>
              </w:rPr>
              <w:t>) της συσκευής, ώστε να είναι εφικτή η εγγραφή και ανάγνωση καρτών συνδρομητών.</w:t>
            </w:r>
          </w:p>
        </w:tc>
        <w:tc>
          <w:tcPr>
            <w:tcW w:w="1485"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p>
        </w:tc>
      </w:tr>
    </w:tbl>
    <w:p w:rsidR="00551E70" w:rsidRPr="00D656A5" w:rsidRDefault="00551E70" w:rsidP="00551E70">
      <w:pPr>
        <w:rPr>
          <w:rFonts w:ascii="Calibri" w:eastAsia="Calibri" w:hAnsi="Calibri" w:cs="Times New Roman"/>
          <w:lang w:eastAsia="en-US"/>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r w:rsidRPr="00D656A5">
        <w:rPr>
          <w:rFonts w:ascii="Calibri" w:eastAsia="Times New Roman" w:hAnsi="Calibri" w:cs="Calibri"/>
          <w:b/>
          <w:bCs/>
          <w:sz w:val="28"/>
          <w:szCs w:val="32"/>
          <w:lang w:eastAsia="ar-SA"/>
        </w:rPr>
        <w:t xml:space="preserve">Υπολογιστής Έκδοσης Καρτών Συνδρομητών </w:t>
      </w:r>
    </w:p>
    <w:p w:rsidR="00551E70" w:rsidRPr="00D656A5" w:rsidRDefault="00551E70" w:rsidP="00551E70">
      <w:pPr>
        <w:rPr>
          <w:rFonts w:ascii="Calibri" w:eastAsia="Calibri" w:hAnsi="Calibri" w:cs="Times New Roman"/>
          <w:lang w:eastAsia="en-US"/>
        </w:rPr>
      </w:pPr>
    </w:p>
    <w:tbl>
      <w:tblPr>
        <w:tblW w:w="96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
        <w:gridCol w:w="4257"/>
        <w:gridCol w:w="1455"/>
        <w:gridCol w:w="1418"/>
        <w:gridCol w:w="1701"/>
      </w:tblGrid>
      <w:tr w:rsidR="00551E70" w:rsidRPr="00D656A5" w:rsidTr="00CE1CEC">
        <w:trPr>
          <w:trHeight w:val="320"/>
          <w:jc w:val="center"/>
        </w:trPr>
        <w:tc>
          <w:tcPr>
            <w:tcW w:w="786"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Α/Α</w:t>
            </w:r>
          </w:p>
        </w:tc>
        <w:tc>
          <w:tcPr>
            <w:tcW w:w="4257"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ΠΡΟΔΙΑΓΡΑΦΗ</w:t>
            </w:r>
          </w:p>
        </w:tc>
        <w:tc>
          <w:tcPr>
            <w:tcW w:w="1455"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ΑΠΑΙΤΗΣΗ</w:t>
            </w:r>
          </w:p>
        </w:tc>
        <w:tc>
          <w:tcPr>
            <w:tcW w:w="1418"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ΑΠΑΝΤΗΣΗ</w:t>
            </w:r>
          </w:p>
        </w:tc>
        <w:tc>
          <w:tcPr>
            <w:tcW w:w="1701"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ΠΑΡΑΠΟΜΠΗ</w:t>
            </w:r>
          </w:p>
        </w:tc>
      </w:tr>
      <w:tr w:rsidR="00551E70" w:rsidRPr="00D656A5" w:rsidTr="00CE1CEC">
        <w:trPr>
          <w:trHeight w:val="320"/>
          <w:jc w:val="center"/>
        </w:trPr>
        <w:tc>
          <w:tcPr>
            <w:tcW w:w="786" w:type="dxa"/>
            <w:shd w:val="clear" w:color="auto" w:fill="auto"/>
            <w:vAlign w:val="center"/>
          </w:tcPr>
          <w:p w:rsidR="00551E70" w:rsidRPr="00D656A5" w:rsidRDefault="00551E70" w:rsidP="00CE1CEC">
            <w:pPr>
              <w:numPr>
                <w:ilvl w:val="0"/>
                <w:numId w:val="27"/>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257"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Ποσότητα</w:t>
            </w:r>
          </w:p>
        </w:tc>
        <w:tc>
          <w:tcPr>
            <w:tcW w:w="1455"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highlight w:val="yellow"/>
                <w:lang w:eastAsia="en-US"/>
              </w:rPr>
              <w:t>1</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786" w:type="dxa"/>
            <w:shd w:val="clear" w:color="auto" w:fill="auto"/>
            <w:vAlign w:val="center"/>
          </w:tcPr>
          <w:p w:rsidR="00551E70" w:rsidRPr="00D656A5" w:rsidRDefault="00551E70" w:rsidP="00CE1CEC">
            <w:pPr>
              <w:numPr>
                <w:ilvl w:val="0"/>
                <w:numId w:val="27"/>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257" w:type="dxa"/>
            <w:shd w:val="clear" w:color="auto" w:fill="auto"/>
            <w:vAlign w:val="center"/>
          </w:tcPr>
          <w:p w:rsidR="00551E70" w:rsidRPr="00D656A5" w:rsidRDefault="00551E70" w:rsidP="00CE1CEC">
            <w:pPr>
              <w:rPr>
                <w:rFonts w:ascii="Calibri" w:eastAsia="Calibri" w:hAnsi="Calibri" w:cs="Calibri"/>
                <w:color w:val="000000"/>
                <w:lang w:val="en-US" w:eastAsia="en-US"/>
              </w:rPr>
            </w:pPr>
            <w:r w:rsidRPr="00D656A5">
              <w:rPr>
                <w:rFonts w:ascii="Calibri" w:eastAsia="Calibri" w:hAnsi="Calibri" w:cs="Calibri"/>
                <w:color w:val="000000"/>
                <w:lang w:val="en-US" w:eastAsia="en-US"/>
              </w:rPr>
              <w:t>CPU: Intel J1900, 2.4GHz, 2MB Cache</w:t>
            </w:r>
          </w:p>
        </w:tc>
        <w:tc>
          <w:tcPr>
            <w:tcW w:w="1455"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786" w:type="dxa"/>
            <w:shd w:val="clear" w:color="auto" w:fill="auto"/>
            <w:vAlign w:val="center"/>
          </w:tcPr>
          <w:p w:rsidR="00551E70" w:rsidRPr="00D656A5" w:rsidRDefault="00551E70" w:rsidP="00CE1CEC">
            <w:pPr>
              <w:numPr>
                <w:ilvl w:val="0"/>
                <w:numId w:val="27"/>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257" w:type="dxa"/>
            <w:shd w:val="clear" w:color="auto" w:fill="auto"/>
            <w:vAlign w:val="center"/>
          </w:tcPr>
          <w:p w:rsidR="00551E70" w:rsidRPr="00D656A5" w:rsidRDefault="00551E70" w:rsidP="00CE1CEC">
            <w:pPr>
              <w:rPr>
                <w:rFonts w:ascii="Calibri" w:eastAsia="Calibri" w:hAnsi="Calibri" w:cs="Calibri"/>
                <w:color w:val="000000"/>
                <w:lang w:val="en-US" w:eastAsia="en-US"/>
              </w:rPr>
            </w:pPr>
            <w:r w:rsidRPr="00D656A5">
              <w:rPr>
                <w:rFonts w:ascii="Calibri" w:eastAsia="Calibri" w:hAnsi="Calibri" w:cs="Calibri"/>
                <w:color w:val="000000"/>
                <w:lang w:val="en-US" w:eastAsia="en-US"/>
              </w:rPr>
              <w:t>HARD DISK: 1 x SATA 2.5" SSD 60 GB</w:t>
            </w:r>
          </w:p>
        </w:tc>
        <w:tc>
          <w:tcPr>
            <w:tcW w:w="1455"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786" w:type="dxa"/>
            <w:shd w:val="clear" w:color="auto" w:fill="auto"/>
            <w:vAlign w:val="center"/>
          </w:tcPr>
          <w:p w:rsidR="00551E70" w:rsidRPr="00D656A5" w:rsidRDefault="00551E70" w:rsidP="00CE1CEC">
            <w:pPr>
              <w:numPr>
                <w:ilvl w:val="0"/>
                <w:numId w:val="27"/>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257"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MEMORY: 4GB DDR3L-1333</w:t>
            </w:r>
          </w:p>
        </w:tc>
        <w:tc>
          <w:tcPr>
            <w:tcW w:w="1455"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786" w:type="dxa"/>
            <w:shd w:val="clear" w:color="auto" w:fill="auto"/>
            <w:vAlign w:val="center"/>
          </w:tcPr>
          <w:p w:rsidR="00551E70" w:rsidRPr="00D656A5" w:rsidRDefault="00551E70" w:rsidP="00CE1CEC">
            <w:pPr>
              <w:numPr>
                <w:ilvl w:val="0"/>
                <w:numId w:val="27"/>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257" w:type="dxa"/>
            <w:shd w:val="clear" w:color="auto" w:fill="auto"/>
            <w:vAlign w:val="center"/>
          </w:tcPr>
          <w:p w:rsidR="00551E70" w:rsidRPr="00D656A5" w:rsidRDefault="00551E70" w:rsidP="00CE1CEC">
            <w:pPr>
              <w:rPr>
                <w:rFonts w:ascii="Calibri" w:eastAsia="Calibri" w:hAnsi="Calibri" w:cs="Calibri"/>
                <w:color w:val="000000"/>
                <w:lang w:val="en-US" w:eastAsia="en-US"/>
              </w:rPr>
            </w:pPr>
            <w:r w:rsidRPr="00D656A5">
              <w:rPr>
                <w:rFonts w:ascii="Calibri" w:eastAsia="Calibri" w:hAnsi="Calibri" w:cs="Calibri"/>
                <w:color w:val="000000"/>
                <w:lang w:val="en-US" w:eastAsia="en-US"/>
              </w:rPr>
              <w:t xml:space="preserve">INTERFACE: 1 x RJ-45 LAN port, 4 x USB </w:t>
            </w:r>
          </w:p>
        </w:tc>
        <w:tc>
          <w:tcPr>
            <w:tcW w:w="1455"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786" w:type="dxa"/>
            <w:shd w:val="clear" w:color="auto" w:fill="auto"/>
            <w:vAlign w:val="center"/>
          </w:tcPr>
          <w:p w:rsidR="00551E70" w:rsidRPr="00D656A5" w:rsidRDefault="00551E70" w:rsidP="00CE1CEC">
            <w:pPr>
              <w:numPr>
                <w:ilvl w:val="0"/>
                <w:numId w:val="27"/>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257" w:type="dxa"/>
            <w:shd w:val="clear" w:color="auto" w:fill="auto"/>
            <w:vAlign w:val="center"/>
          </w:tcPr>
          <w:p w:rsidR="00551E70" w:rsidRPr="00D656A5" w:rsidRDefault="00551E70" w:rsidP="00CE1CEC">
            <w:pPr>
              <w:rPr>
                <w:rFonts w:ascii="Calibri" w:eastAsia="Calibri" w:hAnsi="Calibri" w:cs="Calibri"/>
                <w:color w:val="000000"/>
                <w:lang w:val="en-US" w:eastAsia="en-US"/>
              </w:rPr>
            </w:pPr>
            <w:r w:rsidRPr="00D656A5">
              <w:rPr>
                <w:rFonts w:ascii="Calibri" w:eastAsia="Calibri" w:hAnsi="Calibri" w:cs="Calibri"/>
                <w:color w:val="000000"/>
                <w:lang w:val="en-US" w:eastAsia="en-US"/>
              </w:rPr>
              <w:t xml:space="preserve">SCREEN: 15″ TFT color LCD </w:t>
            </w:r>
            <w:r w:rsidRPr="00D656A5">
              <w:rPr>
                <w:rFonts w:ascii="Calibri" w:eastAsia="Calibri" w:hAnsi="Calibri" w:cs="Calibri"/>
                <w:color w:val="000000"/>
                <w:lang w:eastAsia="en-US"/>
              </w:rPr>
              <w:t>αφής</w:t>
            </w:r>
          </w:p>
        </w:tc>
        <w:tc>
          <w:tcPr>
            <w:tcW w:w="1455"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786" w:type="dxa"/>
            <w:shd w:val="clear" w:color="auto" w:fill="auto"/>
            <w:vAlign w:val="center"/>
          </w:tcPr>
          <w:p w:rsidR="00551E70" w:rsidRPr="00D656A5" w:rsidRDefault="00551E70" w:rsidP="00CE1CEC">
            <w:pPr>
              <w:numPr>
                <w:ilvl w:val="0"/>
                <w:numId w:val="27"/>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257"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Λειτουργικό Σύστημα: Windows 10 </w:t>
            </w:r>
            <w:proofErr w:type="spellStart"/>
            <w:r w:rsidRPr="00D656A5">
              <w:rPr>
                <w:rFonts w:ascii="Calibri" w:eastAsia="Calibri" w:hAnsi="Calibri" w:cs="Calibri"/>
                <w:color w:val="000000"/>
                <w:lang w:eastAsia="en-US"/>
              </w:rPr>
              <w:t>Pro</w:t>
            </w:r>
            <w:proofErr w:type="spellEnd"/>
            <w:r w:rsidRPr="00D656A5">
              <w:rPr>
                <w:rFonts w:ascii="Calibri" w:eastAsia="Calibri" w:hAnsi="Calibri" w:cs="Calibri"/>
                <w:color w:val="000000"/>
                <w:lang w:eastAsia="en-US"/>
              </w:rPr>
              <w:t xml:space="preserve"> ή αντίστοιχο</w:t>
            </w:r>
          </w:p>
        </w:tc>
        <w:tc>
          <w:tcPr>
            <w:tcW w:w="1455"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bl>
    <w:p w:rsidR="00551E70" w:rsidRPr="00D656A5" w:rsidRDefault="00551E70" w:rsidP="00551E70">
      <w:pPr>
        <w:rPr>
          <w:rFonts w:ascii="Calibri" w:eastAsia="Calibri" w:hAnsi="Calibri" w:cs="Times New Roman"/>
          <w:lang w:eastAsia="en-US"/>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r w:rsidRPr="00D656A5">
        <w:rPr>
          <w:rFonts w:ascii="Calibri" w:eastAsia="Times New Roman" w:hAnsi="Calibri" w:cs="Calibri"/>
          <w:b/>
          <w:bCs/>
          <w:sz w:val="28"/>
          <w:szCs w:val="32"/>
          <w:lang w:eastAsia="ar-SA"/>
        </w:rPr>
        <w:t xml:space="preserve">Εκτυπωτής Έκδοσης Καρτών Συνδρομητών </w:t>
      </w:r>
    </w:p>
    <w:p w:rsidR="00551E70" w:rsidRPr="00D656A5" w:rsidRDefault="00551E70" w:rsidP="00551E70">
      <w:pPr>
        <w:rPr>
          <w:rFonts w:ascii="Calibri" w:eastAsia="Calibri" w:hAnsi="Calibri" w:cs="Times New Roman"/>
          <w:lang w:eastAsia="en-US"/>
        </w:rPr>
      </w:pPr>
    </w:p>
    <w:tbl>
      <w:tblPr>
        <w:tblW w:w="98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4366"/>
        <w:gridCol w:w="1371"/>
        <w:gridCol w:w="1475"/>
        <w:gridCol w:w="1763"/>
      </w:tblGrid>
      <w:tr w:rsidR="00551E70" w:rsidRPr="00D656A5" w:rsidTr="00CE1CEC">
        <w:trPr>
          <w:trHeight w:val="320"/>
          <w:jc w:val="center"/>
        </w:trPr>
        <w:tc>
          <w:tcPr>
            <w:tcW w:w="846"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Α/Α</w:t>
            </w:r>
          </w:p>
        </w:tc>
        <w:tc>
          <w:tcPr>
            <w:tcW w:w="4366"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ΠΡΟΔΙΑΓΡΑΦΗ</w:t>
            </w:r>
          </w:p>
        </w:tc>
        <w:tc>
          <w:tcPr>
            <w:tcW w:w="1371"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ΑΠΑΙΤΗΣΗ</w:t>
            </w:r>
          </w:p>
        </w:tc>
        <w:tc>
          <w:tcPr>
            <w:tcW w:w="1475"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ΑΠΑΝΤΗΣΗ</w:t>
            </w:r>
          </w:p>
        </w:tc>
        <w:tc>
          <w:tcPr>
            <w:tcW w:w="1763"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ΠΑΡΑΠΟΜΠΗ</w:t>
            </w:r>
          </w:p>
        </w:tc>
      </w:tr>
      <w:tr w:rsidR="00551E70" w:rsidRPr="00D656A5" w:rsidTr="00CE1CEC">
        <w:trPr>
          <w:trHeight w:val="320"/>
          <w:jc w:val="center"/>
        </w:trPr>
        <w:tc>
          <w:tcPr>
            <w:tcW w:w="846" w:type="dxa"/>
            <w:shd w:val="clear" w:color="auto" w:fill="auto"/>
            <w:vAlign w:val="center"/>
          </w:tcPr>
          <w:p w:rsidR="00551E70" w:rsidRPr="00D656A5" w:rsidRDefault="00551E70" w:rsidP="00CE1CEC">
            <w:pPr>
              <w:numPr>
                <w:ilvl w:val="0"/>
                <w:numId w:val="28"/>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6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Ποσότητα</w:t>
            </w:r>
          </w:p>
        </w:tc>
        <w:tc>
          <w:tcPr>
            <w:tcW w:w="1371" w:type="dxa"/>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highlight w:val="yellow"/>
                <w:lang w:eastAsia="en-US"/>
              </w:rPr>
              <w:t>1</w:t>
            </w:r>
          </w:p>
        </w:tc>
        <w:tc>
          <w:tcPr>
            <w:tcW w:w="1475"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6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46" w:type="dxa"/>
            <w:shd w:val="clear" w:color="auto" w:fill="auto"/>
            <w:vAlign w:val="center"/>
          </w:tcPr>
          <w:p w:rsidR="00551E70" w:rsidRPr="00D656A5" w:rsidRDefault="00551E70" w:rsidP="00CE1CEC">
            <w:pPr>
              <w:numPr>
                <w:ilvl w:val="0"/>
                <w:numId w:val="28"/>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6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Τρόπος Εκτύπωσης: θερμικής μεταφοράς</w:t>
            </w:r>
          </w:p>
        </w:tc>
        <w:tc>
          <w:tcPr>
            <w:tcW w:w="137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75"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6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46" w:type="dxa"/>
            <w:shd w:val="clear" w:color="auto" w:fill="auto"/>
            <w:vAlign w:val="center"/>
          </w:tcPr>
          <w:p w:rsidR="00551E70" w:rsidRPr="00D656A5" w:rsidRDefault="00551E70" w:rsidP="00CE1CEC">
            <w:pPr>
              <w:numPr>
                <w:ilvl w:val="0"/>
                <w:numId w:val="28"/>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6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Ανάλυση: 300 </w:t>
            </w:r>
            <w:proofErr w:type="spellStart"/>
            <w:r w:rsidRPr="00D656A5">
              <w:rPr>
                <w:rFonts w:ascii="Calibri" w:eastAsia="Calibri" w:hAnsi="Calibri" w:cs="Calibri"/>
                <w:color w:val="000000"/>
                <w:lang w:eastAsia="en-US"/>
              </w:rPr>
              <w:t>dpi</w:t>
            </w:r>
            <w:proofErr w:type="spellEnd"/>
            <w:r w:rsidRPr="00D656A5">
              <w:rPr>
                <w:rFonts w:ascii="Calibri" w:eastAsia="Calibri" w:hAnsi="Calibri" w:cs="Calibri"/>
                <w:color w:val="000000"/>
                <w:lang w:eastAsia="en-US"/>
              </w:rPr>
              <w:t xml:space="preserve"> ή ανώτερο</w:t>
            </w:r>
          </w:p>
        </w:tc>
        <w:tc>
          <w:tcPr>
            <w:tcW w:w="137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75"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6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46" w:type="dxa"/>
            <w:shd w:val="clear" w:color="auto" w:fill="auto"/>
            <w:vAlign w:val="center"/>
          </w:tcPr>
          <w:p w:rsidR="00551E70" w:rsidRPr="00D656A5" w:rsidRDefault="00551E70" w:rsidP="00CE1CEC">
            <w:pPr>
              <w:numPr>
                <w:ilvl w:val="0"/>
                <w:numId w:val="28"/>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6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Ταχύτητα Έγχρωμης Εκτύπωσης: 180 κάρτες/ώρα για μονής όψης εκτύπωση ή ανώτερο</w:t>
            </w:r>
          </w:p>
        </w:tc>
        <w:tc>
          <w:tcPr>
            <w:tcW w:w="137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75"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6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46" w:type="dxa"/>
            <w:shd w:val="clear" w:color="auto" w:fill="auto"/>
            <w:vAlign w:val="center"/>
          </w:tcPr>
          <w:p w:rsidR="00551E70" w:rsidRPr="00D656A5" w:rsidRDefault="00551E70" w:rsidP="00CE1CEC">
            <w:pPr>
              <w:numPr>
                <w:ilvl w:val="0"/>
                <w:numId w:val="28"/>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6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Ταχύτητα Μονόχρωμης Εκτύπωσης: 1.000 κάρτες/ώρα για μονής όψης εκτύπωση ή ανώτερο</w:t>
            </w:r>
          </w:p>
        </w:tc>
        <w:tc>
          <w:tcPr>
            <w:tcW w:w="137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75"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6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46" w:type="dxa"/>
            <w:shd w:val="clear" w:color="auto" w:fill="auto"/>
            <w:vAlign w:val="center"/>
          </w:tcPr>
          <w:p w:rsidR="00551E70" w:rsidRPr="00D656A5" w:rsidRDefault="00551E70" w:rsidP="00CE1CEC">
            <w:pPr>
              <w:numPr>
                <w:ilvl w:val="0"/>
                <w:numId w:val="28"/>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6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Ταχύτητα Έγχρωμης Εκτύπωσης: 140 κάρτες/ώρα για διπλής όψης εκτύπωση ή ανώτερο </w:t>
            </w:r>
          </w:p>
        </w:tc>
        <w:tc>
          <w:tcPr>
            <w:tcW w:w="137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75"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6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46" w:type="dxa"/>
            <w:shd w:val="clear" w:color="auto" w:fill="auto"/>
            <w:vAlign w:val="center"/>
          </w:tcPr>
          <w:p w:rsidR="00551E70" w:rsidRPr="00D656A5" w:rsidRDefault="00551E70" w:rsidP="00CE1CEC">
            <w:pPr>
              <w:numPr>
                <w:ilvl w:val="0"/>
                <w:numId w:val="28"/>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66"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Χωρητικότητα Τροφοδότη: 100 κάρτες ή ανώτερο</w:t>
            </w:r>
          </w:p>
        </w:tc>
        <w:tc>
          <w:tcPr>
            <w:tcW w:w="137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75"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63"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bl>
    <w:p w:rsidR="00551E70" w:rsidRPr="00D656A5" w:rsidRDefault="00551E70" w:rsidP="00551E70">
      <w:pPr>
        <w:rPr>
          <w:rFonts w:ascii="Calibri" w:eastAsia="Calibri" w:hAnsi="Calibri" w:cs="Times New Roman"/>
          <w:lang w:eastAsia="en-US"/>
        </w:rPr>
      </w:pPr>
    </w:p>
    <w:p w:rsidR="00551E70" w:rsidRPr="00D656A5" w:rsidRDefault="00551E70" w:rsidP="00551E70">
      <w:pPr>
        <w:rPr>
          <w:rFonts w:ascii="Calibri" w:eastAsia="Calibri" w:hAnsi="Calibri" w:cs="Times New Roman"/>
          <w:lang w:eastAsia="en-US"/>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r w:rsidRPr="00D656A5">
        <w:rPr>
          <w:rFonts w:ascii="Calibri" w:eastAsia="Times New Roman" w:hAnsi="Calibri" w:cs="Calibri"/>
          <w:b/>
          <w:bCs/>
          <w:sz w:val="28"/>
          <w:szCs w:val="32"/>
          <w:lang w:eastAsia="ar-SA"/>
        </w:rPr>
        <w:t>Κάμερα</w:t>
      </w:r>
    </w:p>
    <w:p w:rsidR="00551E70" w:rsidRPr="00D656A5" w:rsidRDefault="00551E70" w:rsidP="00551E70">
      <w:pPr>
        <w:rPr>
          <w:rFonts w:ascii="Calibri" w:eastAsia="Calibri" w:hAnsi="Calibri" w:cs="Times New Roman"/>
          <w:lang w:eastAsia="en-US"/>
        </w:rPr>
      </w:pPr>
    </w:p>
    <w:tbl>
      <w:tblPr>
        <w:tblW w:w="9634" w:type="dxa"/>
        <w:jc w:val="center"/>
        <w:tblLayout w:type="fixed"/>
        <w:tblLook w:val="0400" w:firstRow="0" w:lastRow="0" w:firstColumn="0" w:lastColumn="0" w:noHBand="0" w:noVBand="1"/>
      </w:tblPr>
      <w:tblGrid>
        <w:gridCol w:w="804"/>
        <w:gridCol w:w="4333"/>
        <w:gridCol w:w="1316"/>
        <w:gridCol w:w="1451"/>
        <w:gridCol w:w="1730"/>
      </w:tblGrid>
      <w:tr w:rsidR="00551E70" w:rsidRPr="00D656A5" w:rsidTr="00CE1CEC">
        <w:trPr>
          <w:trHeight w:val="320"/>
          <w:jc w:val="center"/>
        </w:trPr>
        <w:tc>
          <w:tcPr>
            <w:tcW w:w="80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Α/Α</w:t>
            </w:r>
          </w:p>
        </w:tc>
        <w:tc>
          <w:tcPr>
            <w:tcW w:w="4333" w:type="dxa"/>
            <w:tcBorders>
              <w:top w:val="single" w:sz="4" w:space="0" w:color="000000"/>
              <w:left w:val="nil"/>
              <w:bottom w:val="single" w:sz="4" w:space="0" w:color="000000"/>
              <w:right w:val="single" w:sz="4" w:space="0" w:color="000000"/>
            </w:tcBorders>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ΠΡΟΔΙΑΓΡΑΦΗ</w:t>
            </w:r>
          </w:p>
        </w:tc>
        <w:tc>
          <w:tcPr>
            <w:tcW w:w="1316" w:type="dxa"/>
            <w:tcBorders>
              <w:top w:val="single" w:sz="4" w:space="0" w:color="000000"/>
              <w:left w:val="nil"/>
              <w:bottom w:val="single" w:sz="4" w:space="0" w:color="000000"/>
              <w:right w:val="single" w:sz="4" w:space="0" w:color="000000"/>
            </w:tcBorders>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ΑΠΑΙΤΗΣΗ</w:t>
            </w:r>
          </w:p>
        </w:tc>
        <w:tc>
          <w:tcPr>
            <w:tcW w:w="1451" w:type="dxa"/>
            <w:tcBorders>
              <w:top w:val="single" w:sz="4" w:space="0" w:color="000000"/>
              <w:left w:val="nil"/>
              <w:bottom w:val="single" w:sz="4" w:space="0" w:color="000000"/>
              <w:right w:val="single" w:sz="4" w:space="0" w:color="000000"/>
            </w:tcBorders>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ΑΠΑΝΤΗΣΗ</w:t>
            </w:r>
          </w:p>
        </w:tc>
        <w:tc>
          <w:tcPr>
            <w:tcW w:w="1730" w:type="dxa"/>
            <w:tcBorders>
              <w:top w:val="single" w:sz="4" w:space="0" w:color="000000"/>
              <w:left w:val="nil"/>
              <w:bottom w:val="single" w:sz="4" w:space="0" w:color="000000"/>
              <w:right w:val="single" w:sz="4" w:space="0" w:color="000000"/>
            </w:tcBorders>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ΠΑΡΑΠΟΜΠΗ</w:t>
            </w:r>
          </w:p>
        </w:tc>
      </w:tr>
      <w:tr w:rsidR="00551E70" w:rsidRPr="00D656A5" w:rsidTr="00CE1CEC">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551E70" w:rsidRPr="00D656A5" w:rsidRDefault="00551E70" w:rsidP="00CE1CEC">
            <w:pPr>
              <w:numPr>
                <w:ilvl w:val="0"/>
                <w:numId w:val="29"/>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33" w:type="dxa"/>
            <w:tcBorders>
              <w:top w:val="nil"/>
              <w:left w:val="nil"/>
              <w:bottom w:val="single" w:sz="4" w:space="0" w:color="000000"/>
              <w:right w:val="single" w:sz="4" w:space="0" w:color="000000"/>
            </w:tcBorders>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Ποσότητα</w:t>
            </w:r>
          </w:p>
        </w:tc>
        <w:tc>
          <w:tcPr>
            <w:tcW w:w="1316"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highlight w:val="yellow"/>
                <w:lang w:eastAsia="en-US"/>
              </w:rPr>
              <w:t>1</w:t>
            </w:r>
          </w:p>
        </w:tc>
        <w:tc>
          <w:tcPr>
            <w:tcW w:w="1451"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30"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551E70" w:rsidRPr="00D656A5" w:rsidRDefault="00551E70" w:rsidP="00CE1CEC">
            <w:pPr>
              <w:numPr>
                <w:ilvl w:val="0"/>
                <w:numId w:val="29"/>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33" w:type="dxa"/>
            <w:tcBorders>
              <w:top w:val="nil"/>
              <w:left w:val="nil"/>
              <w:bottom w:val="single" w:sz="4" w:space="0" w:color="000000"/>
              <w:right w:val="single" w:sz="4" w:space="0" w:color="000000"/>
            </w:tcBorders>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Ανάλυση Φωτογραφίας: 8.0 </w:t>
            </w:r>
            <w:proofErr w:type="spellStart"/>
            <w:r w:rsidRPr="00D656A5">
              <w:rPr>
                <w:rFonts w:ascii="Calibri" w:eastAsia="Calibri" w:hAnsi="Calibri" w:cs="Calibri"/>
                <w:color w:val="000000"/>
                <w:lang w:eastAsia="en-US"/>
              </w:rPr>
              <w:t>megapixels</w:t>
            </w:r>
            <w:proofErr w:type="spellEnd"/>
            <w:r w:rsidRPr="00D656A5">
              <w:rPr>
                <w:rFonts w:ascii="Calibri" w:eastAsia="Calibri" w:hAnsi="Calibri" w:cs="Calibri"/>
                <w:color w:val="000000"/>
                <w:lang w:eastAsia="en-US"/>
              </w:rPr>
              <w:t xml:space="preserve"> ή ανώτερη</w:t>
            </w:r>
          </w:p>
        </w:tc>
        <w:tc>
          <w:tcPr>
            <w:tcW w:w="1316"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30"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551E70" w:rsidRPr="00D656A5" w:rsidRDefault="00551E70" w:rsidP="00CE1CEC">
            <w:pPr>
              <w:numPr>
                <w:ilvl w:val="0"/>
                <w:numId w:val="29"/>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33" w:type="dxa"/>
            <w:tcBorders>
              <w:top w:val="nil"/>
              <w:left w:val="nil"/>
              <w:bottom w:val="single" w:sz="4" w:space="0" w:color="000000"/>
              <w:right w:val="single" w:sz="4" w:space="0" w:color="000000"/>
            </w:tcBorders>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Ανάλυση </w:t>
            </w:r>
            <w:proofErr w:type="spellStart"/>
            <w:r w:rsidRPr="00D656A5">
              <w:rPr>
                <w:rFonts w:ascii="Calibri" w:eastAsia="Calibri" w:hAnsi="Calibri" w:cs="Calibri"/>
                <w:color w:val="000000"/>
                <w:lang w:eastAsia="en-US"/>
              </w:rPr>
              <w:t>Video</w:t>
            </w:r>
            <w:proofErr w:type="spellEnd"/>
            <w:r w:rsidRPr="00D656A5">
              <w:rPr>
                <w:rFonts w:ascii="Calibri" w:eastAsia="Calibri" w:hAnsi="Calibri" w:cs="Calibri"/>
                <w:color w:val="000000"/>
                <w:lang w:eastAsia="en-US"/>
              </w:rPr>
              <w:t>: 1280 x 720 ή ανώτερη</w:t>
            </w:r>
          </w:p>
        </w:tc>
        <w:tc>
          <w:tcPr>
            <w:tcW w:w="1316"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30"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551E70" w:rsidRPr="00D656A5" w:rsidRDefault="00551E70" w:rsidP="00CE1CEC">
            <w:pPr>
              <w:numPr>
                <w:ilvl w:val="0"/>
                <w:numId w:val="29"/>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33" w:type="dxa"/>
            <w:tcBorders>
              <w:top w:val="nil"/>
              <w:left w:val="nil"/>
              <w:bottom w:val="single" w:sz="4" w:space="0" w:color="000000"/>
              <w:right w:val="single" w:sz="4" w:space="0" w:color="000000"/>
            </w:tcBorders>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Ρύθμιση Εστίασης: Auto </w:t>
            </w:r>
            <w:proofErr w:type="spellStart"/>
            <w:r w:rsidRPr="00D656A5">
              <w:rPr>
                <w:rFonts w:ascii="Calibri" w:eastAsia="Calibri" w:hAnsi="Calibri" w:cs="Calibri"/>
                <w:color w:val="000000"/>
                <w:lang w:eastAsia="en-US"/>
              </w:rPr>
              <w:t>focus</w:t>
            </w:r>
            <w:proofErr w:type="spellEnd"/>
          </w:p>
        </w:tc>
        <w:tc>
          <w:tcPr>
            <w:tcW w:w="1316"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30"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551E70" w:rsidRPr="00D656A5" w:rsidRDefault="00551E70" w:rsidP="00CE1CEC">
            <w:pPr>
              <w:numPr>
                <w:ilvl w:val="0"/>
                <w:numId w:val="29"/>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33" w:type="dxa"/>
            <w:tcBorders>
              <w:top w:val="nil"/>
              <w:left w:val="nil"/>
              <w:bottom w:val="single" w:sz="4" w:space="0" w:color="000000"/>
              <w:right w:val="single" w:sz="4" w:space="0" w:color="000000"/>
            </w:tcBorders>
            <w:shd w:val="clear" w:color="auto" w:fill="auto"/>
            <w:vAlign w:val="center"/>
          </w:tcPr>
          <w:p w:rsidR="00551E70" w:rsidRPr="00D656A5" w:rsidRDefault="00551E70" w:rsidP="00CE1CEC">
            <w:pPr>
              <w:rPr>
                <w:rFonts w:ascii="Calibri" w:eastAsia="Calibri" w:hAnsi="Calibri" w:cs="Calibri"/>
                <w:color w:val="000000"/>
                <w:lang w:eastAsia="en-US"/>
              </w:rPr>
            </w:pPr>
            <w:proofErr w:type="spellStart"/>
            <w:r w:rsidRPr="00D656A5">
              <w:rPr>
                <w:rFonts w:ascii="Calibri" w:eastAsia="Calibri" w:hAnsi="Calibri" w:cs="Calibri"/>
                <w:color w:val="000000"/>
                <w:lang w:eastAsia="en-US"/>
              </w:rPr>
              <w:t>Ευρυγώνιος</w:t>
            </w:r>
            <w:proofErr w:type="spellEnd"/>
            <w:r w:rsidRPr="00D656A5">
              <w:rPr>
                <w:rFonts w:ascii="Calibri" w:eastAsia="Calibri" w:hAnsi="Calibri" w:cs="Calibri"/>
                <w:color w:val="000000"/>
                <w:lang w:eastAsia="en-US"/>
              </w:rPr>
              <w:t xml:space="preserve"> φακός</w:t>
            </w:r>
          </w:p>
        </w:tc>
        <w:tc>
          <w:tcPr>
            <w:tcW w:w="1316"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30"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551E70" w:rsidRPr="00D656A5" w:rsidRDefault="00551E70" w:rsidP="00CE1CEC">
            <w:pPr>
              <w:numPr>
                <w:ilvl w:val="0"/>
                <w:numId w:val="29"/>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33" w:type="dxa"/>
            <w:tcBorders>
              <w:top w:val="nil"/>
              <w:left w:val="nil"/>
              <w:bottom w:val="single" w:sz="4" w:space="0" w:color="000000"/>
              <w:right w:val="single" w:sz="4" w:space="0" w:color="000000"/>
            </w:tcBorders>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Λειτουργία </w:t>
            </w:r>
            <w:proofErr w:type="spellStart"/>
            <w:r w:rsidRPr="00D656A5">
              <w:rPr>
                <w:rFonts w:ascii="Calibri" w:eastAsia="Calibri" w:hAnsi="Calibri" w:cs="Calibri"/>
                <w:color w:val="000000"/>
                <w:lang w:eastAsia="en-US"/>
              </w:rPr>
              <w:t>face</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tracking</w:t>
            </w:r>
            <w:proofErr w:type="spellEnd"/>
          </w:p>
        </w:tc>
        <w:tc>
          <w:tcPr>
            <w:tcW w:w="1316"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30"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551E70" w:rsidRPr="00D656A5" w:rsidRDefault="00551E70" w:rsidP="00CE1CEC">
            <w:pPr>
              <w:numPr>
                <w:ilvl w:val="0"/>
                <w:numId w:val="29"/>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33" w:type="dxa"/>
            <w:tcBorders>
              <w:top w:val="nil"/>
              <w:left w:val="nil"/>
              <w:bottom w:val="single" w:sz="4" w:space="0" w:color="000000"/>
              <w:right w:val="single" w:sz="4" w:space="0" w:color="000000"/>
            </w:tcBorders>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Μέγιστο frame </w:t>
            </w:r>
            <w:proofErr w:type="spellStart"/>
            <w:r w:rsidRPr="00D656A5">
              <w:rPr>
                <w:rFonts w:ascii="Calibri" w:eastAsia="Calibri" w:hAnsi="Calibri" w:cs="Calibri"/>
                <w:color w:val="000000"/>
                <w:lang w:eastAsia="en-US"/>
              </w:rPr>
              <w:t>rate</w:t>
            </w:r>
            <w:proofErr w:type="spellEnd"/>
            <w:r w:rsidRPr="00D656A5">
              <w:rPr>
                <w:rFonts w:ascii="Calibri" w:eastAsia="Calibri" w:hAnsi="Calibri" w:cs="Calibri"/>
                <w:color w:val="000000"/>
                <w:lang w:eastAsia="en-US"/>
              </w:rPr>
              <w:t xml:space="preserve">: 30 </w:t>
            </w:r>
            <w:proofErr w:type="spellStart"/>
            <w:r w:rsidRPr="00D656A5">
              <w:rPr>
                <w:rFonts w:ascii="Calibri" w:eastAsia="Calibri" w:hAnsi="Calibri" w:cs="Calibri"/>
                <w:color w:val="000000"/>
                <w:lang w:eastAsia="en-US"/>
              </w:rPr>
              <w:t>fps</w:t>
            </w:r>
            <w:proofErr w:type="spellEnd"/>
            <w:r w:rsidRPr="00D656A5">
              <w:rPr>
                <w:rFonts w:ascii="Calibri" w:eastAsia="Calibri" w:hAnsi="Calibri" w:cs="Calibri"/>
                <w:color w:val="000000"/>
                <w:lang w:eastAsia="en-US"/>
              </w:rPr>
              <w:t xml:space="preserve"> ή ανώτερο</w:t>
            </w:r>
          </w:p>
        </w:tc>
        <w:tc>
          <w:tcPr>
            <w:tcW w:w="1316" w:type="dxa"/>
            <w:tcBorders>
              <w:top w:val="nil"/>
              <w:left w:val="nil"/>
              <w:bottom w:val="single" w:sz="4" w:space="0" w:color="000000"/>
              <w:right w:val="single" w:sz="4" w:space="0" w:color="000000"/>
            </w:tcBorders>
            <w:shd w:val="clear" w:color="auto" w:fill="auto"/>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30"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551E70" w:rsidRPr="00D656A5" w:rsidRDefault="00551E70" w:rsidP="00CE1CEC">
            <w:pPr>
              <w:numPr>
                <w:ilvl w:val="0"/>
                <w:numId w:val="29"/>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33" w:type="dxa"/>
            <w:tcBorders>
              <w:top w:val="nil"/>
              <w:left w:val="nil"/>
              <w:bottom w:val="single" w:sz="4" w:space="0" w:color="000000"/>
              <w:right w:val="single" w:sz="4" w:space="0" w:color="000000"/>
            </w:tcBorders>
            <w:shd w:val="clear" w:color="auto" w:fill="auto"/>
            <w:vAlign w:val="center"/>
          </w:tcPr>
          <w:p w:rsidR="00551E70" w:rsidRPr="00D656A5" w:rsidRDefault="00551E70" w:rsidP="00CE1CEC">
            <w:pPr>
              <w:rPr>
                <w:rFonts w:ascii="Calibri" w:eastAsia="Calibri" w:hAnsi="Calibri" w:cs="Calibri"/>
                <w:color w:val="000000"/>
                <w:lang w:eastAsia="en-US"/>
              </w:rPr>
            </w:pPr>
            <w:proofErr w:type="spellStart"/>
            <w:r w:rsidRPr="00D656A5">
              <w:rPr>
                <w:rFonts w:ascii="Calibri" w:eastAsia="Calibri" w:hAnsi="Calibri" w:cs="Calibri"/>
                <w:color w:val="000000"/>
                <w:lang w:eastAsia="en-US"/>
              </w:rPr>
              <w:t>Snapshot</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button</w:t>
            </w:r>
            <w:proofErr w:type="spellEnd"/>
          </w:p>
        </w:tc>
        <w:tc>
          <w:tcPr>
            <w:tcW w:w="1316" w:type="dxa"/>
            <w:tcBorders>
              <w:top w:val="nil"/>
              <w:left w:val="nil"/>
              <w:bottom w:val="single" w:sz="4" w:space="0" w:color="000000"/>
              <w:right w:val="single" w:sz="4" w:space="0" w:color="000000"/>
            </w:tcBorders>
            <w:shd w:val="clear" w:color="auto" w:fill="auto"/>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30"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551E70" w:rsidRPr="00D656A5" w:rsidRDefault="00551E70" w:rsidP="00CE1CEC">
            <w:pPr>
              <w:numPr>
                <w:ilvl w:val="0"/>
                <w:numId w:val="29"/>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33" w:type="dxa"/>
            <w:tcBorders>
              <w:top w:val="nil"/>
              <w:left w:val="nil"/>
              <w:bottom w:val="single" w:sz="4" w:space="0" w:color="000000"/>
              <w:right w:val="single" w:sz="4" w:space="0" w:color="000000"/>
            </w:tcBorders>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Σύνδεση: USB με τον υπολογιστή έκδοσης καρτών συνδρομητών</w:t>
            </w:r>
          </w:p>
        </w:tc>
        <w:tc>
          <w:tcPr>
            <w:tcW w:w="1316" w:type="dxa"/>
            <w:tcBorders>
              <w:top w:val="nil"/>
              <w:left w:val="nil"/>
              <w:bottom w:val="single" w:sz="4" w:space="0" w:color="000000"/>
              <w:right w:val="single" w:sz="4" w:space="0" w:color="000000"/>
            </w:tcBorders>
            <w:shd w:val="clear" w:color="auto" w:fill="auto"/>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30" w:type="dxa"/>
            <w:tcBorders>
              <w:top w:val="nil"/>
              <w:left w:val="nil"/>
              <w:bottom w:val="single" w:sz="4" w:space="0" w:color="000000"/>
              <w:right w:val="single" w:sz="4" w:space="0" w:color="000000"/>
            </w:tcBorders>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bl>
    <w:p w:rsidR="00551E70" w:rsidRPr="00D656A5" w:rsidRDefault="00551E70" w:rsidP="00551E70">
      <w:pPr>
        <w:rPr>
          <w:rFonts w:ascii="Calibri" w:eastAsia="Calibri" w:hAnsi="Calibri" w:cs="Times New Roman"/>
          <w:lang w:eastAsia="en-US"/>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r w:rsidRPr="00D656A5">
        <w:rPr>
          <w:rFonts w:ascii="Calibri" w:eastAsia="Times New Roman" w:hAnsi="Calibri" w:cs="Calibri"/>
          <w:b/>
          <w:bCs/>
          <w:sz w:val="28"/>
          <w:szCs w:val="32"/>
          <w:lang w:eastAsia="ar-SA"/>
        </w:rPr>
        <w:t xml:space="preserve">Τερματικό Μίσθωσης Ποδηλάτων </w:t>
      </w:r>
    </w:p>
    <w:p w:rsidR="00551E70" w:rsidRPr="00D656A5" w:rsidRDefault="00551E70" w:rsidP="00551E70">
      <w:pPr>
        <w:rPr>
          <w:rFonts w:ascii="Calibri" w:eastAsia="Calibri" w:hAnsi="Calibri" w:cs="Times New Roman"/>
          <w:lang w:eastAsia="en-US"/>
        </w:rPr>
      </w:pPr>
    </w:p>
    <w:tbl>
      <w:tblPr>
        <w:tblW w:w="9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6"/>
        <w:gridCol w:w="3635"/>
        <w:gridCol w:w="1281"/>
        <w:gridCol w:w="1418"/>
        <w:gridCol w:w="1788"/>
      </w:tblGrid>
      <w:tr w:rsidR="00551E70" w:rsidRPr="00D656A5" w:rsidTr="00CE1CEC">
        <w:trPr>
          <w:trHeight w:val="320"/>
        </w:trPr>
        <w:tc>
          <w:tcPr>
            <w:tcW w:w="1087"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Α/Α</w:t>
            </w:r>
          </w:p>
        </w:tc>
        <w:tc>
          <w:tcPr>
            <w:tcW w:w="3635"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ΠΡΟΔΙΑΓΡΑΦΗ</w:t>
            </w:r>
          </w:p>
        </w:tc>
        <w:tc>
          <w:tcPr>
            <w:tcW w:w="1281"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ΑΠΑΙΤΗΣΗ</w:t>
            </w:r>
          </w:p>
        </w:tc>
        <w:tc>
          <w:tcPr>
            <w:tcW w:w="1418"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ΑΠΑΝΤΗΣΗ</w:t>
            </w:r>
          </w:p>
        </w:tc>
        <w:tc>
          <w:tcPr>
            <w:tcW w:w="1788"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ΠΑΡΑΠΟΜΠΗ</w:t>
            </w:r>
          </w:p>
        </w:tc>
      </w:tr>
      <w:tr w:rsidR="00551E70" w:rsidRPr="00D656A5" w:rsidTr="00CE1CEC">
        <w:trPr>
          <w:trHeight w:val="320"/>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Ποσότητα</w:t>
            </w:r>
          </w:p>
        </w:tc>
        <w:tc>
          <w:tcPr>
            <w:tcW w:w="1281" w:type="dxa"/>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highlight w:val="yellow"/>
                <w:lang w:eastAsia="en-US"/>
              </w:rPr>
              <w:t>3</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124"/>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Ανθεκτική </w:t>
            </w:r>
            <w:proofErr w:type="spellStart"/>
            <w:r w:rsidRPr="00D656A5">
              <w:rPr>
                <w:rFonts w:ascii="Calibri" w:eastAsia="Calibri" w:hAnsi="Calibri" w:cs="Calibri"/>
                <w:color w:val="000000"/>
                <w:lang w:eastAsia="en-US"/>
              </w:rPr>
              <w:t>αντιβανδαλιστική</w:t>
            </w:r>
            <w:proofErr w:type="spellEnd"/>
            <w:r w:rsidRPr="00D656A5">
              <w:rPr>
                <w:rFonts w:ascii="Calibri" w:eastAsia="Calibri" w:hAnsi="Calibri" w:cs="Calibri"/>
                <w:color w:val="000000"/>
                <w:lang w:eastAsia="en-US"/>
              </w:rPr>
              <w:t xml:space="preserve"> κατασκευή για χρήση σε εξωτερικό χώρο. </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Υλικό πλαισίου: ανοξείδωτος χάλυβας.</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547"/>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Οθόνη αφής </w:t>
            </w:r>
            <w:proofErr w:type="spellStart"/>
            <w:r w:rsidRPr="00D656A5">
              <w:rPr>
                <w:rFonts w:ascii="Calibri" w:eastAsia="Calibri" w:hAnsi="Calibri" w:cs="Calibri"/>
                <w:color w:val="000000"/>
                <w:lang w:eastAsia="en-US"/>
              </w:rPr>
              <w:t>διαγωνίου</w:t>
            </w:r>
            <w:proofErr w:type="spellEnd"/>
            <w:r w:rsidRPr="00D656A5">
              <w:rPr>
                <w:rFonts w:ascii="Calibri" w:eastAsia="Calibri" w:hAnsi="Calibri" w:cs="Calibri"/>
                <w:color w:val="000000"/>
                <w:lang w:eastAsia="en-US"/>
              </w:rPr>
              <w:t xml:space="preserve"> 10.1’’ υψηλής φωτεινότητας (1000cd/m</w:t>
            </w:r>
            <w:r w:rsidRPr="00D656A5">
              <w:rPr>
                <w:rFonts w:ascii="Calibri" w:eastAsia="Calibri" w:hAnsi="Calibri" w:cs="Calibri"/>
                <w:color w:val="000000"/>
                <w:vertAlign w:val="superscript"/>
                <w:lang w:eastAsia="en-US"/>
              </w:rPr>
              <w:t>2</w:t>
            </w:r>
            <w:r w:rsidRPr="00D656A5">
              <w:rPr>
                <w:rFonts w:ascii="Calibri" w:eastAsia="Calibri" w:hAnsi="Calibri" w:cs="Calibri"/>
                <w:color w:val="000000"/>
                <w:lang w:eastAsia="en-US"/>
              </w:rPr>
              <w:t xml:space="preserve">) με αισθητήρα αφής </w:t>
            </w:r>
            <w:proofErr w:type="spellStart"/>
            <w:r w:rsidRPr="00D656A5">
              <w:rPr>
                <w:rFonts w:ascii="Calibri" w:eastAsia="Calibri" w:hAnsi="Calibri" w:cs="Calibri"/>
                <w:color w:val="000000"/>
                <w:lang w:eastAsia="en-US"/>
              </w:rPr>
              <w:t>projected</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capacitive</w:t>
            </w:r>
            <w:proofErr w:type="spellEnd"/>
            <w:r w:rsidRPr="00D656A5">
              <w:rPr>
                <w:rFonts w:ascii="Calibri" w:eastAsia="Calibri" w:hAnsi="Calibri" w:cs="Calibri"/>
                <w:color w:val="000000"/>
                <w:lang w:eastAsia="en-US"/>
              </w:rPr>
              <w:t xml:space="preserve">, πάχους 5mm. </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971"/>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Ενσωματωμένος βιομηχανικός υπολογιστής με τα εξής τεχνικά χαρακτηριστικά:</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20"/>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ourier New" w:eastAsia="Courier New" w:hAnsi="Courier New" w:cs="Courier New"/>
                <w:color w:val="000000"/>
                <w:lang w:val="en-US" w:eastAsia="en-US"/>
              </w:rPr>
            </w:pPr>
            <w:r w:rsidRPr="00D656A5">
              <w:rPr>
                <w:rFonts w:ascii="Courier New" w:eastAsia="Courier New" w:hAnsi="Courier New" w:cs="Courier New"/>
                <w:color w:val="000000"/>
                <w:lang w:val="en-US" w:eastAsia="en-US"/>
              </w:rPr>
              <w:t>o</w:t>
            </w:r>
            <w:r w:rsidRPr="00D656A5">
              <w:rPr>
                <w:rFonts w:ascii="Calibri" w:eastAsia="Calibri" w:hAnsi="Calibri" w:cs="Times New Roman"/>
                <w:color w:val="000000"/>
                <w:sz w:val="14"/>
                <w:szCs w:val="14"/>
                <w:lang w:val="en-US" w:eastAsia="en-US"/>
              </w:rPr>
              <w:t xml:space="preserve">   </w:t>
            </w:r>
            <w:r w:rsidRPr="00D656A5">
              <w:rPr>
                <w:rFonts w:ascii="Calibri" w:eastAsia="Calibri" w:hAnsi="Calibri" w:cs="Calibri"/>
                <w:color w:val="000000"/>
                <w:lang w:val="en-US" w:eastAsia="en-US"/>
              </w:rPr>
              <w:t>CPU: Intel Celeron Processor J1900 Quad Core SoC, 2.0 GHz</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530"/>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 xml:space="preserve">Μνήμη RAM: 4 GB DDR3 1066 </w:t>
            </w:r>
            <w:proofErr w:type="spellStart"/>
            <w:r w:rsidRPr="00D656A5">
              <w:rPr>
                <w:rFonts w:ascii="Calibri" w:eastAsia="Calibri" w:hAnsi="Calibri" w:cs="Calibri"/>
                <w:color w:val="000000"/>
                <w:lang w:eastAsia="en-US"/>
              </w:rPr>
              <w:t>MHz</w:t>
            </w:r>
            <w:proofErr w:type="spellEnd"/>
            <w:r w:rsidRPr="00D656A5">
              <w:rPr>
                <w:rFonts w:ascii="Calibri" w:eastAsia="Calibri" w:hAnsi="Calibri" w:cs="Calibri"/>
                <w:color w:val="000000"/>
                <w:lang w:eastAsia="en-US"/>
              </w:rPr>
              <w:t xml:space="preserve"> </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557"/>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 xml:space="preserve">Θύρα </w:t>
            </w:r>
            <w:proofErr w:type="spellStart"/>
            <w:r w:rsidRPr="00D656A5">
              <w:rPr>
                <w:rFonts w:ascii="Calibri" w:eastAsia="Calibri" w:hAnsi="Calibri" w:cs="Calibri"/>
                <w:color w:val="000000"/>
                <w:lang w:eastAsia="en-US"/>
              </w:rPr>
              <w:t>Ethernet</w:t>
            </w:r>
            <w:proofErr w:type="spellEnd"/>
            <w:r w:rsidRPr="00D656A5">
              <w:rPr>
                <w:rFonts w:ascii="Calibri" w:eastAsia="Calibri" w:hAnsi="Calibri" w:cs="Calibri"/>
                <w:color w:val="000000"/>
                <w:lang w:eastAsia="en-US"/>
              </w:rPr>
              <w:t xml:space="preserve">: 10/100/1000 </w:t>
            </w:r>
            <w:proofErr w:type="spellStart"/>
            <w:r w:rsidRPr="00D656A5">
              <w:rPr>
                <w:rFonts w:ascii="Calibri" w:eastAsia="Calibri" w:hAnsi="Calibri" w:cs="Calibri"/>
                <w:color w:val="000000"/>
                <w:lang w:eastAsia="en-US"/>
              </w:rPr>
              <w:t>Mbps</w:t>
            </w:r>
            <w:proofErr w:type="spellEnd"/>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917"/>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ourier New" w:eastAsia="Courier New" w:hAnsi="Courier New" w:cs="Courier New"/>
                <w:color w:val="000000"/>
                <w:lang w:val="en-US" w:eastAsia="en-US"/>
              </w:rPr>
            </w:pPr>
            <w:r w:rsidRPr="00D656A5">
              <w:rPr>
                <w:rFonts w:ascii="Courier New" w:eastAsia="Courier New" w:hAnsi="Courier New" w:cs="Courier New"/>
                <w:color w:val="000000"/>
                <w:lang w:val="en-US" w:eastAsia="en-US"/>
              </w:rPr>
              <w:t>o</w:t>
            </w:r>
            <w:r w:rsidRPr="00D656A5">
              <w:rPr>
                <w:rFonts w:ascii="Calibri" w:eastAsia="Calibri" w:hAnsi="Calibri" w:cs="Times New Roman"/>
                <w:color w:val="000000"/>
                <w:sz w:val="14"/>
                <w:szCs w:val="14"/>
                <w:lang w:val="en-US" w:eastAsia="en-US"/>
              </w:rPr>
              <w:t xml:space="preserve">   </w:t>
            </w:r>
            <w:r w:rsidRPr="00D656A5">
              <w:rPr>
                <w:rFonts w:ascii="Calibri" w:eastAsia="Calibri" w:hAnsi="Calibri" w:cs="Calibri"/>
                <w:color w:val="000000"/>
                <w:lang w:eastAsia="en-US"/>
              </w:rPr>
              <w:t>Θύρες</w:t>
            </w:r>
            <w:r w:rsidRPr="00D656A5">
              <w:rPr>
                <w:rFonts w:ascii="Calibri" w:eastAsia="Calibri" w:hAnsi="Calibri" w:cs="Calibri"/>
                <w:color w:val="000000"/>
                <w:lang w:val="en-US" w:eastAsia="en-US"/>
              </w:rPr>
              <w:t>: 2 x RS-232 ports, 2 x RS-232/422/485, 1 x USB 3.0, 4 x USB 2.0</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700"/>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Σκληρός Δίσκος: SATA 2.5" SSD 32GB</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2150"/>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Ενσωματωμένος αναγνώστης </w:t>
            </w:r>
            <w:proofErr w:type="spellStart"/>
            <w:r w:rsidRPr="00D656A5">
              <w:rPr>
                <w:rFonts w:ascii="Calibri" w:eastAsia="Calibri" w:hAnsi="Calibri" w:cs="Calibri"/>
                <w:color w:val="000000"/>
                <w:lang w:eastAsia="en-US"/>
              </w:rPr>
              <w:t>chip</w:t>
            </w:r>
            <w:proofErr w:type="spellEnd"/>
            <w:r w:rsidRPr="00D656A5">
              <w:rPr>
                <w:rFonts w:ascii="Calibri" w:eastAsia="Calibri" w:hAnsi="Calibri" w:cs="Calibri"/>
                <w:color w:val="000000"/>
                <w:lang w:eastAsia="en-US"/>
              </w:rPr>
              <w:t xml:space="preserve"> &amp; </w:t>
            </w:r>
            <w:proofErr w:type="spellStart"/>
            <w:r w:rsidRPr="00D656A5">
              <w:rPr>
                <w:rFonts w:ascii="Calibri" w:eastAsia="Calibri" w:hAnsi="Calibri" w:cs="Calibri"/>
                <w:color w:val="000000"/>
                <w:lang w:eastAsia="en-US"/>
              </w:rPr>
              <w:t>pin</w:t>
            </w:r>
            <w:proofErr w:type="spellEnd"/>
            <w:r w:rsidRPr="00D656A5">
              <w:rPr>
                <w:rFonts w:ascii="Calibri" w:eastAsia="Calibri" w:hAnsi="Calibri" w:cs="Calibri"/>
                <w:color w:val="000000"/>
                <w:lang w:eastAsia="en-US"/>
              </w:rPr>
              <w:t xml:space="preserve"> και ανέπαφων (EMV) πιστωτικών/χρεωστικών τραπεζικών καρτών, ο οποίος να είναι πιστοποιημένος για </w:t>
            </w:r>
            <w:proofErr w:type="spellStart"/>
            <w:r w:rsidRPr="00D656A5">
              <w:rPr>
                <w:rFonts w:ascii="Calibri" w:eastAsia="Calibri" w:hAnsi="Calibri" w:cs="Calibri"/>
                <w:color w:val="000000"/>
                <w:lang w:eastAsia="en-US"/>
              </w:rPr>
              <w:t>unattended</w:t>
            </w:r>
            <w:proofErr w:type="spellEnd"/>
            <w:r w:rsidRPr="00D656A5">
              <w:rPr>
                <w:rFonts w:ascii="Calibri" w:eastAsia="Calibri" w:hAnsi="Calibri" w:cs="Calibri"/>
                <w:color w:val="000000"/>
                <w:lang w:eastAsia="en-US"/>
              </w:rPr>
              <w:t xml:space="preserve"> συναλλαγές από Ελληνική τράπεζα.  </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970"/>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pBdr>
                <w:top w:val="nil"/>
                <w:left w:val="nil"/>
                <w:bottom w:val="nil"/>
                <w:right w:val="nil"/>
                <w:between w:val="nil"/>
              </w:pBdr>
              <w:jc w:val="both"/>
              <w:rPr>
                <w:rFonts w:ascii="Calibri" w:eastAsia="Calibri" w:hAnsi="Calibri" w:cs="Times New Roman"/>
                <w:color w:val="000000"/>
                <w:lang w:eastAsia="en-US"/>
              </w:rPr>
            </w:pPr>
            <w:r w:rsidRPr="00D656A5">
              <w:rPr>
                <w:rFonts w:ascii="Calibri" w:eastAsia="Calibri" w:hAnsi="Calibri" w:cs="Calibri"/>
                <w:color w:val="000000"/>
                <w:lang w:eastAsia="en-US"/>
              </w:rPr>
              <w:t xml:space="preserve">Ενσωματωμένος αναγνώστης έξυπνων καρτών με υποδοχές για 2 </w:t>
            </w:r>
            <w:proofErr w:type="spellStart"/>
            <w:r w:rsidRPr="00D656A5">
              <w:rPr>
                <w:rFonts w:ascii="Calibri" w:eastAsia="Calibri" w:hAnsi="Calibri" w:cs="Calibri"/>
                <w:color w:val="000000"/>
                <w:lang w:eastAsia="en-US"/>
              </w:rPr>
              <w:t>SAMs</w:t>
            </w:r>
            <w:proofErr w:type="spellEnd"/>
            <w:r w:rsidRPr="00D656A5">
              <w:rPr>
                <w:rFonts w:ascii="Calibri" w:eastAsia="Calibri" w:hAnsi="Calibri" w:cs="Calibri"/>
                <w:color w:val="000000"/>
                <w:lang w:eastAsia="en-US"/>
              </w:rPr>
              <w:t>, έτσι ώστε να είναι εφικτή η τοποθέτηση ενός επιπλέον SAM για την ανάγνωση των έξυπνων καρτών ειδικών κατηγοριών πολιτών που αναπτύσσονται από τα συναρμόδια Υπουργεία (π.χ. έξυπνη κάρτα φοιτητή).</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49"/>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Ενσωματωμένος εκτυπωτής </w:t>
            </w:r>
            <w:proofErr w:type="spellStart"/>
            <w:r w:rsidRPr="00D656A5">
              <w:rPr>
                <w:rFonts w:ascii="Calibri" w:eastAsia="Calibri" w:hAnsi="Calibri" w:cs="Calibri"/>
                <w:color w:val="000000"/>
                <w:lang w:eastAsia="en-US"/>
              </w:rPr>
              <w:t>βαρέος</w:t>
            </w:r>
            <w:proofErr w:type="spellEnd"/>
            <w:r w:rsidRPr="00D656A5">
              <w:rPr>
                <w:rFonts w:ascii="Calibri" w:eastAsia="Calibri" w:hAnsi="Calibri" w:cs="Calibri"/>
                <w:color w:val="000000"/>
                <w:lang w:eastAsia="en-US"/>
              </w:rPr>
              <w:t xml:space="preserve"> τύπου, έκδοσης αποδείξεων συναλλαγών, με τα εξής τεχνικά χαρακτηριστικά:</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440"/>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Ανάλυση εκτύπωσης: 200dpi</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50"/>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Πλάτος χαρτιού: 60mm</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269"/>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 xml:space="preserve">Βάρος χαρτιού: 63 έως 85 </w:t>
            </w:r>
            <w:proofErr w:type="spellStart"/>
            <w:r w:rsidRPr="00D656A5">
              <w:rPr>
                <w:rFonts w:ascii="Calibri" w:eastAsia="Calibri" w:hAnsi="Calibri" w:cs="Calibri"/>
                <w:color w:val="000000"/>
                <w:lang w:eastAsia="en-US"/>
              </w:rPr>
              <w:t>μm</w:t>
            </w:r>
            <w:proofErr w:type="spellEnd"/>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700"/>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Ταχύτητα εκτύπωσης: Έως 140mm/</w:t>
            </w:r>
            <w:proofErr w:type="spellStart"/>
            <w:r w:rsidRPr="00D656A5">
              <w:rPr>
                <w:rFonts w:ascii="Calibri" w:eastAsia="Calibri" w:hAnsi="Calibri" w:cs="Calibri"/>
                <w:color w:val="000000"/>
                <w:lang w:eastAsia="en-US"/>
              </w:rPr>
              <w:t>sec</w:t>
            </w:r>
            <w:proofErr w:type="spellEnd"/>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040"/>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 xml:space="preserve">Υψηλής αξιοπιστίας </w:t>
            </w:r>
            <w:proofErr w:type="spellStart"/>
            <w:r w:rsidRPr="00D656A5">
              <w:rPr>
                <w:rFonts w:ascii="Calibri" w:eastAsia="Calibri" w:hAnsi="Calibri" w:cs="Calibri"/>
                <w:color w:val="000000"/>
                <w:lang w:eastAsia="en-US"/>
              </w:rPr>
              <w:t>cutter</w:t>
            </w:r>
            <w:proofErr w:type="spellEnd"/>
            <w:r w:rsidRPr="00D656A5">
              <w:rPr>
                <w:rFonts w:ascii="Calibri" w:eastAsia="Calibri" w:hAnsi="Calibri" w:cs="Calibri"/>
                <w:color w:val="000000"/>
                <w:lang w:eastAsia="en-US"/>
              </w:rPr>
              <w:t xml:space="preserve"> με αντοχή σε άνω του 1.000.000 κοπές</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962"/>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Noto Sans Symbols" w:eastAsia="Noto Sans Symbols" w:hAnsi="Noto Sans Symbols" w:cs="Noto Sans Symbols"/>
                <w:color w:val="000000"/>
                <w:lang w:eastAsia="en-US"/>
              </w:rPr>
            </w:pPr>
            <w:r w:rsidRPr="00D656A5">
              <w:rPr>
                <w:rFonts w:ascii="Noto Sans Symbols" w:eastAsia="Noto Sans Symbols" w:hAnsi="Noto Sans Symbols" w:cs="Noto Sans Symbols"/>
                <w:color w:val="000000"/>
                <w:lang w:eastAsia="en-US"/>
              </w:rPr>
              <w:t>ο</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Αισθητήρες:</w:t>
            </w:r>
            <w:r w:rsidRPr="00D656A5">
              <w:rPr>
                <w:rFonts w:ascii="Courier New" w:eastAsia="Courier New" w:hAnsi="Courier New" w:cs="Courier New"/>
                <w:color w:val="000000"/>
                <w:lang w:eastAsia="en-US"/>
              </w:rPr>
              <w:t xml:space="preserve"> </w:t>
            </w:r>
            <w:r w:rsidRPr="00D656A5">
              <w:rPr>
                <w:rFonts w:ascii="Calibri" w:eastAsia="Calibri" w:hAnsi="Calibri" w:cs="Calibri"/>
                <w:color w:val="000000"/>
                <w:lang w:eastAsia="en-US"/>
              </w:rPr>
              <w:t xml:space="preserve">Θερμοκρασίας κεφαλής, παρουσίας χαρτιού, εμπλοκής χαρτιού, τέλους χαρτιού </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Επικοινωνία: 4G </w:t>
            </w:r>
            <w:proofErr w:type="spellStart"/>
            <w:r w:rsidRPr="00D656A5">
              <w:rPr>
                <w:rFonts w:ascii="Calibri" w:eastAsia="Calibri" w:hAnsi="Calibri" w:cs="Calibri"/>
                <w:color w:val="000000"/>
                <w:lang w:eastAsia="en-US"/>
              </w:rPr>
              <w:t>router</w:t>
            </w:r>
            <w:proofErr w:type="spellEnd"/>
            <w:r w:rsidRPr="00D656A5">
              <w:rPr>
                <w:rFonts w:ascii="Calibri" w:eastAsia="Calibri" w:hAnsi="Calibri" w:cs="Calibri"/>
                <w:color w:val="000000"/>
                <w:lang w:eastAsia="en-US"/>
              </w:rPr>
              <w:t xml:space="preserve">. </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59"/>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Βαθμός προστασίας: IP54/IK10.</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Βαφή </w:t>
            </w:r>
            <w:proofErr w:type="spellStart"/>
            <w:r w:rsidRPr="00D656A5">
              <w:rPr>
                <w:rFonts w:ascii="Calibri" w:eastAsia="Calibri" w:hAnsi="Calibri" w:cs="Calibri"/>
                <w:color w:val="000000"/>
                <w:lang w:eastAsia="en-US"/>
              </w:rPr>
              <w:t>anti-graffiti</w:t>
            </w:r>
            <w:proofErr w:type="spellEnd"/>
            <w:r w:rsidRPr="00D656A5">
              <w:rPr>
                <w:rFonts w:ascii="Calibri" w:eastAsia="Calibri" w:hAnsi="Calibri" w:cs="Calibri"/>
                <w:color w:val="000000"/>
                <w:lang w:eastAsia="en-US"/>
              </w:rPr>
              <w:t>.</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539"/>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Θερμοκρασία λειτουργίας: -20</w:t>
            </w:r>
            <w:r w:rsidRPr="00D656A5">
              <w:rPr>
                <w:rFonts w:ascii="Calibri" w:eastAsia="Calibri" w:hAnsi="Calibri" w:cs="Calibri"/>
                <w:color w:val="000000"/>
                <w:vertAlign w:val="superscript"/>
                <w:lang w:eastAsia="en-US"/>
              </w:rPr>
              <w:t>o</w:t>
            </w:r>
            <w:r w:rsidRPr="00D656A5">
              <w:rPr>
                <w:rFonts w:ascii="Calibri" w:eastAsia="Calibri" w:hAnsi="Calibri" w:cs="Calibri"/>
                <w:color w:val="000000"/>
                <w:lang w:eastAsia="en-US"/>
              </w:rPr>
              <w:t>C έως +60</w:t>
            </w:r>
            <w:r w:rsidRPr="00D656A5">
              <w:rPr>
                <w:rFonts w:ascii="Calibri" w:eastAsia="Calibri" w:hAnsi="Calibri" w:cs="Calibri"/>
                <w:color w:val="000000"/>
                <w:vertAlign w:val="superscript"/>
                <w:lang w:eastAsia="en-US"/>
              </w:rPr>
              <w:t>o</w:t>
            </w:r>
            <w:r w:rsidRPr="00D656A5">
              <w:rPr>
                <w:rFonts w:ascii="Calibri" w:eastAsia="Calibri" w:hAnsi="Calibri" w:cs="Calibri"/>
                <w:color w:val="000000"/>
                <w:lang w:eastAsia="en-US"/>
              </w:rPr>
              <w:t>C.</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95"/>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Υγρασία λειτουργίας: έως 90%.</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Τροφοδοσία: 220VAC.</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917"/>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UPS για ολοκλήρωση εκκρεμούς συναλλαγής, σε περίπτωση διακοπής ρεύματος.</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961"/>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Πιστοποιήσεις: IP54, ΕΝ 62368-1:2020+Α11:2020, EN 62311:2008. Οι υποψήφιοι ανάδοχοι υποχρεούνται να υποβάλουν τις πιστοποιήσεις εντός του φακέλου τεχνικής προσφοράς τους.</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4445"/>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Το τερματικό θα επικοινωνεί με τις θέσεις κλειδώματος/φόρτισης των ποδηλάτων και όταν ο χρήστης επιλέξει να μισθώσει ένα ποδήλατο, το τερματικό θα επικοινωνεί με την αντίστοιχη θέση κλειδώματος/φόρτισης και θα δίνει εντολή για την απελευθέρωση του ποδηλάτου. Ταυτόχρονα, η πληροφορία ότι το συγκεκριμένο ποδήλατο μισθώθηκε θα αποστέλλεται από το τερματικό μίσθωσης στο λογισμικό διαχείρισης του συστήματος. </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2897"/>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Όταν ο χρήστης επιστρέψει το ποδήλατο σε οποιαδήποτε ελεύθερη θέση κλειδώματος/φόρτισης, η πληροφορία ότι το ποδήλατο επιστράφηκε, θα αποστέλλεται από το τερματικό μίσθωσης στο λογισμικό διαχείρισης του συστήματος. </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2258"/>
        </w:trPr>
        <w:tc>
          <w:tcPr>
            <w:tcW w:w="1087" w:type="dxa"/>
            <w:shd w:val="clear" w:color="auto" w:fill="auto"/>
            <w:vAlign w:val="center"/>
          </w:tcPr>
          <w:p w:rsidR="00551E70" w:rsidRPr="00D656A5" w:rsidRDefault="00551E70" w:rsidP="00CE1CEC">
            <w:pPr>
              <w:numPr>
                <w:ilvl w:val="0"/>
                <w:numId w:val="30"/>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35"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lang w:eastAsia="en-US"/>
              </w:rPr>
              <w:t>Ο Ανάδοχος θα πρέπει να προσφέρει την εφαρμογή λογισμικού η οποία θα εκτελείται στο τερματικό μίσθωσης και θα επιτρέπει τόσο την αλληλεπίδραση του χρήστη, όσο και την επικοινωνία του εξοπλισμού με το λογισμικό διαχείρισης.</w:t>
            </w:r>
          </w:p>
        </w:tc>
        <w:tc>
          <w:tcPr>
            <w:tcW w:w="1281"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8"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788" w:type="dxa"/>
            <w:shd w:val="clear" w:color="auto" w:fill="auto"/>
            <w:vAlign w:val="bottom"/>
          </w:tcPr>
          <w:p w:rsidR="00551E70" w:rsidRPr="00D656A5" w:rsidRDefault="00551E70" w:rsidP="00CE1CEC">
            <w:pPr>
              <w:rPr>
                <w:rFonts w:ascii="Calibri" w:eastAsia="Calibri" w:hAnsi="Calibri" w:cs="Calibri"/>
                <w:color w:val="000000"/>
                <w:lang w:eastAsia="en-US"/>
              </w:rPr>
            </w:pPr>
          </w:p>
        </w:tc>
      </w:tr>
    </w:tbl>
    <w:p w:rsidR="00551E70" w:rsidRPr="00D656A5" w:rsidRDefault="00551E70" w:rsidP="00551E70">
      <w:pPr>
        <w:rPr>
          <w:rFonts w:ascii="Calibri" w:eastAsia="Calibri" w:hAnsi="Calibri" w:cs="Times New Roman"/>
          <w:lang w:eastAsia="en-US"/>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r w:rsidRPr="00D656A5">
        <w:rPr>
          <w:rFonts w:ascii="Calibri" w:eastAsia="Times New Roman" w:hAnsi="Calibri" w:cs="Calibri"/>
          <w:b/>
          <w:bCs/>
          <w:sz w:val="28"/>
          <w:szCs w:val="32"/>
          <w:lang w:eastAsia="ar-SA"/>
        </w:rPr>
        <w:t>Θέση Κλειδώματος/Φόρτισης Ποδηλάτου</w:t>
      </w:r>
    </w:p>
    <w:p w:rsidR="00551E70" w:rsidRPr="00D656A5" w:rsidRDefault="00551E70" w:rsidP="00551E70">
      <w:pPr>
        <w:rPr>
          <w:rFonts w:ascii="Calibri" w:eastAsia="Calibri" w:hAnsi="Calibri" w:cs="Times New Roman"/>
          <w:lang w:eastAsia="en-US"/>
        </w:rPr>
      </w:pPr>
    </w:p>
    <w:tbl>
      <w:tblPr>
        <w:tblW w:w="95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8"/>
        <w:gridCol w:w="3699"/>
        <w:gridCol w:w="1420"/>
        <w:gridCol w:w="1487"/>
        <w:gridCol w:w="1906"/>
      </w:tblGrid>
      <w:tr w:rsidR="00551E70" w:rsidRPr="00D656A5" w:rsidTr="00CE1CEC">
        <w:trPr>
          <w:trHeight w:val="320"/>
          <w:jc w:val="center"/>
        </w:trPr>
        <w:tc>
          <w:tcPr>
            <w:tcW w:w="998"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Α/Α</w:t>
            </w:r>
          </w:p>
        </w:tc>
        <w:tc>
          <w:tcPr>
            <w:tcW w:w="3699"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ΠΡΟΔΙΑΓΡΑΦΗ</w:t>
            </w:r>
          </w:p>
        </w:tc>
        <w:tc>
          <w:tcPr>
            <w:tcW w:w="1420"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ΑΠΑΙΤΗΣΗ</w:t>
            </w:r>
          </w:p>
        </w:tc>
        <w:tc>
          <w:tcPr>
            <w:tcW w:w="1487"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ΑΠΑΝΤΗΣΗ</w:t>
            </w:r>
          </w:p>
        </w:tc>
        <w:tc>
          <w:tcPr>
            <w:tcW w:w="1906"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ΠΑΡΑΠΟΜΠΗ</w:t>
            </w:r>
          </w:p>
        </w:tc>
      </w:tr>
      <w:tr w:rsidR="00551E70" w:rsidRPr="00D656A5" w:rsidTr="00CE1CEC">
        <w:trPr>
          <w:trHeight w:val="32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Ποσότητα θέσεων κλειδώματος/φόρτισης ποδηλάτου</w:t>
            </w:r>
          </w:p>
        </w:tc>
        <w:tc>
          <w:tcPr>
            <w:tcW w:w="1420" w:type="dxa"/>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highlight w:val="yellow"/>
                <w:lang w:eastAsia="en-US"/>
              </w:rPr>
              <w:t>48</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79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Κάθε σταθμός μίσθωσης ποδηλάτου θα διαθέτει θέσεις κλειδώματος/φόρτισης στις οποίες θα κλειδώνει το ποδήλατο και θα φορτίζει τη μπαταρία του για όση ώρα παραμένει κλειδωμένο. </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238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Ο σταθμός μίσθωσης θα πρέπει να μπορεί μελλοντικά να δεχτεί οποιονδήποτε αριθμό θέσεων κλειδώματος/φόρτισης, χωρίς κανέναν περιορισμό όσον αφορά τον αριθμό τους (π.χ. προσθήκη θέσεων ανά 2).</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238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Κάθε σταθμός μίσθωσης θα πρέπει να διαθέτει Σύστημα Φόρτισης Σταθμού Μίσθωσης με Ενσωματωμένο Βιομηχανικό Υπολογιστή και 4G </w:t>
            </w:r>
            <w:proofErr w:type="spellStart"/>
            <w:r w:rsidRPr="00D656A5">
              <w:rPr>
                <w:rFonts w:ascii="Calibri" w:eastAsia="Calibri" w:hAnsi="Calibri" w:cs="Calibri"/>
                <w:color w:val="000000"/>
                <w:lang w:eastAsia="en-US"/>
              </w:rPr>
              <w:t>router</w:t>
            </w:r>
            <w:proofErr w:type="spellEnd"/>
            <w:r w:rsidRPr="00D656A5">
              <w:rPr>
                <w:rFonts w:ascii="Calibri" w:eastAsia="Calibri" w:hAnsi="Calibri" w:cs="Calibri"/>
                <w:color w:val="000000"/>
                <w:lang w:eastAsia="en-US"/>
              </w:rPr>
              <w:t>. Το σύστημα θα χρησιμοποιείται για τη διαχείριση των θέσεων κλειδώματος/φόρτισης και για την επικοινωνία της κάθε θέσης κλειδώματος/φόρτισης με το λογισμικό διαχείρισης.</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p>
        </w:tc>
      </w:tr>
      <w:tr w:rsidR="00551E70" w:rsidRPr="00D656A5" w:rsidTr="00CE1CEC">
        <w:trPr>
          <w:trHeight w:val="1835"/>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Ο μηχανισμός που θα χρησιμοποιείται για το κλείδωμα του ποδηλάτου θα είναι ο ίδιος με αυτόν που θα χρησιμοποιείται για το κύκλωμα φόρτισης της μπαταρίας. </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781"/>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Όταν ο χρήστης κλειδώνει το ποδήλατο, θα πρέπει αυτόματα να ξεκινάει η φόρτιση, χωρίς να απαιτείται οποιαδήποτε άλλη χειροκίνητη ενέργεια ή σύνδεση, από πλευράς χρήστη.</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841"/>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Κάθε θέση κλειδώματος/φόρτισης να μπορεί να εγκατασταθεί και να λειτουργήσει χωρίς να απαιτείται η </w:t>
            </w:r>
            <w:r w:rsidRPr="00D656A5">
              <w:rPr>
                <w:rFonts w:ascii="Calibri" w:eastAsia="Calibri" w:hAnsi="Calibri" w:cs="Calibri"/>
                <w:color w:val="000000"/>
                <w:lang w:eastAsia="en-US"/>
              </w:rPr>
              <w:lastRenderedPageBreak/>
              <w:t>παρουσία τερματικού μίσθωσης ποδηλάτων.</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lastRenderedPageBreak/>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02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Ανθεκτική </w:t>
            </w:r>
            <w:proofErr w:type="spellStart"/>
            <w:r w:rsidRPr="00D656A5">
              <w:rPr>
                <w:rFonts w:ascii="Calibri" w:eastAsia="Calibri" w:hAnsi="Calibri" w:cs="Calibri"/>
                <w:color w:val="000000"/>
                <w:lang w:eastAsia="en-US"/>
              </w:rPr>
              <w:t>αντιβανδαλιστική</w:t>
            </w:r>
            <w:proofErr w:type="spellEnd"/>
            <w:r w:rsidRPr="00D656A5">
              <w:rPr>
                <w:rFonts w:ascii="Calibri" w:eastAsia="Calibri" w:hAnsi="Calibri" w:cs="Calibri"/>
                <w:color w:val="000000"/>
                <w:lang w:eastAsia="en-US"/>
              </w:rPr>
              <w:t xml:space="preserve"> κατασκευή για συνεχή χρήση σε εξωτερικό χώρο.</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02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Υλικό κατασκευής: γαλβανισμένος χάλυβας ή καλύτερο υλικό, πάχους ≥2mm.</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Βαφή ηλεκτροστατική, με αντισκωριακή εγγύηση 5 ετών.</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Ενσωματωμένος φορτιστής μπαταρίας ποδηλάτου.</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Η φόρτιση της μπαταρίας του ποδηλάτου θα πρέπει να γίνεται με επαφή (non-</w:t>
            </w:r>
            <w:proofErr w:type="spellStart"/>
            <w:r w:rsidRPr="00D656A5">
              <w:rPr>
                <w:rFonts w:ascii="Calibri" w:eastAsia="Calibri" w:hAnsi="Calibri" w:cs="Calibri"/>
                <w:color w:val="000000"/>
                <w:lang w:eastAsia="en-US"/>
              </w:rPr>
              <w:t>inductive</w:t>
            </w:r>
            <w:proofErr w:type="spellEnd"/>
            <w:r w:rsidRPr="00D656A5">
              <w:rPr>
                <w:rFonts w:ascii="Calibri" w:eastAsia="Calibri" w:hAnsi="Calibri" w:cs="Calibri"/>
                <w:color w:val="000000"/>
                <w:lang w:eastAsia="en-US"/>
              </w:rPr>
              <w:t>).</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p>
        </w:tc>
      </w:tr>
      <w:tr w:rsidR="00551E70" w:rsidRPr="00D656A5" w:rsidTr="00CE1CEC">
        <w:trPr>
          <w:trHeight w:val="136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Αυτόματη ανάγνωση και ταυτοποίηση του ID </w:t>
            </w:r>
            <w:proofErr w:type="spellStart"/>
            <w:r w:rsidRPr="00D656A5">
              <w:rPr>
                <w:rFonts w:ascii="Calibri" w:eastAsia="Calibri" w:hAnsi="Calibri" w:cs="Calibri"/>
                <w:color w:val="000000"/>
                <w:lang w:eastAsia="en-US"/>
              </w:rPr>
              <w:t>chip</w:t>
            </w:r>
            <w:proofErr w:type="spellEnd"/>
            <w:r w:rsidRPr="00D656A5">
              <w:rPr>
                <w:rFonts w:ascii="Calibri" w:eastAsia="Calibri" w:hAnsi="Calibri" w:cs="Calibri"/>
                <w:color w:val="000000"/>
                <w:lang w:eastAsia="en-US"/>
              </w:rPr>
              <w:t xml:space="preserve"> του ποδηλάτου που κλειδώνεται στη θέση φόρτισης.</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809"/>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Ενσωματωμένος μηχανισμός κλειδώματος ποδηλάτου, </w:t>
            </w:r>
            <w:proofErr w:type="spellStart"/>
            <w:r w:rsidRPr="00D656A5">
              <w:rPr>
                <w:rFonts w:ascii="Calibri" w:eastAsia="Calibri" w:hAnsi="Calibri" w:cs="Calibri"/>
                <w:color w:val="000000"/>
                <w:lang w:eastAsia="en-US"/>
              </w:rPr>
              <w:t>βαρέος</w:t>
            </w:r>
            <w:proofErr w:type="spellEnd"/>
            <w:r w:rsidRPr="00D656A5">
              <w:rPr>
                <w:rFonts w:ascii="Calibri" w:eastAsia="Calibri" w:hAnsi="Calibri" w:cs="Calibri"/>
                <w:color w:val="000000"/>
                <w:lang w:eastAsia="en-US"/>
              </w:rPr>
              <w:t xml:space="preserve"> τύπου. </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007"/>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Ο μηχανισμός κλειδώματος να εξασφαλίζει ότι δεν είναι εφικτή η αφαίρεση ποδηλάτου με τη βία.</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6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Ο μηχανισμός κλειδώματος να αντέχει για τουλάχιστον 8.000 κύκλους κλειδώματος/ξεκλειδώματος.</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02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Ο μηχανισμός κλειδώματος να διαθέτει αντοχή σε τράβηγμα βάρους ≥3KN.</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70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Όταν ο χρήστης κλειδώσει το ποδήλατο, θα ξεκινάει αυτόματα η φόρτιση της μπαταρίας, χωρίς να απαιτείται οποιαδήποτε άλλη ενέργεια.</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61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Κάθε θέση κλειδώματος/φόρτισης να διαθέτει φωτεινή ένδειξη η οποία θα ενημερώνει τον χρήστη για την κατάστασή της (ελεύθερη, κατειλημμένη, εκτός λειτουργίας)</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val="en-US"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6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Η φόρτιση θα διακόπτεται αυτόματα όταν η μπαταρία του ποδηλάτου είναι πλήρως φορτισμένη. </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02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Ο φορτιστής θα επικοινωνεί με την μπαταρία του ποδηλάτου, μέσω BMS.</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70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Η φόρτιση να διακόπτεται αυτόματα σε περίπτωση υπερθέρμανσης ή υπερφόρτισης της μπαταρίας, υπέρτασης και βραχυκυκλώματος.</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214"/>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Η κάθε θέση κλειδώματος/φόρτισης να πακτώνεται με ασφάλεια στο έδαφος. </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6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Δεν θα είναι ορατά και </w:t>
            </w:r>
            <w:proofErr w:type="spellStart"/>
            <w:r w:rsidRPr="00D656A5">
              <w:rPr>
                <w:rFonts w:ascii="Calibri" w:eastAsia="Calibri" w:hAnsi="Calibri" w:cs="Calibri"/>
                <w:color w:val="000000"/>
                <w:lang w:eastAsia="en-US"/>
              </w:rPr>
              <w:t>προσβάσιμα</w:t>
            </w:r>
            <w:proofErr w:type="spellEnd"/>
            <w:r w:rsidRPr="00D656A5">
              <w:rPr>
                <w:rFonts w:ascii="Calibri" w:eastAsia="Calibri" w:hAnsi="Calibri" w:cs="Calibri"/>
                <w:color w:val="000000"/>
                <w:lang w:eastAsia="en-US"/>
              </w:rPr>
              <w:t xml:space="preserve"> από τον χρήστη, κανενός τύπου καλώδια, </w:t>
            </w:r>
            <w:proofErr w:type="spellStart"/>
            <w:r w:rsidRPr="00D656A5">
              <w:rPr>
                <w:rFonts w:ascii="Calibri" w:eastAsia="Calibri" w:hAnsi="Calibri" w:cs="Calibri"/>
                <w:color w:val="000000"/>
                <w:lang w:eastAsia="en-US"/>
              </w:rPr>
              <w:t>connectors</w:t>
            </w:r>
            <w:proofErr w:type="spellEnd"/>
            <w:r w:rsidRPr="00D656A5">
              <w:rPr>
                <w:rFonts w:ascii="Calibri" w:eastAsia="Calibri" w:hAnsi="Calibri" w:cs="Calibri"/>
                <w:color w:val="000000"/>
                <w:lang w:eastAsia="en-US"/>
              </w:rPr>
              <w:t>, κλπ.</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Βαθμός προστασίας ≥IP65</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Τροφοδοσία: 220VAC.</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47"/>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Θερμοκρασία λειτουργίας: -20</w:t>
            </w:r>
            <w:r w:rsidRPr="00D656A5">
              <w:rPr>
                <w:rFonts w:ascii="Calibri" w:eastAsia="Calibri" w:hAnsi="Calibri" w:cs="Calibri"/>
                <w:color w:val="000000"/>
                <w:vertAlign w:val="superscript"/>
                <w:lang w:eastAsia="en-US"/>
              </w:rPr>
              <w:t>o</w:t>
            </w:r>
            <w:r w:rsidRPr="00D656A5">
              <w:rPr>
                <w:rFonts w:ascii="Calibri" w:eastAsia="Calibri" w:hAnsi="Calibri" w:cs="Calibri"/>
                <w:color w:val="000000"/>
                <w:lang w:eastAsia="en-US"/>
              </w:rPr>
              <w:t>C έως +60</w:t>
            </w:r>
            <w:r w:rsidRPr="00D656A5">
              <w:rPr>
                <w:rFonts w:ascii="Calibri" w:eastAsia="Calibri" w:hAnsi="Calibri" w:cs="Calibri"/>
                <w:color w:val="000000"/>
                <w:vertAlign w:val="superscript"/>
                <w:lang w:eastAsia="en-US"/>
              </w:rPr>
              <w:t>o</w:t>
            </w:r>
            <w:r w:rsidRPr="00D656A5">
              <w:rPr>
                <w:rFonts w:ascii="Calibri" w:eastAsia="Calibri" w:hAnsi="Calibri" w:cs="Calibri"/>
                <w:color w:val="000000"/>
                <w:lang w:eastAsia="en-US"/>
              </w:rPr>
              <w:t>C.</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 xml:space="preserve">Ενσωματωμένη ασφάλεια 16Α και </w:t>
            </w:r>
            <w:proofErr w:type="spellStart"/>
            <w:r w:rsidRPr="00D656A5">
              <w:rPr>
                <w:rFonts w:ascii="Calibri" w:eastAsia="Calibri" w:hAnsi="Calibri" w:cs="Calibri"/>
                <w:color w:val="000000"/>
                <w:lang w:eastAsia="en-US"/>
              </w:rPr>
              <w:t>circuit</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breaker</w:t>
            </w:r>
            <w:proofErr w:type="spellEnd"/>
            <w:r w:rsidRPr="00D656A5">
              <w:rPr>
                <w:rFonts w:ascii="Calibri" w:eastAsia="Calibri" w:hAnsi="Calibri" w:cs="Calibri"/>
                <w:color w:val="000000"/>
                <w:lang w:eastAsia="en-US"/>
              </w:rPr>
              <w:t>.</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997"/>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Times New Roman" w:hAnsi="Calibri" w:cs="Calibri"/>
                <w:color w:val="000000"/>
                <w:szCs w:val="24"/>
                <w:lang w:eastAsia="ar-SA"/>
              </w:rPr>
              <w:t xml:space="preserve">Πιστοποιήσεις: </w:t>
            </w:r>
            <w:r w:rsidRPr="00D656A5">
              <w:rPr>
                <w:rFonts w:ascii="Calibri" w:eastAsia="Times New Roman" w:hAnsi="Calibri" w:cs="Calibri"/>
                <w:color w:val="000000"/>
                <w:szCs w:val="24"/>
                <w:lang w:val="en-US" w:eastAsia="ar-SA"/>
              </w:rPr>
              <w:t>EMC</w:t>
            </w:r>
            <w:r w:rsidRPr="00D656A5">
              <w:rPr>
                <w:rFonts w:ascii="Calibri" w:eastAsia="Times New Roman" w:hAnsi="Calibri" w:cs="Calibri"/>
                <w:color w:val="000000"/>
                <w:szCs w:val="24"/>
                <w:lang w:eastAsia="ar-SA"/>
              </w:rPr>
              <w:t xml:space="preserve"> Οι ανωτέρω πιστοποιήσεις θα πρέπει να υποβληθούν εντός του φακέλου τεχνικής προσφοράς.</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997"/>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center"/>
          </w:tcPr>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Επιπλέον προαιρετικές πιστοποιήσεις: Να αναφερθούν.</w:t>
            </w:r>
          </w:p>
          <w:p w:rsidR="00551E70" w:rsidRPr="00D656A5" w:rsidRDefault="00551E70" w:rsidP="00CE1CEC">
            <w:pPr>
              <w:jc w:val="both"/>
              <w:rPr>
                <w:rFonts w:ascii="Calibri" w:eastAsia="Calibri" w:hAnsi="Calibri" w:cs="Calibri"/>
                <w:color w:val="000000"/>
                <w:lang w:eastAsia="en-US"/>
              </w:rPr>
            </w:pPr>
            <w:r w:rsidRPr="00D656A5">
              <w:rPr>
                <w:rFonts w:ascii="Calibri" w:eastAsia="Calibri" w:hAnsi="Calibri" w:cs="Calibri"/>
                <w:color w:val="000000"/>
                <w:lang w:eastAsia="en-US"/>
              </w:rPr>
              <w:t>Οι πιστοποιήσεις θα πρέπει να υποβληθούν εντός του φακέλου τεχνικής προσφοράς.</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p>
        </w:tc>
      </w:tr>
      <w:tr w:rsidR="00551E70" w:rsidRPr="00D656A5" w:rsidTr="00CE1CEC">
        <w:trPr>
          <w:trHeight w:val="7748"/>
          <w:jc w:val="center"/>
        </w:trPr>
        <w:tc>
          <w:tcPr>
            <w:tcW w:w="998" w:type="dxa"/>
            <w:shd w:val="clear" w:color="auto" w:fill="auto"/>
            <w:vAlign w:val="center"/>
          </w:tcPr>
          <w:p w:rsidR="00551E70" w:rsidRPr="00D656A5" w:rsidRDefault="00551E70" w:rsidP="00CE1CEC">
            <w:pPr>
              <w:numPr>
                <w:ilvl w:val="0"/>
                <w:numId w:val="3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69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Η προσφερόμενη θέση κλειδώματος/φόρτισης να έχει χρησιμοποιηθεί επιτυχώς σε αντίστοιχα έργα </w:t>
            </w:r>
            <w:proofErr w:type="spellStart"/>
            <w:r w:rsidRPr="00D656A5">
              <w:rPr>
                <w:rFonts w:ascii="Calibri" w:eastAsia="Calibri" w:hAnsi="Calibri" w:cs="Calibri"/>
                <w:color w:val="000000"/>
                <w:lang w:eastAsia="en-US"/>
              </w:rPr>
              <w:t>bike</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sharing</w:t>
            </w:r>
            <w:proofErr w:type="spellEnd"/>
            <w:r w:rsidRPr="00D656A5">
              <w:rPr>
                <w:rFonts w:ascii="Calibri" w:eastAsia="Calibri" w:hAnsi="Calibri" w:cs="Calibri"/>
                <w:color w:val="000000"/>
                <w:lang w:eastAsia="en-US"/>
              </w:rPr>
              <w:t xml:space="preserve"> και να διαθέτει εγκατεστημένη βάση  κοινόχρηστης χρήσης, πλήθους θέσεων κλειδώματος/φόρτισης, παγκοσμίως, </w:t>
            </w:r>
            <w:r w:rsidRPr="00D656A5">
              <w:rPr>
                <w:rFonts w:ascii="Calibri" w:eastAsia="Times New Roman" w:hAnsi="Calibri" w:cs="Calibri"/>
                <w:szCs w:val="24"/>
                <w:lang w:eastAsia="ar-SA"/>
              </w:rPr>
              <w:t>τουλάχιστον ίσου με τον αριθμό των προς προμήθεια ηλεκτροκίνητων ποδηλάτων»</w:t>
            </w:r>
            <w:r w:rsidRPr="00D656A5">
              <w:rPr>
                <w:rFonts w:ascii="Calibri" w:eastAsia="Calibri" w:hAnsi="Calibri" w:cs="Calibri"/>
                <w:color w:val="000000"/>
                <w:lang w:eastAsia="en-US"/>
              </w:rPr>
              <w:t>. Για την κάλυψη της απαίτησης, οι υποψήφιοι ανάδοχοι θα πρέπει να υποβάλουν βεβαιώσεις καλής εκτέλεσης από αντίστοιχα έργα, εντός του φακέλου τεχνικής προσφοράς, από τις οποίες να αποδεικνύεται ότι η προσφερόμενη θέση  κλειδώματος/φόρτισης καλύπτει την εν λόγω απαίτηση. Διευκρινίζεται ότι δεν είναι υποχρεωτικό τα αντίστοιχα έργα να έχουν υλοποιηθεί από τον υποψήφιο ανάδοχο, ωστόσο θα πρέπει να αποδεικνύεται ότι το προσφερόμενο μοντέλο θέσης κλειδώματος/φόρτισης έχει χρησιμοποιηθεί σε αντίστοιχα έργα, ανεξαρτήτως αναδόχου.</w:t>
            </w:r>
          </w:p>
        </w:tc>
        <w:tc>
          <w:tcPr>
            <w:tcW w:w="1420"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8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bl>
    <w:p w:rsidR="00551E70" w:rsidRPr="00D656A5" w:rsidRDefault="00551E70" w:rsidP="00551E70">
      <w:pPr>
        <w:rPr>
          <w:rFonts w:ascii="Calibri" w:eastAsia="Calibri" w:hAnsi="Calibri" w:cs="Times New Roman"/>
          <w:lang w:eastAsia="en-US"/>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r w:rsidRPr="00D656A5">
        <w:rPr>
          <w:rFonts w:ascii="Calibri" w:eastAsia="Times New Roman" w:hAnsi="Calibri" w:cs="Calibri"/>
          <w:b/>
          <w:bCs/>
          <w:sz w:val="28"/>
          <w:szCs w:val="32"/>
          <w:lang w:eastAsia="ar-SA"/>
        </w:rPr>
        <w:t>Ηλεκτρικό Ποδήλατο</w:t>
      </w:r>
    </w:p>
    <w:p w:rsidR="00551E70" w:rsidRPr="00D656A5" w:rsidRDefault="00551E70" w:rsidP="00551E70">
      <w:pPr>
        <w:rPr>
          <w:rFonts w:ascii="Calibri" w:eastAsia="Calibri" w:hAnsi="Calibri" w:cs="Times New Roman"/>
          <w:lang w:eastAsia="en-US"/>
        </w:rPr>
      </w:pPr>
    </w:p>
    <w:tbl>
      <w:tblPr>
        <w:tblW w:w="94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3732"/>
        <w:gridCol w:w="1324"/>
        <w:gridCol w:w="1461"/>
        <w:gridCol w:w="1906"/>
      </w:tblGrid>
      <w:tr w:rsidR="00551E70" w:rsidRPr="00D656A5" w:rsidTr="00CE1CEC">
        <w:trPr>
          <w:trHeight w:val="320"/>
          <w:jc w:val="center"/>
        </w:trPr>
        <w:tc>
          <w:tcPr>
            <w:tcW w:w="988"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Α/Α</w:t>
            </w:r>
          </w:p>
        </w:tc>
        <w:tc>
          <w:tcPr>
            <w:tcW w:w="3732"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ΠΡΟΔΙΑΓΡΑΦΗ</w:t>
            </w:r>
          </w:p>
        </w:tc>
        <w:tc>
          <w:tcPr>
            <w:tcW w:w="1324"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ΑΠΑΙΤΗΣΗ</w:t>
            </w:r>
          </w:p>
        </w:tc>
        <w:tc>
          <w:tcPr>
            <w:tcW w:w="1461"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ΑΠΑΝΤΗΣΗ</w:t>
            </w:r>
          </w:p>
        </w:tc>
        <w:tc>
          <w:tcPr>
            <w:tcW w:w="1906"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ΠΑΡΑΠΟΜΠΗ</w:t>
            </w:r>
          </w:p>
        </w:tc>
      </w:tr>
      <w:tr w:rsidR="00551E70" w:rsidRPr="00D656A5" w:rsidTr="00CE1CEC">
        <w:trPr>
          <w:trHeight w:val="32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Ποσότητα</w:t>
            </w:r>
          </w:p>
        </w:tc>
        <w:tc>
          <w:tcPr>
            <w:tcW w:w="1324" w:type="dxa"/>
            <w:shd w:val="clear" w:color="auto" w:fill="auto"/>
            <w:vAlign w:val="bottom"/>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highlight w:val="yellow"/>
                <w:lang w:eastAsia="en-US"/>
              </w:rPr>
              <w:t>45</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Αξιόπιστα, άριστης ποιότητας και κατάλληλα για χρήση εντός πόλης. </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Θα πρέπει να είναι ανθεκτικά σε φθορές και σε δύσκολη χρήση. </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02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Θα πρέπει να είναι σχεδιασμένα για εύκολη οδήγηση και από τα δύο φύλα και να είναι χαμηλής εισόδου.</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68"/>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Να διαθέτουν ενσωματωμένο σύστημα 4G/GPS το οποίο να στέλνει πληροφορίες σε πραγματικό χρόνο στο λογισμικό διαχείρισης, αναφορικά με:</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Τη θέση του.</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Την κίνησή του.</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Τη στάθμευσή του.</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Την κατάσταση της μπαταρίας του.</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Να υποστηρίζεται </w:t>
            </w:r>
            <w:proofErr w:type="spellStart"/>
            <w:r w:rsidRPr="00D656A5">
              <w:rPr>
                <w:rFonts w:ascii="Calibri" w:eastAsia="Calibri" w:hAnsi="Calibri" w:cs="Calibri"/>
                <w:color w:val="000000"/>
                <w:lang w:eastAsia="en-US"/>
              </w:rPr>
              <w:t>Glonass</w:t>
            </w:r>
            <w:proofErr w:type="spellEnd"/>
            <w:r w:rsidRPr="00D656A5">
              <w:rPr>
                <w:rFonts w:ascii="Calibri" w:eastAsia="Calibri" w:hAnsi="Calibri" w:cs="Calibri"/>
                <w:color w:val="000000"/>
                <w:lang w:eastAsia="en-US"/>
              </w:rPr>
              <w:t>/</w:t>
            </w:r>
            <w:proofErr w:type="spellStart"/>
            <w:r w:rsidRPr="00D656A5">
              <w:rPr>
                <w:rFonts w:ascii="Calibri" w:eastAsia="Calibri" w:hAnsi="Calibri" w:cs="Calibri"/>
                <w:color w:val="000000"/>
                <w:lang w:eastAsia="en-US"/>
              </w:rPr>
              <w:t>Galileo</w:t>
            </w:r>
            <w:proofErr w:type="spellEnd"/>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Να υποστηρίζεται το πρωτόκολλο CAN 2.0</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Να υποστηρίζεται το πρωτόκολλο CAN-FD</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Το ποδήλατο να διαθέτει ειδικό μηχανισμό κλειδώματος, ο οποίος θα του επιτρέπει να κλειδώνει με ασφάλεια στους μόνιμους σταθμούς κοινοχρήστων ποδηλάτων του Δήμου.</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Ο μηχανισμός κλειδώματος να διαθέτει ID </w:t>
            </w:r>
            <w:proofErr w:type="spellStart"/>
            <w:r w:rsidRPr="00D656A5">
              <w:rPr>
                <w:rFonts w:ascii="Calibri" w:eastAsia="Calibri" w:hAnsi="Calibri" w:cs="Calibri"/>
                <w:color w:val="000000"/>
                <w:lang w:eastAsia="en-US"/>
              </w:rPr>
              <w:t>chip</w:t>
            </w:r>
            <w:proofErr w:type="spellEnd"/>
            <w:r w:rsidRPr="00D656A5">
              <w:rPr>
                <w:rFonts w:ascii="Calibri" w:eastAsia="Calibri" w:hAnsi="Calibri" w:cs="Calibri"/>
                <w:color w:val="000000"/>
                <w:lang w:eastAsia="en-US"/>
              </w:rPr>
              <w:t>, ώστε να είναι εφικτή η αυτόματη αναγνώριση του ποδηλάτου από τη θέση κλειδώματος/φόρτισης.</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suppressAutoHyphens/>
              <w:spacing w:after="120" w:line="240" w:lineRule="auto"/>
              <w:jc w:val="both"/>
              <w:rPr>
                <w:rFonts w:ascii="Calibri" w:eastAsia="Times New Roman" w:hAnsi="Calibri" w:cs="Calibri"/>
                <w:color w:val="000000"/>
                <w:szCs w:val="24"/>
                <w:u w:val="single"/>
                <w:lang w:eastAsia="ar-SA"/>
              </w:rPr>
            </w:pPr>
            <w:r w:rsidRPr="00D656A5">
              <w:rPr>
                <w:rFonts w:ascii="Calibri" w:eastAsia="Times New Roman" w:hAnsi="Calibri" w:cs="Calibri"/>
                <w:color w:val="000000"/>
                <w:szCs w:val="24"/>
                <w:u w:val="single"/>
                <w:lang w:eastAsia="ar-SA"/>
              </w:rPr>
              <w:t xml:space="preserve">Ο Δήμος θα πρέπει να επιλέξει μία  από τις παρακάτω προδιαγραφές: </w:t>
            </w:r>
          </w:p>
          <w:p w:rsidR="00551E70" w:rsidRPr="00D656A5" w:rsidRDefault="00551E70" w:rsidP="00CE1CEC">
            <w:pPr>
              <w:suppressAutoHyphens/>
              <w:spacing w:after="120" w:line="240" w:lineRule="auto"/>
              <w:jc w:val="both"/>
              <w:rPr>
                <w:rFonts w:ascii="Calibri" w:eastAsia="Times New Roman" w:hAnsi="Calibri" w:cs="Calibri"/>
                <w:color w:val="000000"/>
                <w:szCs w:val="24"/>
                <w:lang w:eastAsia="ar-SA"/>
              </w:rPr>
            </w:pPr>
            <w:r w:rsidRPr="00D656A5">
              <w:rPr>
                <w:rFonts w:ascii="Calibri" w:eastAsia="Times New Roman" w:hAnsi="Calibri" w:cs="Calibri"/>
                <w:color w:val="000000"/>
                <w:szCs w:val="24"/>
                <w:lang w:eastAsia="ar-SA"/>
              </w:rPr>
              <w:t>α) Ο σκελετός του να είναι από αλουμίνιο.</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suppressAutoHyphens/>
              <w:spacing w:after="120" w:line="240" w:lineRule="auto"/>
              <w:jc w:val="both"/>
              <w:rPr>
                <w:rFonts w:ascii="Calibri" w:eastAsia="Times New Roman" w:hAnsi="Calibri" w:cs="Calibri"/>
                <w:color w:val="000000"/>
                <w:szCs w:val="24"/>
                <w:lang w:eastAsia="ar-SA"/>
              </w:rPr>
            </w:pPr>
            <w:r w:rsidRPr="00D656A5">
              <w:rPr>
                <w:rFonts w:ascii="Calibri" w:eastAsia="Times New Roman" w:hAnsi="Calibri" w:cs="Calibri"/>
                <w:color w:val="000000"/>
                <w:szCs w:val="24"/>
                <w:lang w:eastAsia="ar-SA"/>
              </w:rPr>
              <w:t xml:space="preserve">Το κράμα αλουμινίου να είναι τύπου </w:t>
            </w:r>
            <w:r w:rsidRPr="00D656A5">
              <w:rPr>
                <w:rFonts w:ascii="Calibri" w:eastAsia="Times New Roman" w:hAnsi="Calibri" w:cs="Calibri"/>
                <w:color w:val="000000"/>
                <w:szCs w:val="24"/>
                <w:lang w:val="en-GB" w:eastAsia="ar-SA"/>
              </w:rPr>
              <w:t>AL</w:t>
            </w:r>
            <w:r w:rsidRPr="00D656A5">
              <w:rPr>
                <w:rFonts w:ascii="Calibri" w:eastAsia="Times New Roman" w:hAnsi="Calibri" w:cs="Calibri"/>
                <w:color w:val="000000"/>
                <w:szCs w:val="24"/>
                <w:lang w:eastAsia="ar-SA"/>
              </w:rPr>
              <w:t>6061.</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Θα κινείται με χρήση αλυσίδας ή ιμάντα</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Η αλυσίδα να διαθέτει προστατευτικό κάλυμμα σε όλο το μήκος της.</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Η θέση της σέλας θα πρέπει να είναι ρυθμιζόμενη καθ' ύψος (με εύκολο και απλό τρόπο, χωρίς ειδικά εργαλεία) μη αποσπώμενη. Η σέλα θα πρέπει να είναι άνετη και ανατομική.</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70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Calibri" w:eastAsia="Calibri" w:hAnsi="Calibri" w:cs="Calibri"/>
                <w:color w:val="000000"/>
                <w:lang w:eastAsia="en-US"/>
              </w:rPr>
              <w:t xml:space="preserve">Το ποδήλατο θα διαθέτει εμπρόσθιο καλάθι με μεταλλική ενίσχυση και να μπορεί να μεταφέρει φορτίο </w:t>
            </w:r>
            <w:r w:rsidRPr="00D656A5">
              <w:rPr>
                <w:rFonts w:ascii="Noto Sans Symbols" w:eastAsia="Noto Sans Symbols" w:hAnsi="Noto Sans Symbols" w:cs="Noto Sans Symbols"/>
                <w:color w:val="000000"/>
                <w:lang w:eastAsia="en-US"/>
              </w:rPr>
              <w:t>≥</w:t>
            </w:r>
            <w:r w:rsidRPr="00D656A5">
              <w:rPr>
                <w:rFonts w:ascii="Calibri" w:eastAsia="Calibri" w:hAnsi="Calibri" w:cs="Calibri"/>
                <w:color w:val="000000"/>
                <w:lang w:eastAsia="en-US"/>
              </w:rPr>
              <w:t xml:space="preserve">10 </w:t>
            </w:r>
            <w:proofErr w:type="spellStart"/>
            <w:r w:rsidRPr="00D656A5">
              <w:rPr>
                <w:rFonts w:ascii="Calibri" w:eastAsia="Calibri" w:hAnsi="Calibri" w:cs="Calibri"/>
                <w:color w:val="000000"/>
                <w:lang w:eastAsia="en-US"/>
              </w:rPr>
              <w:t>Kgr</w:t>
            </w:r>
            <w:proofErr w:type="spellEnd"/>
            <w:r w:rsidRPr="00D656A5">
              <w:rPr>
                <w:rFonts w:ascii="Calibri" w:eastAsia="Calibri" w:hAnsi="Calibri" w:cs="Calibri"/>
                <w:color w:val="000000"/>
                <w:lang w:eastAsia="en-US"/>
              </w:rPr>
              <w:t xml:space="preserve">. </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Το καλάθι να διαθέτει ανακλαστήρα.</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Το ποδήλατο να διαθέτει κουδούνι μη αποσπώμενο, ενσωματωμένο στο τιμόνι, με περιστροφικό μηχανισμό .</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Να διαθέτει φώτα μπρος και πίσω.</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Υποβοήθηση με κινητήρα</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Ο κινητήρας να είναι τύπου </w:t>
            </w:r>
            <w:proofErr w:type="spellStart"/>
            <w:r w:rsidRPr="00D656A5">
              <w:rPr>
                <w:rFonts w:ascii="Calibri" w:eastAsia="Calibri" w:hAnsi="Calibri" w:cs="Calibri"/>
                <w:color w:val="000000"/>
                <w:lang w:eastAsia="en-US"/>
              </w:rPr>
              <w:t>brushless</w:t>
            </w:r>
            <w:proofErr w:type="spellEnd"/>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Η υποβοήθηση να είναι στον πίσω τροχό (</w:t>
            </w:r>
            <w:r w:rsidRPr="00D656A5">
              <w:rPr>
                <w:rFonts w:ascii="Calibri" w:eastAsia="Calibri" w:hAnsi="Calibri" w:cs="Calibri"/>
                <w:color w:val="000000"/>
                <w:lang w:val="en-US" w:eastAsia="en-US"/>
              </w:rPr>
              <w:t>rear</w:t>
            </w:r>
            <w:r w:rsidRPr="00D656A5">
              <w:rPr>
                <w:rFonts w:ascii="Calibri" w:eastAsia="Calibri" w:hAnsi="Calibri" w:cs="Calibri"/>
                <w:color w:val="000000"/>
                <w:lang w:eastAsia="en-US"/>
              </w:rPr>
              <w:t xml:space="preserve"> </w:t>
            </w:r>
            <w:r w:rsidRPr="00D656A5">
              <w:rPr>
                <w:rFonts w:ascii="Calibri" w:eastAsia="Calibri" w:hAnsi="Calibri" w:cs="Calibri"/>
                <w:color w:val="000000"/>
                <w:lang w:val="en-US" w:eastAsia="en-US"/>
              </w:rPr>
              <w:t>wheel</w:t>
            </w:r>
            <w:r w:rsidRPr="00D656A5">
              <w:rPr>
                <w:rFonts w:ascii="Calibri" w:eastAsia="Calibri" w:hAnsi="Calibri" w:cs="Calibri"/>
                <w:color w:val="000000"/>
                <w:lang w:eastAsia="en-US"/>
              </w:rPr>
              <w:t xml:space="preserve"> </w:t>
            </w:r>
            <w:r w:rsidRPr="00D656A5">
              <w:rPr>
                <w:rFonts w:ascii="Calibri" w:eastAsia="Calibri" w:hAnsi="Calibri" w:cs="Calibri"/>
                <w:color w:val="000000"/>
                <w:lang w:val="en-US" w:eastAsia="en-US"/>
              </w:rPr>
              <w:t>motor</w:t>
            </w:r>
            <w:r w:rsidRPr="00D656A5">
              <w:rPr>
                <w:rFonts w:ascii="Calibri" w:eastAsia="Calibri" w:hAnsi="Calibri" w:cs="Calibri"/>
                <w:color w:val="000000"/>
                <w:lang w:eastAsia="en-US"/>
              </w:rPr>
              <w:t>) ή μεσαίας κύλισης (</w:t>
            </w:r>
            <w:r w:rsidRPr="00D656A5">
              <w:rPr>
                <w:rFonts w:ascii="Calibri" w:eastAsia="Calibri" w:hAnsi="Calibri" w:cs="Calibri"/>
                <w:color w:val="000000"/>
                <w:lang w:val="en-US" w:eastAsia="en-US"/>
              </w:rPr>
              <w:t>mid</w:t>
            </w:r>
            <w:r w:rsidRPr="00D656A5">
              <w:rPr>
                <w:rFonts w:ascii="Calibri" w:eastAsia="Calibri" w:hAnsi="Calibri" w:cs="Calibri"/>
                <w:color w:val="000000"/>
                <w:lang w:eastAsia="en-US"/>
              </w:rPr>
              <w:t>-</w:t>
            </w:r>
            <w:r w:rsidRPr="00D656A5">
              <w:rPr>
                <w:rFonts w:ascii="Calibri" w:eastAsia="Calibri" w:hAnsi="Calibri" w:cs="Calibri"/>
                <w:color w:val="000000"/>
                <w:lang w:val="en-US" w:eastAsia="en-US"/>
              </w:rPr>
              <w:t>drive</w:t>
            </w:r>
            <w:r w:rsidRPr="00D656A5">
              <w:rPr>
                <w:rFonts w:ascii="Calibri" w:eastAsia="Calibri" w:hAnsi="Calibri" w:cs="Calibri"/>
                <w:color w:val="000000"/>
                <w:lang w:eastAsia="en-US"/>
              </w:rPr>
              <w:t xml:space="preserve"> </w:t>
            </w:r>
            <w:r w:rsidRPr="00D656A5">
              <w:rPr>
                <w:rFonts w:ascii="Calibri" w:eastAsia="Calibri" w:hAnsi="Calibri" w:cs="Calibri"/>
                <w:color w:val="000000"/>
                <w:lang w:val="en-US" w:eastAsia="en-US"/>
              </w:rPr>
              <w:t>motor</w:t>
            </w:r>
            <w:r w:rsidRPr="00D656A5">
              <w:rPr>
                <w:rFonts w:ascii="Calibri" w:eastAsia="Calibri" w:hAnsi="Calibri" w:cs="Calibri"/>
                <w:color w:val="000000"/>
                <w:lang w:eastAsia="en-US"/>
              </w:rPr>
              <w:t>)</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Ο κινητήρας του ποδηλάτου θα πρέπει να διαθέτει αισθητήρα ροπής. Η μέγιστη ταχύτητα υποβοήθησης του ποδηλάτου δεν θα πρέπει να ξεπερνάει τα 25km/h.</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20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Calibri" w:eastAsia="Calibri" w:hAnsi="Calibri" w:cs="Calibri"/>
                <w:color w:val="000000"/>
                <w:lang w:eastAsia="en-US"/>
              </w:rPr>
              <w:t xml:space="preserve">Οι τροχοί του ποδηλάτου πρέπει να είναι ≥24’’ με μέγιστη διάσταση έως 29'', διότι τίθεται θέμα ασφαλούς οδήγησης και ισορροπίας του αναβάτη, να διαθέτουν ακτίνες, στεφάνια ανθεκτικής κατασκευής από αλουμίνιο ή άλλο ελαφρότερο μέταλλο, ελαστικά χωρίς </w:t>
            </w:r>
            <w:r w:rsidRPr="00D656A5">
              <w:rPr>
                <w:rFonts w:ascii="Calibri" w:eastAsia="Calibri" w:hAnsi="Calibri" w:cs="Calibri"/>
                <w:color w:val="000000"/>
                <w:lang w:eastAsia="en-US"/>
              </w:rPr>
              <w:lastRenderedPageBreak/>
              <w:t>αεροθαλάμους, ιδανικά για χρήση σε άσφαλτο και λασπωτήρες και στους δύο τροχούς.</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lastRenderedPageBreak/>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70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Το ποδήλατο θα πρέπει να διαθέτει ηλεκτρονικό σύστημα κλειδώματος, που θα χρησιμοποιείται για βραχυχρόνια στάθμευση εκτός των σταθμών. Να </w:t>
            </w:r>
            <w:proofErr w:type="spellStart"/>
            <w:r w:rsidRPr="00D656A5">
              <w:rPr>
                <w:rFonts w:ascii="Calibri" w:eastAsia="Calibri" w:hAnsi="Calibri" w:cs="Calibri"/>
                <w:color w:val="000000"/>
                <w:lang w:eastAsia="en-US"/>
              </w:rPr>
              <w:t>περιγραφεί</w:t>
            </w:r>
            <w:proofErr w:type="spellEnd"/>
            <w:r w:rsidRPr="00D656A5">
              <w:rPr>
                <w:rFonts w:ascii="Calibri" w:eastAsia="Calibri" w:hAnsi="Calibri" w:cs="Calibri"/>
                <w:color w:val="000000"/>
                <w:lang w:eastAsia="en-US"/>
              </w:rPr>
              <w:t xml:space="preserve"> ο τρόπος ξεκλειδώματος του ποδηλάτου.</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Το σύστημα κλειδώματος για βραχυχρόνια στάθμευση εκτός των σταθμών να διαθέτει εφεδρική μπαταρία</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val="en-US"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02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Το ποδήλατο να διαθέτει ηχητικό συναγερμό, ο οποίος να ενεργοποιείται σε περίπτωση απόπειρας κλοπής</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Calibri" w:eastAsia="Calibri" w:hAnsi="Calibri" w:cs="Calibri"/>
                <w:color w:val="000000"/>
                <w:lang w:eastAsia="en-US"/>
              </w:rPr>
              <w:t xml:space="preserve">Η μπαταρία του ποδηλάτου πρέπει να είναι ιόντων </w:t>
            </w:r>
            <w:proofErr w:type="spellStart"/>
            <w:r w:rsidRPr="00D656A5">
              <w:rPr>
                <w:rFonts w:ascii="Calibri" w:eastAsia="Calibri" w:hAnsi="Calibri" w:cs="Calibri"/>
                <w:color w:val="000000"/>
                <w:lang w:eastAsia="en-US"/>
              </w:rPr>
              <w:t>λιθίου</w:t>
            </w:r>
            <w:proofErr w:type="spellEnd"/>
            <w:r w:rsidRPr="00D656A5">
              <w:rPr>
                <w:rFonts w:ascii="Calibri" w:eastAsia="Calibri" w:hAnsi="Calibri" w:cs="Calibri"/>
                <w:color w:val="000000"/>
                <w:lang w:eastAsia="en-US"/>
              </w:rPr>
              <w:t xml:space="preserve">, </w:t>
            </w:r>
            <w:r w:rsidRPr="00D656A5">
              <w:rPr>
                <w:rFonts w:ascii="Noto Sans Symbols" w:eastAsia="Noto Sans Symbols" w:hAnsi="Noto Sans Symbols" w:cs="Noto Sans Symbols"/>
                <w:color w:val="000000"/>
                <w:lang w:eastAsia="en-US"/>
              </w:rPr>
              <w:t>≥</w:t>
            </w:r>
            <w:r w:rsidRPr="00D656A5">
              <w:rPr>
                <w:rFonts w:ascii="Calibri" w:eastAsia="Calibri" w:hAnsi="Calibri" w:cs="Calibri"/>
                <w:color w:val="000000"/>
                <w:lang w:eastAsia="en-US"/>
              </w:rPr>
              <w:t>36V/13Ah, ενσωματωμένη στον σκελετό του ποδηλάτου, μη αποσπώμενη με απλά εργαλεία και να υποστηρίζει το πρωτόκολλο BMS.</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Το πρωτόκολλο BMS θα πρέπει να υποστηρίζει τουλάχιστον τα ακόλουθα:</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Προστασία υπερφόρτισης</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Προστασία αποφόρτισης</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Προστασία υπέρτασης</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Προστασία βραχυκυκλώματος</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Προστασία υπερθέρμανσης</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02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Η μπαταρία του ποδηλάτου θα φορτίζει αυτόματα, καθ΄ όλη τη </w:t>
            </w:r>
            <w:r w:rsidRPr="00D656A5">
              <w:rPr>
                <w:rFonts w:ascii="Calibri" w:eastAsia="Calibri" w:hAnsi="Calibri" w:cs="Calibri"/>
                <w:color w:val="000000"/>
                <w:lang w:eastAsia="en-US"/>
              </w:rPr>
              <w:lastRenderedPageBreak/>
              <w:t>διάρκεια που το ποδήλατο είναι κλειδωμένο στον σταθμό.</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lastRenderedPageBreak/>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70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Το ποδήλατο να διαθέτει οθόνη ενσωματωμένη στο τιμόνι, η οποία να παρέχει πληροφορίες σχετικά με την ταχύτητα του ποδηλάτου, τη στάθμη φόρτισης της μπαταρίας και την απόσταση που έχει διανύσει.</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Μέγιστη αυτονομία με πλήρως φορτισμένη μπαταρία: &gt; 60 </w:t>
            </w:r>
            <w:proofErr w:type="spellStart"/>
            <w:r w:rsidRPr="00D656A5">
              <w:rPr>
                <w:rFonts w:ascii="Calibri" w:eastAsia="Calibri" w:hAnsi="Calibri" w:cs="Calibri"/>
                <w:color w:val="000000"/>
                <w:lang w:eastAsia="en-US"/>
              </w:rPr>
              <w:t>km</w:t>
            </w:r>
            <w:proofErr w:type="spellEnd"/>
            <w:r w:rsidRPr="00D656A5">
              <w:rPr>
                <w:rFonts w:ascii="Calibri" w:eastAsia="Calibri" w:hAnsi="Calibri" w:cs="Calibri"/>
                <w:color w:val="000000"/>
                <w:lang w:eastAsia="en-US"/>
              </w:rPr>
              <w:t>.</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Χρόνος φόρτισης μπαταρίας: &lt; 6 ώρες.</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Ισχύς ηλεκτροκινητήρα: 250 W. </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115"/>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Φρένα τύπου </w:t>
            </w:r>
            <w:proofErr w:type="spellStart"/>
            <w:r w:rsidRPr="00D656A5">
              <w:rPr>
                <w:rFonts w:ascii="Calibri" w:eastAsia="Calibri" w:hAnsi="Calibri" w:cs="Calibri"/>
                <w:color w:val="000000"/>
                <w:lang w:eastAsia="en-US"/>
              </w:rPr>
              <w:t>roller</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brakes</w:t>
            </w:r>
            <w:proofErr w:type="spellEnd"/>
            <w:r w:rsidRPr="00D656A5">
              <w:rPr>
                <w:rFonts w:ascii="Calibri" w:eastAsia="Calibri" w:hAnsi="Calibri" w:cs="Calibri"/>
                <w:color w:val="000000"/>
                <w:lang w:eastAsia="en-US"/>
              </w:rPr>
              <w:t xml:space="preserve"> ή ανώτερα (</w:t>
            </w:r>
            <w:proofErr w:type="spellStart"/>
            <w:r w:rsidRPr="00D656A5">
              <w:rPr>
                <w:rFonts w:ascii="Calibri" w:eastAsia="Calibri" w:hAnsi="Calibri" w:cs="Calibri"/>
                <w:color w:val="000000"/>
                <w:lang w:eastAsia="en-US"/>
              </w:rPr>
              <w:t>drum</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brakes</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disc</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brakes</w:t>
            </w:r>
            <w:proofErr w:type="spellEnd"/>
            <w:r w:rsidRPr="00D656A5">
              <w:rPr>
                <w:rFonts w:ascii="Calibri" w:eastAsia="Calibri" w:hAnsi="Calibri" w:cs="Calibri"/>
                <w:color w:val="000000"/>
                <w:lang w:eastAsia="en-US"/>
              </w:rPr>
              <w:t xml:space="preserve">) στον εμπρόσθιο και στον οπίσθιο τροχό.  Σε περίπτωση που ο ένας τροχός διαθέτει </w:t>
            </w:r>
            <w:r w:rsidRPr="00D656A5">
              <w:rPr>
                <w:rFonts w:ascii="Calibri" w:eastAsia="Calibri" w:hAnsi="Calibri" w:cs="Calibri"/>
                <w:color w:val="000000"/>
                <w:lang w:val="en-US" w:eastAsia="en-US"/>
              </w:rPr>
              <w:t>roller</w:t>
            </w:r>
            <w:r w:rsidRPr="00D656A5">
              <w:rPr>
                <w:rFonts w:ascii="Calibri" w:eastAsia="Calibri" w:hAnsi="Calibri" w:cs="Calibri"/>
                <w:color w:val="000000"/>
                <w:lang w:eastAsia="en-US"/>
              </w:rPr>
              <w:t xml:space="preserve"> </w:t>
            </w:r>
            <w:r w:rsidRPr="00D656A5">
              <w:rPr>
                <w:rFonts w:ascii="Calibri" w:eastAsia="Calibri" w:hAnsi="Calibri" w:cs="Calibri"/>
                <w:color w:val="000000"/>
                <w:lang w:val="en-US" w:eastAsia="en-US"/>
              </w:rPr>
              <w:t>brakes</w:t>
            </w:r>
            <w:r w:rsidRPr="00D656A5">
              <w:rPr>
                <w:rFonts w:ascii="Calibri" w:eastAsia="Calibri" w:hAnsi="Calibri" w:cs="Calibri"/>
                <w:color w:val="000000"/>
                <w:lang w:eastAsia="en-US"/>
              </w:rPr>
              <w:t>, τότε ο άλλος πρέπει να διαθέτει ανώτερα</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557"/>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Τα φρένα να διαθέτουν προστατευτικά καλύμματα.</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p>
        </w:tc>
      </w:tr>
      <w:tr w:rsidR="00551E70" w:rsidRPr="00D656A5" w:rsidTr="00CE1CEC">
        <w:trPr>
          <w:trHeight w:val="1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val="en-US" w:eastAsia="en-US"/>
              </w:rPr>
              <w:t>N</w:t>
            </w:r>
            <w:r w:rsidRPr="00D656A5">
              <w:rPr>
                <w:rFonts w:ascii="Calibri" w:eastAsia="Calibri" w:hAnsi="Calibri" w:cs="Calibri"/>
                <w:color w:val="000000"/>
                <w:lang w:eastAsia="en-US"/>
              </w:rPr>
              <w:t xml:space="preserve">α διαθέτει </w:t>
            </w:r>
            <w:proofErr w:type="spellStart"/>
            <w:r w:rsidRPr="00D656A5">
              <w:rPr>
                <w:rFonts w:ascii="Calibri" w:eastAsia="Calibri" w:hAnsi="Calibri" w:cs="Calibri"/>
                <w:color w:val="000000"/>
                <w:lang w:eastAsia="en-US"/>
              </w:rPr>
              <w:t>fender</w:t>
            </w:r>
            <w:proofErr w:type="spellEnd"/>
            <w:r w:rsidRPr="00D656A5">
              <w:rPr>
                <w:rFonts w:ascii="Calibri" w:eastAsia="Calibri" w:hAnsi="Calibri" w:cs="Calibri"/>
                <w:color w:val="000000"/>
                <w:lang w:eastAsia="en-US"/>
              </w:rPr>
              <w:t xml:space="preserve"> στον πίσω τροχό, το οποίο να είναι κατασκευασμένο από ανθεκτικό πλαστικό με αντοχή στους κραδασμούς.</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Να διαθέτει ανακλαστήρες στον εμπρός και πίσω τροχό.</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Να διαθέτει διπλό σταντ. </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Σύστημα 3 ή περισσοτέρων ταχυτήτων.</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Βάρος ποδηλάτου: &lt; 35 </w:t>
            </w:r>
            <w:proofErr w:type="spellStart"/>
            <w:r w:rsidRPr="00D656A5">
              <w:rPr>
                <w:rFonts w:ascii="Calibri" w:eastAsia="Calibri" w:hAnsi="Calibri" w:cs="Calibri"/>
                <w:color w:val="000000"/>
                <w:lang w:eastAsia="en-US"/>
              </w:rPr>
              <w:t>Kgr</w:t>
            </w:r>
            <w:proofErr w:type="spellEnd"/>
            <w:r w:rsidRPr="00D656A5">
              <w:rPr>
                <w:rFonts w:ascii="Calibri" w:eastAsia="Calibri" w:hAnsi="Calibri" w:cs="Calibri"/>
                <w:color w:val="000000"/>
                <w:lang w:eastAsia="en-US"/>
              </w:rPr>
              <w:t xml:space="preserve">. </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Βαθμός προστασίας:</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Για τον κινητήρα: IP55.</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6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Για τα ηλεκτρονικά μέρη: IP67.</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40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Θερμοκρασία λειτουργίας: -20</w:t>
            </w:r>
            <w:r w:rsidRPr="00D656A5">
              <w:rPr>
                <w:rFonts w:ascii="Calibri" w:eastAsia="Calibri" w:hAnsi="Calibri" w:cs="Calibri"/>
                <w:color w:val="000000"/>
                <w:vertAlign w:val="superscript"/>
                <w:lang w:eastAsia="en-US"/>
              </w:rPr>
              <w:t>o</w:t>
            </w:r>
            <w:r w:rsidRPr="00D656A5">
              <w:rPr>
                <w:rFonts w:ascii="Calibri" w:eastAsia="Calibri" w:hAnsi="Calibri" w:cs="Calibri"/>
                <w:color w:val="000000"/>
                <w:lang w:eastAsia="en-US"/>
              </w:rPr>
              <w:t>C έως +60</w:t>
            </w:r>
            <w:r w:rsidRPr="00D656A5">
              <w:rPr>
                <w:rFonts w:ascii="Calibri" w:eastAsia="Calibri" w:hAnsi="Calibri" w:cs="Calibri"/>
                <w:color w:val="000000"/>
                <w:vertAlign w:val="superscript"/>
                <w:lang w:eastAsia="en-US"/>
              </w:rPr>
              <w:t>ο</w:t>
            </w:r>
            <w:r w:rsidRPr="00D656A5">
              <w:rPr>
                <w:rFonts w:ascii="Calibri" w:eastAsia="Calibri" w:hAnsi="Calibri" w:cs="Calibri"/>
                <w:color w:val="000000"/>
                <w:lang w:eastAsia="en-US"/>
              </w:rPr>
              <w:t>C.</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02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Όλα τα καλώδια και συρματόσχοινα του ποδηλάτου θα πρέπει να είναι κρυμμένα και οι χρήστες να μην έχουν πρόσβαση σε αυτά.</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Πιστοποιήσεις για το ποδήλατο: </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val="en-US" w:eastAsia="en-US"/>
              </w:rPr>
            </w:pPr>
            <w:r w:rsidRPr="00D656A5">
              <w:rPr>
                <w:rFonts w:ascii="Calibri" w:eastAsia="Calibri" w:hAnsi="Calibri" w:cs="Calibri"/>
                <w:color w:val="000000"/>
                <w:lang w:eastAsia="en-US"/>
              </w:rPr>
              <w:t>o EN 15194</w:t>
            </w:r>
            <w:r w:rsidRPr="00D656A5">
              <w:rPr>
                <w:rFonts w:ascii="Calibri" w:eastAsia="Calibri" w:hAnsi="Calibri" w:cs="Calibri"/>
                <w:color w:val="000000"/>
                <w:lang w:val="en-US" w:eastAsia="en-US"/>
              </w:rPr>
              <w:t>:2017, EMC</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4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o Λοιπές πιστοποιήσεις: να αναφερθούν</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80"/>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Οι πιστοποιήσεις να υποβληθούν εντός του φακέλου τεχνικής προσφοράς</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266"/>
          <w:jc w:val="center"/>
        </w:trPr>
        <w:tc>
          <w:tcPr>
            <w:tcW w:w="988" w:type="dxa"/>
            <w:shd w:val="clear" w:color="auto" w:fill="auto"/>
            <w:vAlign w:val="center"/>
          </w:tcPr>
          <w:p w:rsidR="00551E70" w:rsidRPr="00D656A5" w:rsidRDefault="00551E70" w:rsidP="00CE1CEC">
            <w:pPr>
              <w:numPr>
                <w:ilvl w:val="0"/>
                <w:numId w:val="23"/>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732"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Το προσφερόμενο ποδήλατο να έχει χρησιμοποιηθεί επιτυχώς σε αντίστοιχα έργα </w:t>
            </w:r>
            <w:proofErr w:type="spellStart"/>
            <w:r w:rsidRPr="00D656A5">
              <w:rPr>
                <w:rFonts w:ascii="Calibri" w:eastAsia="Calibri" w:hAnsi="Calibri" w:cs="Calibri"/>
                <w:color w:val="000000"/>
                <w:lang w:eastAsia="en-US"/>
              </w:rPr>
              <w:t>bike</w:t>
            </w:r>
            <w:proofErr w:type="spellEnd"/>
            <w:r w:rsidRPr="00D656A5">
              <w:rPr>
                <w:rFonts w:ascii="Calibri" w:eastAsia="Calibri" w:hAnsi="Calibri" w:cs="Calibri"/>
                <w:color w:val="000000"/>
                <w:lang w:eastAsia="en-US"/>
              </w:rPr>
              <w:t xml:space="preserve"> </w:t>
            </w:r>
            <w:proofErr w:type="spellStart"/>
            <w:r w:rsidRPr="00D656A5">
              <w:rPr>
                <w:rFonts w:ascii="Calibri" w:eastAsia="Calibri" w:hAnsi="Calibri" w:cs="Calibri"/>
                <w:color w:val="000000"/>
                <w:lang w:eastAsia="en-US"/>
              </w:rPr>
              <w:t>sharing</w:t>
            </w:r>
            <w:proofErr w:type="spellEnd"/>
            <w:r w:rsidRPr="00D656A5">
              <w:rPr>
                <w:rFonts w:ascii="Calibri" w:eastAsia="Calibri" w:hAnsi="Calibri" w:cs="Calibri"/>
                <w:color w:val="000000"/>
                <w:lang w:eastAsia="en-US"/>
              </w:rPr>
              <w:t xml:space="preserve"> και να διαθέτει εγκατεστημένη βάση τουλάχιστον 100 ποδηλάτων κοινόχρηστης χρήσης παγκοσμίως. Για την κάλυψη της απαίτησης, οι υποψήφιοι ανάδοχοι θα πρέπει να υποβάλουν βεβαιώσεις καλής εκτέλεσης από αντίστοιχα έργα, εντός του φακέλου τεχνικής προσφοράς, από τις οποίες να αποδεικνύεται ότι το προσφερόμενο ποδήλατο καλύπτει την εν λόγω απαίτηση. Διευκρινίζεται ότι δεν είναι υποχρεωτικό τα αντίστοιχα έργα να έχουν υλοποιηθεί από τον υποψήφιο ανάδοχο, ωστόσο θα πρέπει να αποδεικνύεται ότι το προσφερόμενο μοντέλο ποδηλάτου έχει χρησιμοποιηθεί σε αντίστοιχα έργα, ανεξαρτήτως αναδόχου.</w:t>
            </w:r>
          </w:p>
        </w:tc>
        <w:tc>
          <w:tcPr>
            <w:tcW w:w="1324"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6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906"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bl>
    <w:p w:rsidR="00551E70" w:rsidRPr="00D656A5" w:rsidRDefault="00551E70" w:rsidP="00551E70">
      <w:pPr>
        <w:rPr>
          <w:rFonts w:ascii="Calibri" w:eastAsia="Calibri" w:hAnsi="Calibri" w:cs="Times New Roman"/>
          <w:lang w:eastAsia="en-US"/>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r w:rsidRPr="00D656A5">
        <w:rPr>
          <w:rFonts w:ascii="Calibri" w:eastAsia="Times New Roman" w:hAnsi="Calibri" w:cs="Calibri"/>
          <w:b/>
          <w:bCs/>
          <w:sz w:val="28"/>
          <w:szCs w:val="32"/>
          <w:lang w:eastAsia="ar-SA"/>
        </w:rPr>
        <w:t>Εγγυημένη Λειτουργία</w:t>
      </w:r>
    </w:p>
    <w:p w:rsidR="00551E70" w:rsidRPr="00D656A5" w:rsidRDefault="00551E70" w:rsidP="00551E70">
      <w:pPr>
        <w:rPr>
          <w:rFonts w:ascii="Calibri" w:eastAsia="Calibri" w:hAnsi="Calibri" w:cs="Times New Roman"/>
          <w:lang w:eastAsia="en-US"/>
        </w:rPr>
      </w:pPr>
    </w:p>
    <w:tbl>
      <w:tblPr>
        <w:tblW w:w="103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13"/>
        <w:gridCol w:w="4404"/>
        <w:gridCol w:w="1426"/>
        <w:gridCol w:w="1568"/>
        <w:gridCol w:w="1710"/>
      </w:tblGrid>
      <w:tr w:rsidR="00551E70" w:rsidRPr="00D656A5" w:rsidTr="00CE1CEC">
        <w:trPr>
          <w:trHeight w:val="320"/>
          <w:jc w:val="center"/>
        </w:trPr>
        <w:tc>
          <w:tcPr>
            <w:tcW w:w="1207"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lastRenderedPageBreak/>
              <w:t>Α/Α</w:t>
            </w:r>
          </w:p>
        </w:tc>
        <w:tc>
          <w:tcPr>
            <w:tcW w:w="4380"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ΠΡΟΔΙΑΓΡΑΦΗ</w:t>
            </w:r>
          </w:p>
        </w:tc>
        <w:tc>
          <w:tcPr>
            <w:tcW w:w="1418"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ΑΠΑΙΤΗΣΗ</w:t>
            </w:r>
          </w:p>
        </w:tc>
        <w:tc>
          <w:tcPr>
            <w:tcW w:w="1559"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ΑΠΑΝΤΗΣΗ</w:t>
            </w:r>
          </w:p>
        </w:tc>
        <w:tc>
          <w:tcPr>
            <w:tcW w:w="1701"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ΠΑΡΑΠΟΜΠΗ</w:t>
            </w:r>
          </w:p>
        </w:tc>
      </w:tr>
      <w:tr w:rsidR="00551E70" w:rsidRPr="00D656A5" w:rsidTr="00CE1CEC">
        <w:trPr>
          <w:trHeight w:val="1673"/>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Ο Ανάδοχος θα πρέπει να προσφέρει υπηρεσίες εγγυημένης λειτουργίας και διαχείρισης του συστήματος, για χρονικό διάστημα τουλάχιστον ενός (1) έτους από την οριστική παραλαβή του έργου και σύμφωνα με την υποβαλλόμενη προσφορά.</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899"/>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Οι υπηρεσίες αυτές θα πρέπει να περιλαμβάνουν, </w:t>
            </w:r>
            <w:proofErr w:type="spellStart"/>
            <w:r w:rsidRPr="00D656A5">
              <w:rPr>
                <w:rFonts w:ascii="Calibri" w:eastAsia="Calibri" w:hAnsi="Calibri" w:cs="Calibri"/>
                <w:color w:val="000000"/>
                <w:lang w:eastAsia="en-US"/>
              </w:rPr>
              <w:t>κατ΄ελάχιστον</w:t>
            </w:r>
            <w:proofErr w:type="spellEnd"/>
            <w:r w:rsidRPr="00D656A5">
              <w:rPr>
                <w:rFonts w:ascii="Calibri" w:eastAsia="Calibri" w:hAnsi="Calibri" w:cs="Calibri"/>
                <w:color w:val="000000"/>
                <w:lang w:eastAsia="en-US"/>
              </w:rPr>
              <w:t>, τα ακόλουθα:</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2771"/>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Noto Sans Symbols" w:eastAsia="Noto Sans Symbols" w:hAnsi="Noto Sans Symbols" w:cs="Noto Sans Symbols"/>
                <w:color w:val="000000"/>
                <w:lang w:eastAsia="en-US"/>
              </w:rPr>
              <w:t>∙</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Συντήρηση ποδηλάτων. Να συντηρεί τα ποδήλατα τακτικά, τουλάχιστον μία φορά το μήνα, ακόμη κι αν δεν παρουσιάζουν βλάβη, τόσο στο χώρο των Σταθμών, όσο και σε ειδικό χώρο που θα διαθέτει, όταν η επί τόπου συντήρηση και επισκευή είναι αδύνατη.</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2420"/>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Noto Sans Symbols" w:eastAsia="Noto Sans Symbols" w:hAnsi="Noto Sans Symbols" w:cs="Noto Sans Symbols"/>
                <w:color w:val="000000"/>
                <w:lang w:eastAsia="en-US"/>
              </w:rPr>
              <w:t>∙</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Ανακατανομή ποδηλάτων. Να παρακολουθεί την πληρότητα των Σταθμών, με στόχο τη διαρκή διαθεσιμότητα των ποδηλάτων και θέσεων κλειδώματος/σταθμεύσεως μέσω της ανακατανομής Ποδηλάτων μεταξύ Σταθμών, η οποία θα πραγματοποιείται ως ακολούθως:</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137"/>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Ο Διαχειριστής θα ενημερώνεται σε πραγματικό χρόνο για τις ανάγκες ανακατανομής ποδηλάτων, μέσω του λογισμικού διαχείρισης του συστήματος όπου θα καταγράφονται οι πληροφορίες για την πληρότητα κάθε σταθμού, είτε μέσω ειδοποιήσεων που θα λαμβάνει σε κινητό τηλέφωνο που θα έχει δηλώσει, όταν το σύστημα ευρίσκεται σε κατάσταση «Ανισορροπίας». Ως κατάσταση «Ανισορροπίας» ορίζεται η κατάσταση κατά την οποία στον κάθε Σταθμό υπάρχουν λιγότερα από δύο (2) Ποδήλατα ή λιγότερες από δύο (2) ελεύθερες θέσεις κλειδώματος / σταθμεύσεως. Η κατάσταση «Ανισορροπίας» καταγράφεται στο Σύστημα, οπότε και ενημερώνεται ο Διαχειριστής.</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223"/>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Ο Διαχειριστής υποχρεούται να άρει την κατάσταση «Ανισορροπίας» το αργότερο εντός εξήντα (60) λεπτών από την εμφάνισή της.</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680"/>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Courier New" w:eastAsia="Courier New" w:hAnsi="Courier New" w:cs="Courier New"/>
                <w:color w:val="000000"/>
                <w:lang w:eastAsia="en-US"/>
              </w:rPr>
            </w:pPr>
            <w:r w:rsidRPr="00D656A5">
              <w:rPr>
                <w:rFonts w:ascii="Courier New" w:eastAsia="Courier New" w:hAnsi="Courier New" w:cs="Courier New"/>
                <w:color w:val="000000"/>
                <w:lang w:eastAsia="en-US"/>
              </w:rPr>
              <w:t>o</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 xml:space="preserve">Η ως άνω υποχρέωση ανακατανομής ποδηλάτων και άρσης της κατάστασης «Ανισορροπίας» δεν ισχύει στις περιπτώσεις </w:t>
            </w:r>
            <w:proofErr w:type="spellStart"/>
            <w:r w:rsidRPr="00D656A5">
              <w:rPr>
                <w:rFonts w:ascii="Calibri" w:eastAsia="Calibri" w:hAnsi="Calibri" w:cs="Calibri"/>
                <w:color w:val="000000"/>
                <w:lang w:eastAsia="en-US"/>
              </w:rPr>
              <w:t>υπερχρήσης</w:t>
            </w:r>
            <w:proofErr w:type="spellEnd"/>
            <w:r w:rsidRPr="00D656A5">
              <w:rPr>
                <w:rFonts w:ascii="Calibri" w:eastAsia="Calibri" w:hAnsi="Calibri" w:cs="Calibri"/>
                <w:color w:val="000000"/>
                <w:lang w:eastAsia="en-US"/>
              </w:rPr>
              <w:t xml:space="preserve"> και </w:t>
            </w:r>
            <w:proofErr w:type="spellStart"/>
            <w:r w:rsidRPr="00D656A5">
              <w:rPr>
                <w:rFonts w:ascii="Calibri" w:eastAsia="Calibri" w:hAnsi="Calibri" w:cs="Calibri"/>
                <w:color w:val="000000"/>
                <w:lang w:eastAsia="en-US"/>
              </w:rPr>
              <w:t>υποχρήσης</w:t>
            </w:r>
            <w:proofErr w:type="spellEnd"/>
            <w:r w:rsidRPr="00D656A5">
              <w:rPr>
                <w:rFonts w:ascii="Calibri" w:eastAsia="Calibri" w:hAnsi="Calibri" w:cs="Calibri"/>
                <w:color w:val="000000"/>
                <w:lang w:eastAsia="en-US"/>
              </w:rPr>
              <w:t xml:space="preserve"> του Συστήματος. Ειδικότερα, το σύστημα θεωρείται ότι βρίσκεται σε κατάσταση </w:t>
            </w:r>
            <w:proofErr w:type="spellStart"/>
            <w:r w:rsidRPr="00D656A5">
              <w:rPr>
                <w:rFonts w:ascii="Calibri" w:eastAsia="Calibri" w:hAnsi="Calibri" w:cs="Calibri"/>
                <w:color w:val="000000"/>
                <w:lang w:eastAsia="en-US"/>
              </w:rPr>
              <w:t>υπερχρήσης</w:t>
            </w:r>
            <w:proofErr w:type="spellEnd"/>
            <w:r w:rsidRPr="00D656A5">
              <w:rPr>
                <w:rFonts w:ascii="Calibri" w:eastAsia="Calibri" w:hAnsi="Calibri" w:cs="Calibri"/>
                <w:color w:val="000000"/>
                <w:lang w:eastAsia="en-US"/>
              </w:rPr>
              <w:t xml:space="preserve"> όταν χρησιμοποιείται ταυτόχρονα άνω του 80% του στόλου των ποδηλάτων, ενώ σε κατάσταση </w:t>
            </w:r>
            <w:proofErr w:type="spellStart"/>
            <w:r w:rsidRPr="00D656A5">
              <w:rPr>
                <w:rFonts w:ascii="Calibri" w:eastAsia="Calibri" w:hAnsi="Calibri" w:cs="Calibri"/>
                <w:color w:val="000000"/>
                <w:lang w:eastAsia="en-US"/>
              </w:rPr>
              <w:t>υποχρήσης</w:t>
            </w:r>
            <w:proofErr w:type="spellEnd"/>
            <w:r w:rsidRPr="00D656A5">
              <w:rPr>
                <w:rFonts w:ascii="Calibri" w:eastAsia="Calibri" w:hAnsi="Calibri" w:cs="Calibri"/>
                <w:color w:val="000000"/>
                <w:lang w:eastAsia="en-US"/>
              </w:rPr>
              <w:t xml:space="preserve"> κατά τις ώρες από 10.00 μ.μ. έως 7.00 π.μ. (επόμενη ημέρα).</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5867"/>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Noto Sans Symbols" w:eastAsia="Noto Sans Symbols" w:hAnsi="Noto Sans Symbols" w:cs="Noto Sans Symbols"/>
                <w:color w:val="000000"/>
                <w:lang w:eastAsia="en-US"/>
              </w:rPr>
              <w:t>∙</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Τηλεφωνική Υποστήριξη Να παρέχει τηλεφωνική εξυπηρέτηση στους Χρήστες, σχετικά με πιθανές βλάβες ή άλλα περιστατικά, επί καθημερινής βάσεως (συμπεριλαμβανομένων Σ/Κ και αργιών), από 8.00 π.μ. έως 10.00 μ.μ.. Ο Διαχειριστής υποχρεούται να ανταποκρίνεται άμεσα στις κλήσεις και συγκεκριμένα να απαντά σε αυτές εντός δεκαπέντε δευτερολέπτων (15΄΄).  Σε περίπτωση αναφοράς ατυχήματος, βλάβης ή περιστατικού ανωτέρας βίας που εμποδίζει το Χρήστη να επιστρέψει το ποδήλατο σε θέση σταθμεύσεως / κλειδώματος, ο Διαχειριστής υποχρεούται να παραλάβει το ποδήλατο από το σημείο του περιστατικού.</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311"/>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Noto Sans Symbols" w:eastAsia="Noto Sans Symbols" w:hAnsi="Noto Sans Symbols" w:cs="Noto Sans Symbols"/>
                <w:color w:val="000000"/>
                <w:lang w:eastAsia="en-US"/>
              </w:rPr>
              <w:t>∙</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 xml:space="preserve">Ενημέρωση Δήμου. Να ενημερώνει άμεσα (εντός το πολύ 2 ημερών) το Δήμο για περιπτώσεις κλοπών ή βανδαλισμών, ζημιών των εγκαταστάσεων του Συστήματος, να παρέχει σχετικά τεκμήρια (φωτογραφίες ή άλλα, όπου υπάρχουν) και να αιτείται την αντικατάσταση των </w:t>
            </w:r>
            <w:proofErr w:type="spellStart"/>
            <w:r w:rsidRPr="00D656A5">
              <w:rPr>
                <w:rFonts w:ascii="Calibri" w:eastAsia="Calibri" w:hAnsi="Calibri" w:cs="Calibri"/>
                <w:color w:val="000000"/>
                <w:lang w:eastAsia="en-US"/>
              </w:rPr>
              <w:t>βλαβέντων</w:t>
            </w:r>
            <w:proofErr w:type="spellEnd"/>
            <w:r w:rsidRPr="00D656A5">
              <w:rPr>
                <w:rFonts w:ascii="Calibri" w:eastAsia="Calibri" w:hAnsi="Calibri" w:cs="Calibri"/>
                <w:color w:val="000000"/>
                <w:lang w:eastAsia="en-US"/>
              </w:rPr>
              <w:t xml:space="preserve"> υλικών, εξοπλισμού ή εγκαταστάσεων.</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7757"/>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Noto Sans Symbols" w:eastAsia="Noto Sans Symbols" w:hAnsi="Noto Sans Symbols" w:cs="Noto Sans Symbols"/>
                <w:color w:val="000000"/>
                <w:lang w:eastAsia="en-US"/>
              </w:rPr>
              <w:t>∙</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 xml:space="preserve">Τιμολόγηση Χρηστών (εφόσον ο Δήμος το απαιτήσει). Ο Διαχειριστής υποχρεούται να τιμολογεί απευθείας τους Χρήστες – Συνδρομητές για τις συνδρομές του, τα τέλη χρήσεως των Ποδηλάτων και τυχόν λοιπές χρεώσεις από καθυστερημένη επιστροφή ή μη επιστροφή Ποδηλάτου, εκδίδοντας τα νόμιμα παραστατικά. Το ύψος των τελών είναι αυτό που καθορίζεται στον Κανονισμό Λειτουργίας του Συστήματος, μη δυνάμενο να τροποποιηθεί από το Διαχειριστή.  Ο Διαχειριστής υποχρεούται να προβεί σε όλες τις απαραίτητες ενέργειες με κάθε εμπλεκόμενο φορέα (τράπεζα, Δ.Ο.Υ., </w:t>
            </w:r>
            <w:proofErr w:type="spellStart"/>
            <w:r w:rsidRPr="00D656A5">
              <w:rPr>
                <w:rFonts w:ascii="Calibri" w:eastAsia="Calibri" w:hAnsi="Calibri" w:cs="Calibri"/>
                <w:color w:val="000000"/>
                <w:lang w:eastAsia="en-US"/>
              </w:rPr>
              <w:t>κ.λπ</w:t>
            </w:r>
            <w:proofErr w:type="spellEnd"/>
            <w:r w:rsidRPr="00D656A5">
              <w:rPr>
                <w:rFonts w:ascii="Calibri" w:eastAsia="Calibri" w:hAnsi="Calibri" w:cs="Calibri"/>
                <w:color w:val="000000"/>
                <w:lang w:eastAsia="en-US"/>
              </w:rPr>
              <w:t>), προκειμένου να είναι δυνατή η πληρωμή των άνω τελών και χρεώσεων με τους τρόπους που περιγράφονται στον Κανονισμό (μέσω Internet, μέσω τραπεζικού λογαριασμού, με απευθείας πληρωμή σε χώρο του Δήμου). Ο Διαχειριστής υποχρεούται να αποδίδει στον Δήμο το σύνολο των εσόδων του Συστήματος.</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063"/>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Παροχή ασφαλιστικής κάλυψης του συστήματος για περίοδο εγγυημένης λειτουργίας, μέσω συμβολαίου με ασφαλιστική εταιρεία Το πρόγραμμα παρέχει ασφάλιση των ποδηλάτων έναντι αστικής ευθύνης. Το αντικείμενο της κάλυψης θα περιλαμβάνει αστική ευθύνη προς τρίτους για σωματικές βλάβες και υλικές ζημιές που θα προκληθούν από αμέλεια του </w:t>
            </w:r>
            <w:proofErr w:type="spellStart"/>
            <w:r w:rsidRPr="00D656A5">
              <w:rPr>
                <w:rFonts w:ascii="Calibri" w:eastAsia="Calibri" w:hAnsi="Calibri" w:cs="Calibri"/>
                <w:color w:val="000000"/>
                <w:lang w:eastAsia="en-US"/>
              </w:rPr>
              <w:t>ασφαλιζόμενου</w:t>
            </w:r>
            <w:proofErr w:type="spellEnd"/>
            <w:r w:rsidRPr="00D656A5">
              <w:rPr>
                <w:rFonts w:ascii="Calibri" w:eastAsia="Calibri" w:hAnsi="Calibri" w:cs="Calibri"/>
                <w:color w:val="000000"/>
                <w:lang w:eastAsia="en-US"/>
              </w:rPr>
              <w:t xml:space="preserve"> από τη χρήση του ποδηλάτου. Για σωματικές βλάβες η ελάχιστη αποζημίωση θα είναι 30.000 €, ενώ για υλικές ζημιές ανά συμβάν θα είναι 15.000 €.</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p>
        </w:tc>
      </w:tr>
      <w:tr w:rsidR="00551E70" w:rsidRPr="00D656A5" w:rsidTr="00CE1CEC">
        <w:trPr>
          <w:trHeight w:val="3671"/>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Noto Sans Symbols" w:eastAsia="Noto Sans Symbols" w:hAnsi="Noto Sans Symbols" w:cs="Noto Sans Symbols"/>
                <w:color w:val="000000"/>
                <w:lang w:eastAsia="en-US"/>
              </w:rPr>
              <w:t>∙</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Προσωπικό Διαχειριστή. Ο Διαχειριστής είναι πλήρως και αποκλειστικά υπεύθυνος για την τήρηση της ισχύουσας νομοθεσίας ως προς το απασχολούμενο από αυτόν προσωπικό για την εκτέλεση των συμβατικών υποχρεώσεων. Επισημαίνεται ότι, από την εκτέλεση της συμβάσεως, καμία έννομη σχέση δεν δημιουργείται μεταξύ του Δήμου και του προσωπικού του Διαχειριστή που ασχολείται με την υπηρεσία.</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3797"/>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Noto Sans Symbols" w:eastAsia="Noto Sans Symbols" w:hAnsi="Noto Sans Symbols" w:cs="Noto Sans Symbols"/>
                <w:color w:val="000000"/>
                <w:lang w:eastAsia="en-US"/>
              </w:rPr>
              <w:t>∙</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Γενικές Υποχρεώσεις Διαχειριστή. Να συμμορφώνεται στις υποδείξεις του Δήμου αναφορικά με την ποιότητα της παρεχόμενης υπηρεσίας και να συνεργάζεται με τις αρμόδιες υπηρεσίες. Ο Διαχειριστής οφείλει, περαιτέρω, να εμποδίζει πράξεις ή παραλείψεις που θα μπορούσαν να έχουν αποτέλεσμα αντίθετο με το συμφέρον του Δήμου και του ίδιου του Συστήματος, εφόσον κάτι τέτοιο είναι στην ευχέρειά του.</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611"/>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Ο Δήμος αναλαμβάνει την υποχρέωση:</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241"/>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Noto Sans Symbols" w:eastAsia="Noto Sans Symbols" w:hAnsi="Noto Sans Symbols" w:cs="Noto Sans Symbols"/>
                <w:color w:val="000000"/>
                <w:lang w:eastAsia="en-US"/>
              </w:rPr>
              <w:t>∙</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Να διαθέσει στον Διαχειριστή το Σύστημα Δημόσιων Ποδηλάτων προς λειτουργία, διαχείριση και συντήρηση.</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2150"/>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Noto Sans Symbols" w:eastAsia="Noto Sans Symbols" w:hAnsi="Noto Sans Symbols" w:cs="Noto Sans Symbols"/>
                <w:color w:val="000000"/>
                <w:lang w:eastAsia="en-US"/>
              </w:rPr>
              <w:t>∙</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Να συνδράμει το Διαχειριστή με οτιδήποτε απαιτείται για τη βέλτιστη λειτουργία του Συστήματος και, ειδικότερα, να του παρέχει όλα τα στοιχεία που κρίνονται απαραίτητα για την έγκαιρη και σωστή λειτουργία του.</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4490"/>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Noto Sans Symbols" w:eastAsia="Noto Sans Symbols" w:hAnsi="Noto Sans Symbols" w:cs="Noto Sans Symbols"/>
                <w:color w:val="000000"/>
                <w:lang w:eastAsia="en-US"/>
              </w:rPr>
              <w:t>∙</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Να παρέχει στο Διαχειριστή πρόσβαση στο λογισμικό και εξοπλισμό του Συστήματος, προκειμένου ο τελευταίος να μπορεί να διαθέτει την απαιτούμενη ενημέρωση, σε πραγματικό χρόνο, για τη διαθεσιμότητα ποδηλάτων, την «ανισορροπία» του Συστήματος, την πορεία των συνδρομών / χρεώσεων, τις περιπτώσεις μη επιστροφής ή καθυστερημένης επιστροφής ποδηλάτου, την αναφορά παραπόνων, συμβάντων, ερωτημάτων και εν γένει προβλημάτων του Συστήματος κ.λπ.</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547"/>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Noto Sans Symbols" w:eastAsia="Noto Sans Symbols" w:hAnsi="Noto Sans Symbols" w:cs="Noto Sans Symbols"/>
                <w:color w:val="000000"/>
                <w:lang w:eastAsia="en-US"/>
              </w:rPr>
              <w:t>∙</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Να απαγορεύει την πρόσβαση και διαχείριση του λογισμικού και του Συστήματος σε τρίτα πρόσωπα ή σε μη εξουσιοδοτημένους εγγράφως συνεργάτες του Διαχειριστή.</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2717"/>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Noto Sans Symbols" w:eastAsia="Noto Sans Symbols" w:hAnsi="Noto Sans Symbols" w:cs="Noto Sans Symbols"/>
                <w:color w:val="000000"/>
                <w:lang w:eastAsia="en-US"/>
              </w:rPr>
              <w:t>∙</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 xml:space="preserve">Να διατηρεί σε άριστη κατάσταση λειτουργίας όλες τις εγκαταστάσεις </w:t>
            </w:r>
            <w:proofErr w:type="spellStart"/>
            <w:r w:rsidRPr="00D656A5">
              <w:rPr>
                <w:rFonts w:ascii="Calibri" w:eastAsia="Calibri" w:hAnsi="Calibri" w:cs="Calibri"/>
                <w:color w:val="000000"/>
                <w:lang w:eastAsia="en-US"/>
              </w:rPr>
              <w:t>ρευματοδότησης</w:t>
            </w:r>
            <w:proofErr w:type="spellEnd"/>
            <w:r w:rsidRPr="00D656A5">
              <w:rPr>
                <w:rFonts w:ascii="Calibri" w:eastAsia="Calibri" w:hAnsi="Calibri" w:cs="Calibri"/>
                <w:color w:val="000000"/>
                <w:lang w:eastAsia="en-US"/>
              </w:rPr>
              <w:t xml:space="preserve">  που  είναι συνδεδεμένες με τους Σταθμούς του Συστήματος (π.χ. καλωδιώσεις,  ηλεκτρικό ρεύμα, </w:t>
            </w:r>
            <w:proofErr w:type="spellStart"/>
            <w:r w:rsidRPr="00D656A5">
              <w:rPr>
                <w:rFonts w:ascii="Calibri" w:eastAsia="Calibri" w:hAnsi="Calibri" w:cs="Calibri"/>
                <w:color w:val="000000"/>
                <w:lang w:eastAsia="en-US"/>
              </w:rPr>
              <w:t>κλπ</w:t>
            </w:r>
            <w:proofErr w:type="spellEnd"/>
            <w:r w:rsidRPr="00D656A5">
              <w:rPr>
                <w:rFonts w:ascii="Calibri" w:eastAsia="Calibri" w:hAnsi="Calibri" w:cs="Calibri"/>
                <w:color w:val="000000"/>
                <w:lang w:eastAsia="en-US"/>
              </w:rPr>
              <w:t>) και να επεμβαίνει άμεσα για την αποκατάστασή τους σε περίπτωση βλάβης τους.</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421"/>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Noto Sans Symbols" w:eastAsia="Noto Sans Symbols" w:hAnsi="Noto Sans Symbols" w:cs="Noto Sans Symbols"/>
                <w:color w:val="000000"/>
                <w:lang w:eastAsia="en-US"/>
              </w:rPr>
            </w:pPr>
            <w:r w:rsidRPr="00D656A5">
              <w:rPr>
                <w:rFonts w:ascii="Noto Sans Symbols" w:eastAsia="Noto Sans Symbols" w:hAnsi="Noto Sans Symbols" w:cs="Noto Sans Symbols"/>
                <w:color w:val="000000"/>
                <w:lang w:eastAsia="en-US"/>
              </w:rPr>
              <w:t>∙</w:t>
            </w:r>
            <w:r w:rsidRPr="00D656A5">
              <w:rPr>
                <w:rFonts w:ascii="Calibri" w:eastAsia="Calibri" w:hAnsi="Calibri" w:cs="Times New Roman"/>
                <w:color w:val="000000"/>
                <w:sz w:val="14"/>
                <w:szCs w:val="14"/>
                <w:lang w:eastAsia="en-US"/>
              </w:rPr>
              <w:t xml:space="preserve">      </w:t>
            </w:r>
            <w:r w:rsidRPr="00D656A5">
              <w:rPr>
                <w:rFonts w:ascii="Calibri" w:eastAsia="Calibri" w:hAnsi="Calibri" w:cs="Calibri"/>
                <w:color w:val="000000"/>
                <w:lang w:eastAsia="en-US"/>
              </w:rPr>
              <w:t>Να εξασφαλίζει τη δυνατότητα άμεσης επικοινωνίας του Διαχειριστή με τις Υπηρεσίες του για τον ορθό συντονισμό προς επίτευξη της ορθής λειτουργίας του Συστήματος.</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484"/>
          <w:jc w:val="center"/>
        </w:trPr>
        <w:tc>
          <w:tcPr>
            <w:tcW w:w="1207" w:type="dxa"/>
            <w:shd w:val="clear" w:color="auto" w:fill="auto"/>
            <w:vAlign w:val="center"/>
          </w:tcPr>
          <w:p w:rsidR="00551E70" w:rsidRPr="00D656A5" w:rsidRDefault="00551E70" w:rsidP="00CE1CEC">
            <w:pPr>
              <w:numPr>
                <w:ilvl w:val="0"/>
                <w:numId w:val="22"/>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380"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Η υπόψη υπηρεσία, όπως περιγράφεται ανωτέρω, θα παρέχεται από το διαχειριστή 365 ημέρες το χρόνο, από τις 8.00 το πρωί έως τις 22.00 το βράδυ.</w:t>
            </w:r>
          </w:p>
        </w:tc>
        <w:tc>
          <w:tcPr>
            <w:tcW w:w="1418"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bl>
    <w:p w:rsidR="00551E70" w:rsidRPr="00D656A5" w:rsidRDefault="00551E70" w:rsidP="00551E70">
      <w:pPr>
        <w:rPr>
          <w:rFonts w:ascii="Calibri" w:eastAsia="Calibri" w:hAnsi="Calibri" w:cs="Times New Roman"/>
          <w:lang w:eastAsia="en-US"/>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p>
    <w:p w:rsidR="00551E70" w:rsidRPr="00D656A5" w:rsidRDefault="00551E70" w:rsidP="00551E70">
      <w:pPr>
        <w:suppressAutoHyphens/>
        <w:spacing w:after="120" w:line="240" w:lineRule="auto"/>
        <w:jc w:val="both"/>
        <w:rPr>
          <w:rFonts w:ascii="Calibri" w:eastAsia="Calibri" w:hAnsi="Calibri" w:cs="Times New Roman"/>
          <w:lang w:eastAsia="en-US"/>
        </w:rPr>
      </w:pPr>
      <w:r w:rsidRPr="00D656A5">
        <w:rPr>
          <w:rFonts w:ascii="Calibri" w:eastAsia="Times New Roman" w:hAnsi="Calibri" w:cs="Calibri"/>
          <w:b/>
          <w:bCs/>
          <w:sz w:val="28"/>
          <w:szCs w:val="32"/>
          <w:lang w:eastAsia="ar-SA"/>
        </w:rPr>
        <w:t>Εγκατάσταση Συστήματος</w:t>
      </w:r>
    </w:p>
    <w:tbl>
      <w:tblPr>
        <w:tblW w:w="100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3"/>
        <w:gridCol w:w="4029"/>
        <w:gridCol w:w="1396"/>
        <w:gridCol w:w="1559"/>
        <w:gridCol w:w="1701"/>
      </w:tblGrid>
      <w:tr w:rsidR="00551E70" w:rsidRPr="00D656A5" w:rsidTr="00CE1CEC">
        <w:trPr>
          <w:trHeight w:val="320"/>
          <w:jc w:val="center"/>
        </w:trPr>
        <w:tc>
          <w:tcPr>
            <w:tcW w:w="1353"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Α/Α</w:t>
            </w:r>
          </w:p>
        </w:tc>
        <w:tc>
          <w:tcPr>
            <w:tcW w:w="4029"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ΠΡΟΔΙΑΓΡΑΦΗ</w:t>
            </w:r>
          </w:p>
        </w:tc>
        <w:tc>
          <w:tcPr>
            <w:tcW w:w="1396"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ΑΠΑΙΤΗΣΗ</w:t>
            </w:r>
          </w:p>
        </w:tc>
        <w:tc>
          <w:tcPr>
            <w:tcW w:w="1559"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ΑΠΑΝΤΗΣΗ</w:t>
            </w:r>
          </w:p>
        </w:tc>
        <w:tc>
          <w:tcPr>
            <w:tcW w:w="1701"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ΠΑΡΑΠΟΜΠΗ</w:t>
            </w:r>
          </w:p>
        </w:tc>
      </w:tr>
      <w:tr w:rsidR="00551E70" w:rsidRPr="00D656A5" w:rsidTr="00CE1CEC">
        <w:trPr>
          <w:trHeight w:val="1286"/>
          <w:jc w:val="center"/>
        </w:trPr>
        <w:tc>
          <w:tcPr>
            <w:tcW w:w="1353" w:type="dxa"/>
            <w:shd w:val="clear" w:color="auto" w:fill="auto"/>
            <w:vAlign w:val="center"/>
          </w:tcPr>
          <w:p w:rsidR="00551E70" w:rsidRPr="00D656A5" w:rsidRDefault="00551E70" w:rsidP="00CE1CEC">
            <w:pPr>
              <w:numPr>
                <w:ilvl w:val="0"/>
                <w:numId w:val="25"/>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029"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Ο Ανάδοχος θα αναλάβει την εγκατάσταση, παραμετροποίηση και θέση σε λειτουργία του συνόλου το εξοπλισμού και λογισμικού του έργου.</w:t>
            </w:r>
          </w:p>
        </w:tc>
        <w:tc>
          <w:tcPr>
            <w:tcW w:w="1396"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169"/>
          <w:jc w:val="center"/>
        </w:trPr>
        <w:tc>
          <w:tcPr>
            <w:tcW w:w="1353" w:type="dxa"/>
            <w:shd w:val="clear" w:color="auto" w:fill="auto"/>
            <w:vAlign w:val="center"/>
          </w:tcPr>
          <w:p w:rsidR="00551E70" w:rsidRPr="00D656A5" w:rsidRDefault="00551E70" w:rsidP="00CE1CEC">
            <w:pPr>
              <w:numPr>
                <w:ilvl w:val="0"/>
                <w:numId w:val="25"/>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029"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Η παροχή μόνιμης τροφοδοσίας 220VAC στα σημεία εγκατάστασης του εξοπλισμού, αποτελεί υποχρέωση του Δήμου.</w:t>
            </w:r>
          </w:p>
        </w:tc>
        <w:tc>
          <w:tcPr>
            <w:tcW w:w="1396"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2231"/>
          <w:jc w:val="center"/>
        </w:trPr>
        <w:tc>
          <w:tcPr>
            <w:tcW w:w="1353" w:type="dxa"/>
            <w:shd w:val="clear" w:color="auto" w:fill="auto"/>
            <w:vAlign w:val="center"/>
          </w:tcPr>
          <w:p w:rsidR="00551E70" w:rsidRPr="00D656A5" w:rsidRDefault="00551E70" w:rsidP="00CE1CEC">
            <w:pPr>
              <w:numPr>
                <w:ilvl w:val="0"/>
                <w:numId w:val="25"/>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029"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Η παροχή όλων των τηλεπικοινωνιακών συνδέσεων για τους σταθμούς μίσθωσης και τα ποδήλατα, </w:t>
            </w:r>
            <w:proofErr w:type="spellStart"/>
            <w:r w:rsidRPr="00D656A5">
              <w:rPr>
                <w:rFonts w:ascii="Calibri" w:eastAsia="Calibri" w:hAnsi="Calibri" w:cs="Calibri"/>
                <w:color w:val="000000"/>
                <w:lang w:eastAsia="en-US"/>
              </w:rPr>
              <w:t>καθ΄όλη</w:t>
            </w:r>
            <w:proofErr w:type="spellEnd"/>
            <w:r w:rsidRPr="00D656A5">
              <w:rPr>
                <w:rFonts w:ascii="Calibri" w:eastAsia="Calibri" w:hAnsi="Calibri" w:cs="Calibri"/>
                <w:color w:val="000000"/>
                <w:lang w:eastAsia="en-US"/>
              </w:rPr>
              <w:t xml:space="preserve"> τη διάρκεια της περιόδου εγγύησης καλής λειτουργίας, αποτελούν υποχρέωση του Αναδόχου.</w:t>
            </w:r>
          </w:p>
        </w:tc>
        <w:tc>
          <w:tcPr>
            <w:tcW w:w="1396"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559"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bl>
    <w:p w:rsidR="00551E70" w:rsidRPr="00D656A5" w:rsidRDefault="00551E70" w:rsidP="00551E70">
      <w:pPr>
        <w:rPr>
          <w:rFonts w:ascii="Calibri" w:eastAsia="Calibri" w:hAnsi="Calibri" w:cs="Times New Roman"/>
          <w:lang w:eastAsia="en-US"/>
        </w:rPr>
      </w:pPr>
    </w:p>
    <w:p w:rsidR="00551E70" w:rsidRPr="00D656A5" w:rsidRDefault="00551E70" w:rsidP="00551E70">
      <w:pPr>
        <w:suppressAutoHyphens/>
        <w:spacing w:after="120" w:line="240" w:lineRule="auto"/>
        <w:jc w:val="both"/>
        <w:rPr>
          <w:rFonts w:ascii="Calibri" w:eastAsia="Calibri" w:hAnsi="Calibri" w:cs="Times New Roman"/>
          <w:lang w:eastAsia="en-US"/>
        </w:rPr>
      </w:pPr>
      <w:r w:rsidRPr="00D656A5">
        <w:rPr>
          <w:rFonts w:ascii="Calibri" w:eastAsia="Times New Roman" w:hAnsi="Calibri" w:cs="Calibri"/>
          <w:b/>
          <w:bCs/>
          <w:sz w:val="28"/>
          <w:szCs w:val="32"/>
          <w:lang w:eastAsia="ar-SA"/>
        </w:rPr>
        <w:t>Εκπαίδευση</w:t>
      </w:r>
    </w:p>
    <w:tbl>
      <w:tblPr>
        <w:tblW w:w="97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6"/>
        <w:gridCol w:w="4204"/>
        <w:gridCol w:w="1396"/>
        <w:gridCol w:w="1417"/>
        <w:gridCol w:w="1701"/>
      </w:tblGrid>
      <w:tr w:rsidR="00551E70" w:rsidRPr="00D656A5" w:rsidTr="00CE1CEC">
        <w:trPr>
          <w:trHeight w:val="320"/>
          <w:jc w:val="center"/>
        </w:trPr>
        <w:tc>
          <w:tcPr>
            <w:tcW w:w="1036"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Α/Α</w:t>
            </w:r>
          </w:p>
        </w:tc>
        <w:tc>
          <w:tcPr>
            <w:tcW w:w="4204"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ΠΡΟΔΙΑΓΡΑΦΗ</w:t>
            </w:r>
          </w:p>
        </w:tc>
        <w:tc>
          <w:tcPr>
            <w:tcW w:w="1396"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ΑΠΑΙΤΗΣΗ</w:t>
            </w:r>
          </w:p>
        </w:tc>
        <w:tc>
          <w:tcPr>
            <w:tcW w:w="1417"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ΑΠΑΝΤΗΣΗ</w:t>
            </w:r>
          </w:p>
        </w:tc>
        <w:tc>
          <w:tcPr>
            <w:tcW w:w="1701"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ΠΑΡΑΠΟΜΠΗ</w:t>
            </w:r>
          </w:p>
        </w:tc>
      </w:tr>
      <w:tr w:rsidR="00551E70" w:rsidRPr="00D656A5" w:rsidTr="00CE1CEC">
        <w:trPr>
          <w:trHeight w:val="2114"/>
          <w:jc w:val="center"/>
        </w:trPr>
        <w:tc>
          <w:tcPr>
            <w:tcW w:w="1036" w:type="dxa"/>
            <w:shd w:val="clear" w:color="auto" w:fill="auto"/>
            <w:vAlign w:val="center"/>
          </w:tcPr>
          <w:p w:rsidR="00551E70" w:rsidRPr="00D656A5" w:rsidRDefault="00551E70" w:rsidP="00CE1CEC">
            <w:pPr>
              <w:numPr>
                <w:ilvl w:val="0"/>
                <w:numId w:val="26"/>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204"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Σε σχέση με την εκπαίδευση των χρηστών για το σύνολο του εξοπλισμού και λογισμικού, προτείνεται η υιοθέτηση ενός εκπαιδευτικού προγράμματος το οποίο θα περιλαμβάνει θεωρητική και πρακτική εκπαίδευση.</w:t>
            </w:r>
          </w:p>
        </w:tc>
        <w:tc>
          <w:tcPr>
            <w:tcW w:w="1396"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520"/>
          <w:jc w:val="center"/>
        </w:trPr>
        <w:tc>
          <w:tcPr>
            <w:tcW w:w="1036" w:type="dxa"/>
            <w:shd w:val="clear" w:color="auto" w:fill="auto"/>
            <w:vAlign w:val="center"/>
          </w:tcPr>
          <w:p w:rsidR="00551E70" w:rsidRPr="00D656A5" w:rsidRDefault="00551E70" w:rsidP="00CE1CEC">
            <w:pPr>
              <w:numPr>
                <w:ilvl w:val="0"/>
                <w:numId w:val="26"/>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204"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Στα πλαίσια των υπηρεσιών εκπαίδευσης, ο ανάδοχος θα εκπαιδεύσει τέσσερα (4) άτομα, προσφέροντας κατ’ ελάχιστον σαράντα (40) ώρες εκπαίδευσης συνολικά. </w:t>
            </w:r>
          </w:p>
        </w:tc>
        <w:tc>
          <w:tcPr>
            <w:tcW w:w="1396"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890"/>
          <w:jc w:val="center"/>
        </w:trPr>
        <w:tc>
          <w:tcPr>
            <w:tcW w:w="1036" w:type="dxa"/>
            <w:shd w:val="clear" w:color="auto" w:fill="auto"/>
            <w:vAlign w:val="center"/>
          </w:tcPr>
          <w:p w:rsidR="00551E70" w:rsidRPr="00D656A5" w:rsidRDefault="00551E70" w:rsidP="00CE1CEC">
            <w:pPr>
              <w:numPr>
                <w:ilvl w:val="0"/>
                <w:numId w:val="26"/>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204"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Οι ενέργειες της εκπαίδευσης θα λάβουν χώρα στις εγκαταστάσεις του Δήμου.</w:t>
            </w:r>
          </w:p>
        </w:tc>
        <w:tc>
          <w:tcPr>
            <w:tcW w:w="1396"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809"/>
          <w:jc w:val="center"/>
        </w:trPr>
        <w:tc>
          <w:tcPr>
            <w:tcW w:w="1036" w:type="dxa"/>
            <w:shd w:val="clear" w:color="auto" w:fill="auto"/>
            <w:vAlign w:val="center"/>
          </w:tcPr>
          <w:p w:rsidR="00551E70" w:rsidRPr="00D656A5" w:rsidRDefault="00551E70" w:rsidP="00CE1CEC">
            <w:pPr>
              <w:numPr>
                <w:ilvl w:val="0"/>
                <w:numId w:val="26"/>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4204"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Στην τεκμηρίωση της εκπαίδευσης θα περιλαμβάνονται και τα εγχειρίδια/εκπαιδευτικό υλικό.</w:t>
            </w:r>
          </w:p>
        </w:tc>
        <w:tc>
          <w:tcPr>
            <w:tcW w:w="1396"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bl>
    <w:p w:rsidR="00551E70" w:rsidRPr="00D656A5" w:rsidRDefault="00551E70" w:rsidP="00551E70">
      <w:pPr>
        <w:rPr>
          <w:rFonts w:ascii="Calibri" w:eastAsia="Calibri" w:hAnsi="Calibri" w:cs="Times New Roman"/>
          <w:lang w:eastAsia="en-US"/>
        </w:rPr>
      </w:pPr>
    </w:p>
    <w:p w:rsidR="00551E70" w:rsidRPr="00D656A5" w:rsidRDefault="00551E70" w:rsidP="00551E70">
      <w:pPr>
        <w:suppressAutoHyphens/>
        <w:spacing w:after="120" w:line="240" w:lineRule="auto"/>
        <w:jc w:val="both"/>
        <w:rPr>
          <w:rFonts w:ascii="Calibri" w:eastAsia="Times New Roman" w:hAnsi="Calibri" w:cs="Calibri"/>
          <w:b/>
          <w:bCs/>
          <w:sz w:val="28"/>
          <w:szCs w:val="32"/>
          <w:lang w:eastAsia="ar-SA"/>
        </w:rPr>
      </w:pPr>
      <w:r w:rsidRPr="00D656A5">
        <w:rPr>
          <w:rFonts w:ascii="Calibri" w:eastAsia="Times New Roman" w:hAnsi="Calibri" w:cs="Calibri"/>
          <w:b/>
          <w:bCs/>
          <w:sz w:val="28"/>
          <w:szCs w:val="32"/>
          <w:lang w:eastAsia="ar-SA"/>
        </w:rPr>
        <w:t>Εικαστική Προσαρμογή Συστήματος</w:t>
      </w:r>
    </w:p>
    <w:p w:rsidR="00551E70" w:rsidRPr="00D656A5" w:rsidRDefault="00551E70" w:rsidP="00551E70">
      <w:pPr>
        <w:rPr>
          <w:rFonts w:ascii="Calibri" w:eastAsia="Calibri" w:hAnsi="Calibri" w:cs="Times New Roman"/>
          <w:lang w:eastAsia="en-US"/>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969"/>
        <w:gridCol w:w="1276"/>
        <w:gridCol w:w="1417"/>
        <w:gridCol w:w="1701"/>
      </w:tblGrid>
      <w:tr w:rsidR="00551E70" w:rsidRPr="00D656A5" w:rsidTr="00CE1CEC">
        <w:trPr>
          <w:trHeight w:val="320"/>
          <w:jc w:val="center"/>
        </w:trPr>
        <w:tc>
          <w:tcPr>
            <w:tcW w:w="846"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Α/Α</w:t>
            </w:r>
          </w:p>
        </w:tc>
        <w:tc>
          <w:tcPr>
            <w:tcW w:w="3969"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ΠΡΟΔΙΑΓΡΑΦΗ</w:t>
            </w:r>
          </w:p>
        </w:tc>
        <w:tc>
          <w:tcPr>
            <w:tcW w:w="1276"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ΑΠΑΙΤΗΣΗ</w:t>
            </w:r>
          </w:p>
        </w:tc>
        <w:tc>
          <w:tcPr>
            <w:tcW w:w="1417"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ΑΠΑΝΤΗΣΗ</w:t>
            </w:r>
          </w:p>
        </w:tc>
        <w:tc>
          <w:tcPr>
            <w:tcW w:w="1701" w:type="dxa"/>
            <w:shd w:val="clear" w:color="auto" w:fill="D9D9D9"/>
            <w:vAlign w:val="bottom"/>
          </w:tcPr>
          <w:p w:rsidR="00551E70" w:rsidRPr="00D656A5" w:rsidRDefault="00551E70" w:rsidP="00CE1CEC">
            <w:pPr>
              <w:jc w:val="center"/>
              <w:rPr>
                <w:rFonts w:ascii="Calibri" w:eastAsia="Calibri" w:hAnsi="Calibri" w:cs="Calibri"/>
                <w:b/>
                <w:color w:val="000000"/>
                <w:lang w:eastAsia="en-US"/>
              </w:rPr>
            </w:pPr>
            <w:r w:rsidRPr="00D656A5">
              <w:rPr>
                <w:rFonts w:ascii="Calibri" w:eastAsia="Calibri" w:hAnsi="Calibri" w:cs="Calibri"/>
                <w:b/>
                <w:color w:val="000000"/>
                <w:lang w:eastAsia="en-US"/>
              </w:rPr>
              <w:t>ΠΑΡΑΠΟΜΠΗ</w:t>
            </w:r>
          </w:p>
        </w:tc>
      </w:tr>
      <w:tr w:rsidR="00551E70" w:rsidRPr="00D656A5" w:rsidTr="00CE1CEC">
        <w:trPr>
          <w:trHeight w:val="1250"/>
          <w:jc w:val="center"/>
        </w:trPr>
        <w:tc>
          <w:tcPr>
            <w:tcW w:w="846" w:type="dxa"/>
            <w:shd w:val="clear" w:color="auto" w:fill="auto"/>
            <w:vAlign w:val="center"/>
          </w:tcPr>
          <w:p w:rsidR="00551E70" w:rsidRPr="00D656A5" w:rsidRDefault="00551E70" w:rsidP="00CE1CEC">
            <w:pPr>
              <w:numPr>
                <w:ilvl w:val="0"/>
                <w:numId w:val="21"/>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969"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xml:space="preserve">Ο Ανάδοχος θα πρέπει να υποβάλει στον Δήμο πρόταση σχετικά με την εικαστική ταυτότητα του συστήματος. </w:t>
            </w:r>
          </w:p>
        </w:tc>
        <w:tc>
          <w:tcPr>
            <w:tcW w:w="1276"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610"/>
          <w:jc w:val="center"/>
        </w:trPr>
        <w:tc>
          <w:tcPr>
            <w:tcW w:w="846" w:type="dxa"/>
            <w:shd w:val="clear" w:color="auto" w:fill="auto"/>
            <w:vAlign w:val="center"/>
          </w:tcPr>
          <w:p w:rsidR="00551E70" w:rsidRPr="00D656A5" w:rsidRDefault="00551E70" w:rsidP="00CE1CEC">
            <w:pPr>
              <w:numPr>
                <w:ilvl w:val="0"/>
                <w:numId w:val="21"/>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969"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Ο Ανάδοχος, κατόπιν συμφωνίας με τον Δήμο σχετικά με την ταυτότητα, θα προσαρμόσει το Σύστημα σε αυτήν (λογότυποι, χρώματα κ.λπ.) και θα την υλοποιήσει.</w:t>
            </w:r>
          </w:p>
        </w:tc>
        <w:tc>
          <w:tcPr>
            <w:tcW w:w="1276"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250"/>
          <w:jc w:val="center"/>
        </w:trPr>
        <w:tc>
          <w:tcPr>
            <w:tcW w:w="846" w:type="dxa"/>
            <w:shd w:val="clear" w:color="auto" w:fill="auto"/>
            <w:vAlign w:val="center"/>
          </w:tcPr>
          <w:p w:rsidR="00551E70" w:rsidRPr="00D656A5" w:rsidRDefault="00551E70" w:rsidP="00CE1CEC">
            <w:pPr>
              <w:numPr>
                <w:ilvl w:val="0"/>
                <w:numId w:val="21"/>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969"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Η προσαρμογή θα αφορά σε κάθε στοιχείο του συστήματος, δηλ. στα ποδήλατα, τους σταθμούς και το λογισμικό.</w:t>
            </w:r>
          </w:p>
        </w:tc>
        <w:tc>
          <w:tcPr>
            <w:tcW w:w="1276"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r w:rsidR="00551E70" w:rsidRPr="00D656A5" w:rsidTr="00CE1CEC">
        <w:trPr>
          <w:trHeight w:val="1160"/>
          <w:jc w:val="center"/>
        </w:trPr>
        <w:tc>
          <w:tcPr>
            <w:tcW w:w="846" w:type="dxa"/>
            <w:shd w:val="clear" w:color="auto" w:fill="auto"/>
            <w:vAlign w:val="center"/>
          </w:tcPr>
          <w:p w:rsidR="00551E70" w:rsidRPr="00D656A5" w:rsidRDefault="00551E70" w:rsidP="00CE1CEC">
            <w:pPr>
              <w:numPr>
                <w:ilvl w:val="0"/>
                <w:numId w:val="21"/>
              </w:numPr>
              <w:pBdr>
                <w:top w:val="nil"/>
                <w:left w:val="nil"/>
                <w:bottom w:val="nil"/>
                <w:right w:val="nil"/>
                <w:between w:val="nil"/>
              </w:pBdr>
              <w:suppressAutoHyphens/>
              <w:spacing w:after="0" w:line="240" w:lineRule="auto"/>
              <w:jc w:val="both"/>
              <w:rPr>
                <w:rFonts w:ascii="Calibri" w:eastAsia="Calibri" w:hAnsi="Calibri" w:cs="Calibri"/>
                <w:color w:val="000000"/>
                <w:lang w:eastAsia="en-US"/>
              </w:rPr>
            </w:pPr>
          </w:p>
        </w:tc>
        <w:tc>
          <w:tcPr>
            <w:tcW w:w="3969" w:type="dxa"/>
            <w:shd w:val="clear" w:color="auto" w:fill="auto"/>
            <w:vAlign w:val="center"/>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Η ταυτότητα θα φέρει όλες τις απαραίτητες σημάνσεις της ΕΕ και θα είναι σύμφωνη με τις απαιτήσεις του χρηματοδοτικού προγράμματος</w:t>
            </w:r>
          </w:p>
        </w:tc>
        <w:tc>
          <w:tcPr>
            <w:tcW w:w="1276" w:type="dxa"/>
            <w:shd w:val="clear" w:color="auto" w:fill="auto"/>
            <w:vAlign w:val="center"/>
          </w:tcPr>
          <w:p w:rsidR="00551E70" w:rsidRPr="00D656A5" w:rsidRDefault="00551E70" w:rsidP="00CE1CEC">
            <w:pPr>
              <w:jc w:val="center"/>
              <w:rPr>
                <w:rFonts w:ascii="Calibri" w:eastAsia="Calibri" w:hAnsi="Calibri" w:cs="Calibri"/>
                <w:color w:val="000000"/>
                <w:lang w:eastAsia="en-US"/>
              </w:rPr>
            </w:pPr>
            <w:r w:rsidRPr="00D656A5">
              <w:rPr>
                <w:rFonts w:ascii="Calibri" w:eastAsia="Calibri" w:hAnsi="Calibri" w:cs="Calibri"/>
                <w:color w:val="000000"/>
                <w:lang w:eastAsia="en-US"/>
              </w:rPr>
              <w:t>ΝΑΙ</w:t>
            </w:r>
          </w:p>
        </w:tc>
        <w:tc>
          <w:tcPr>
            <w:tcW w:w="1417"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c>
          <w:tcPr>
            <w:tcW w:w="1701" w:type="dxa"/>
            <w:shd w:val="clear" w:color="auto" w:fill="auto"/>
            <w:vAlign w:val="bottom"/>
          </w:tcPr>
          <w:p w:rsidR="00551E70" w:rsidRPr="00D656A5" w:rsidRDefault="00551E70" w:rsidP="00CE1CEC">
            <w:pPr>
              <w:rPr>
                <w:rFonts w:ascii="Calibri" w:eastAsia="Calibri" w:hAnsi="Calibri" w:cs="Calibri"/>
                <w:color w:val="000000"/>
                <w:lang w:eastAsia="en-US"/>
              </w:rPr>
            </w:pPr>
            <w:r w:rsidRPr="00D656A5">
              <w:rPr>
                <w:rFonts w:ascii="Calibri" w:eastAsia="Calibri" w:hAnsi="Calibri" w:cs="Calibri"/>
                <w:color w:val="000000"/>
                <w:lang w:eastAsia="en-US"/>
              </w:rPr>
              <w:t> </w:t>
            </w:r>
          </w:p>
        </w:tc>
      </w:tr>
    </w:tbl>
    <w:p w:rsidR="00955637" w:rsidRDefault="00955637"/>
    <w:sectPr w:rsidR="0095563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Georgia">
    <w:panose1 w:val="02040502050405020303"/>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 w:name="HGSGothicE">
    <w:charset w:val="80"/>
    <w:family w:val="swiss"/>
    <w:pitch w:val="variable"/>
    <w:sig w:usb0="E00002FF" w:usb1="2AC7EDFE" w:usb2="00000012" w:usb3="00000000" w:csb0="00020001" w:csb1="00000000"/>
  </w:font>
  <w:font w:name="Kalinga">
    <w:charset w:val="00"/>
    <w:family w:val="swiss"/>
    <w:pitch w:val="variable"/>
    <w:sig w:usb0="0008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1134"/>
        </w:tabs>
        <w:ind w:left="1134" w:firstLine="0"/>
      </w:pPr>
    </w:lvl>
    <w:lvl w:ilvl="1">
      <w:start w:val="1"/>
      <w:numFmt w:val="none"/>
      <w:suff w:val="nothing"/>
      <w:lvlText w:val=""/>
      <w:lvlJc w:val="left"/>
      <w:pPr>
        <w:tabs>
          <w:tab w:val="num" w:pos="1134"/>
        </w:tabs>
        <w:ind w:left="1134" w:firstLine="0"/>
      </w:pPr>
    </w:lvl>
    <w:lvl w:ilvl="2">
      <w:start w:val="1"/>
      <w:numFmt w:val="none"/>
      <w:suff w:val="nothing"/>
      <w:lvlText w:val=""/>
      <w:lvlJc w:val="left"/>
      <w:pPr>
        <w:tabs>
          <w:tab w:val="num" w:pos="1134"/>
        </w:tabs>
        <w:ind w:left="1134" w:firstLine="0"/>
      </w:pPr>
    </w:lvl>
    <w:lvl w:ilvl="3">
      <w:start w:val="1"/>
      <w:numFmt w:val="none"/>
      <w:suff w:val="nothing"/>
      <w:lvlText w:val=""/>
      <w:lvlJc w:val="left"/>
      <w:pPr>
        <w:tabs>
          <w:tab w:val="num" w:pos="1134"/>
        </w:tabs>
        <w:ind w:left="1134" w:firstLine="0"/>
      </w:pPr>
    </w:lvl>
    <w:lvl w:ilvl="4">
      <w:start w:val="1"/>
      <w:numFmt w:val="lowerLetter"/>
      <w:pStyle w:val="5"/>
      <w:lvlText w:val="()%5"/>
      <w:lvlJc w:val="left"/>
      <w:pPr>
        <w:tabs>
          <w:tab w:val="num" w:pos="4184"/>
        </w:tabs>
        <w:ind w:left="4184" w:hanging="850"/>
      </w:pPr>
      <w:rPr>
        <w:rFonts w:ascii="Arial" w:hAnsi="Arial" w:cs="Times New Roman"/>
        <w:b w:val="0"/>
        <w:i w:val="0"/>
        <w:sz w:val="20"/>
        <w:szCs w:val="20"/>
      </w:rPr>
    </w:lvl>
    <w:lvl w:ilvl="5">
      <w:start w:val="1"/>
      <w:numFmt w:val="none"/>
      <w:suff w:val="nothing"/>
      <w:lvlText w:val=""/>
      <w:lvlJc w:val="left"/>
      <w:pPr>
        <w:tabs>
          <w:tab w:val="num" w:pos="1134"/>
        </w:tabs>
        <w:ind w:left="1134" w:firstLine="0"/>
      </w:pPr>
    </w:lvl>
    <w:lvl w:ilvl="6">
      <w:start w:val="1"/>
      <w:numFmt w:val="none"/>
      <w:suff w:val="nothing"/>
      <w:lvlText w:val=""/>
      <w:lvlJc w:val="left"/>
      <w:pPr>
        <w:tabs>
          <w:tab w:val="num" w:pos="1134"/>
        </w:tabs>
        <w:ind w:left="1134" w:firstLine="0"/>
      </w:pPr>
    </w:lvl>
    <w:lvl w:ilvl="7">
      <w:start w:val="1"/>
      <w:numFmt w:val="none"/>
      <w:suff w:val="nothing"/>
      <w:lvlText w:val=""/>
      <w:lvlJc w:val="left"/>
      <w:pPr>
        <w:tabs>
          <w:tab w:val="num" w:pos="1134"/>
        </w:tabs>
        <w:ind w:left="1134" w:firstLine="0"/>
      </w:pPr>
    </w:lvl>
    <w:lvl w:ilvl="8">
      <w:start w:val="1"/>
      <w:numFmt w:val="none"/>
      <w:suff w:val="nothing"/>
      <w:lvlText w:val=""/>
      <w:lvlJc w:val="left"/>
      <w:pPr>
        <w:tabs>
          <w:tab w:val="num" w:pos="1134"/>
        </w:tabs>
        <w:ind w:left="1134" w:firstLine="0"/>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1571B64"/>
    <w:multiLevelType w:val="multilevel"/>
    <w:tmpl w:val="DD6C21D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A21549D"/>
    <w:multiLevelType w:val="hybridMultilevel"/>
    <w:tmpl w:val="851C2B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C8D2D91"/>
    <w:multiLevelType w:val="multilevel"/>
    <w:tmpl w:val="836C5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902D0B"/>
    <w:multiLevelType w:val="multilevel"/>
    <w:tmpl w:val="B55AE3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F46D2A"/>
    <w:multiLevelType w:val="multilevel"/>
    <w:tmpl w:val="626657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5307D5F"/>
    <w:multiLevelType w:val="multilevel"/>
    <w:tmpl w:val="FBA208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7AC5625"/>
    <w:multiLevelType w:val="multilevel"/>
    <w:tmpl w:val="01AEC9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8D25E03"/>
    <w:multiLevelType w:val="multilevel"/>
    <w:tmpl w:val="CC9C10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BA8445C"/>
    <w:multiLevelType w:val="multilevel"/>
    <w:tmpl w:val="5A1A1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D37940"/>
    <w:multiLevelType w:val="multilevel"/>
    <w:tmpl w:val="99024C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0871E3C"/>
    <w:multiLevelType w:val="multilevel"/>
    <w:tmpl w:val="5C802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12F45C9"/>
    <w:multiLevelType w:val="multilevel"/>
    <w:tmpl w:val="0BE82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6C01443"/>
    <w:multiLevelType w:val="multilevel"/>
    <w:tmpl w:val="0FF0B2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2A32722"/>
    <w:multiLevelType w:val="hybridMultilevel"/>
    <w:tmpl w:val="1E145EF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15:restartNumberingAfterBreak="0">
    <w:nsid w:val="45C026AD"/>
    <w:multiLevelType w:val="multilevel"/>
    <w:tmpl w:val="E13EA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6DC2417"/>
    <w:multiLevelType w:val="multilevel"/>
    <w:tmpl w:val="5B4CE4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D958F7"/>
    <w:multiLevelType w:val="multilevel"/>
    <w:tmpl w:val="9B2C6FAC"/>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C2569AF"/>
    <w:multiLevelType w:val="multilevel"/>
    <w:tmpl w:val="6D76D0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CE527C2"/>
    <w:multiLevelType w:val="multilevel"/>
    <w:tmpl w:val="023634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167659D"/>
    <w:multiLevelType w:val="multilevel"/>
    <w:tmpl w:val="F4F024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5C92238"/>
    <w:multiLevelType w:val="multilevel"/>
    <w:tmpl w:val="0CEE4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968085E"/>
    <w:multiLevelType w:val="hybridMultilevel"/>
    <w:tmpl w:val="590474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A895473"/>
    <w:multiLevelType w:val="multilevel"/>
    <w:tmpl w:val="20CE0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AE34723"/>
    <w:multiLevelType w:val="multilevel"/>
    <w:tmpl w:val="7EDAFB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B210C9A"/>
    <w:multiLevelType w:val="multilevel"/>
    <w:tmpl w:val="23EA30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B3B753B"/>
    <w:multiLevelType w:val="multilevel"/>
    <w:tmpl w:val="6A720C9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DEF4024"/>
    <w:multiLevelType w:val="multilevel"/>
    <w:tmpl w:val="CFAEFA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FEC09A6"/>
    <w:multiLevelType w:val="multilevel"/>
    <w:tmpl w:val="B08ED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14D6F05"/>
    <w:multiLevelType w:val="multilevel"/>
    <w:tmpl w:val="C1F44E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1661E9D"/>
    <w:multiLevelType w:val="multilevel"/>
    <w:tmpl w:val="40B6E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E34729"/>
    <w:multiLevelType w:val="multilevel"/>
    <w:tmpl w:val="64769D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B4979D0"/>
    <w:multiLevelType w:val="multilevel"/>
    <w:tmpl w:val="02E8D9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22"/>
  </w:num>
  <w:num w:numId="5">
    <w:abstractNumId w:val="26"/>
  </w:num>
  <w:num w:numId="6">
    <w:abstractNumId w:val="30"/>
  </w:num>
  <w:num w:numId="7">
    <w:abstractNumId w:val="20"/>
  </w:num>
  <w:num w:numId="8">
    <w:abstractNumId w:val="15"/>
  </w:num>
  <w:num w:numId="9">
    <w:abstractNumId w:val="10"/>
  </w:num>
  <w:num w:numId="10">
    <w:abstractNumId w:val="21"/>
  </w:num>
  <w:num w:numId="11">
    <w:abstractNumId w:val="14"/>
  </w:num>
  <w:num w:numId="12">
    <w:abstractNumId w:val="8"/>
  </w:num>
  <w:num w:numId="13">
    <w:abstractNumId w:val="7"/>
  </w:num>
  <w:num w:numId="14">
    <w:abstractNumId w:val="6"/>
  </w:num>
  <w:num w:numId="15">
    <w:abstractNumId w:val="28"/>
  </w:num>
  <w:num w:numId="16">
    <w:abstractNumId w:val="3"/>
  </w:num>
  <w:num w:numId="17">
    <w:abstractNumId w:val="24"/>
  </w:num>
  <w:num w:numId="18">
    <w:abstractNumId w:val="19"/>
  </w:num>
  <w:num w:numId="19">
    <w:abstractNumId w:val="1"/>
  </w:num>
  <w:num w:numId="20">
    <w:abstractNumId w:val="2"/>
  </w:num>
  <w:num w:numId="21">
    <w:abstractNumId w:val="29"/>
  </w:num>
  <w:num w:numId="22">
    <w:abstractNumId w:val="27"/>
  </w:num>
  <w:num w:numId="23">
    <w:abstractNumId w:val="13"/>
  </w:num>
  <w:num w:numId="24">
    <w:abstractNumId w:val="32"/>
  </w:num>
  <w:num w:numId="25">
    <w:abstractNumId w:val="9"/>
  </w:num>
  <w:num w:numId="26">
    <w:abstractNumId w:val="23"/>
  </w:num>
  <w:num w:numId="27">
    <w:abstractNumId w:val="12"/>
  </w:num>
  <w:num w:numId="28">
    <w:abstractNumId w:val="33"/>
  </w:num>
  <w:num w:numId="29">
    <w:abstractNumId w:val="34"/>
  </w:num>
  <w:num w:numId="30">
    <w:abstractNumId w:val="17"/>
  </w:num>
  <w:num w:numId="31">
    <w:abstractNumId w:val="5"/>
  </w:num>
  <w:num w:numId="32">
    <w:abstractNumId w:val="11"/>
  </w:num>
  <w:num w:numId="33">
    <w:abstractNumId w:val="25"/>
  </w:num>
  <w:num w:numId="34">
    <w:abstractNumId w:val="18"/>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E70"/>
    <w:rsid w:val="00551E70"/>
    <w:rsid w:val="0095563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D92D8"/>
  <w15:chartTrackingRefBased/>
  <w15:docId w15:val="{68CFC6D3-2263-4904-BE4D-206F8AF06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1E70"/>
    <w:pPr>
      <w:spacing w:after="200" w:line="276" w:lineRule="auto"/>
    </w:pPr>
    <w:rPr>
      <w:rFonts w:eastAsiaTheme="minorEastAsia"/>
      <w:lang w:eastAsia="el-GR"/>
    </w:rPr>
  </w:style>
  <w:style w:type="paragraph" w:styleId="1">
    <w:name w:val="heading 1"/>
    <w:basedOn w:val="a"/>
    <w:next w:val="a"/>
    <w:link w:val="1Char"/>
    <w:qFormat/>
    <w:rsid w:val="00551E70"/>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eastAsia="Times New Roman" w:hAnsi="Arial" w:cs="Arial"/>
      <w:b/>
      <w:bCs/>
      <w:color w:val="333399"/>
      <w:sz w:val="28"/>
      <w:szCs w:val="32"/>
      <w:lang w:val="en-US"/>
    </w:rPr>
  </w:style>
  <w:style w:type="paragraph" w:styleId="2">
    <w:name w:val="heading 2"/>
    <w:basedOn w:val="1"/>
    <w:next w:val="a"/>
    <w:link w:val="2Char"/>
    <w:qFormat/>
    <w:rsid w:val="00551E70"/>
    <w:pPr>
      <w:pageBreakBefore w:val="0"/>
      <w:pBdr>
        <w:bottom w:val="single" w:sz="12" w:space="1" w:color="000080"/>
      </w:pBdr>
      <w:tabs>
        <w:tab w:val="left" w:pos="567"/>
      </w:tabs>
      <w:spacing w:before="240" w:after="80"/>
      <w:ind w:left="567" w:hanging="567"/>
      <w:outlineLvl w:val="1"/>
    </w:pPr>
    <w:rPr>
      <w:bCs w:val="0"/>
      <w:color w:val="002060"/>
      <w:sz w:val="24"/>
      <w:szCs w:val="20"/>
      <w:lang w:val="en-GB"/>
    </w:rPr>
  </w:style>
  <w:style w:type="paragraph" w:styleId="3">
    <w:name w:val="heading 3"/>
    <w:basedOn w:val="a"/>
    <w:next w:val="a"/>
    <w:link w:val="3Char"/>
    <w:qFormat/>
    <w:rsid w:val="00551E70"/>
    <w:pPr>
      <w:keepNext/>
      <w:spacing w:before="240" w:after="60"/>
      <w:ind w:left="567" w:hanging="567"/>
      <w:outlineLvl w:val="2"/>
    </w:pPr>
    <w:rPr>
      <w:rFonts w:ascii="Arial" w:eastAsia="Times New Roman" w:hAnsi="Arial" w:cs="Times New Roman"/>
      <w:b/>
      <w:bCs/>
      <w:sz w:val="20"/>
      <w:szCs w:val="26"/>
    </w:rPr>
  </w:style>
  <w:style w:type="paragraph" w:styleId="4">
    <w:name w:val="heading 4"/>
    <w:basedOn w:val="a"/>
    <w:next w:val="a"/>
    <w:link w:val="4Char"/>
    <w:qFormat/>
    <w:rsid w:val="00551E70"/>
    <w:pPr>
      <w:keepNext/>
      <w:spacing w:before="240" w:after="60"/>
      <w:outlineLvl w:val="3"/>
    </w:pPr>
    <w:rPr>
      <w:rFonts w:ascii="Arial" w:eastAsia="Times New Roman" w:hAnsi="Arial" w:cs="Times New Roman"/>
      <w:b/>
      <w:bCs/>
      <w:sz w:val="20"/>
      <w:szCs w:val="28"/>
    </w:rPr>
  </w:style>
  <w:style w:type="paragraph" w:styleId="5">
    <w:name w:val="heading 5"/>
    <w:basedOn w:val="a"/>
    <w:next w:val="a"/>
    <w:link w:val="5Char"/>
    <w:qFormat/>
    <w:rsid w:val="00551E70"/>
    <w:pPr>
      <w:numPr>
        <w:ilvl w:val="4"/>
        <w:numId w:val="1"/>
      </w:numPr>
      <w:spacing w:before="200" w:line="280" w:lineRule="exact"/>
      <w:outlineLvl w:val="4"/>
    </w:pPr>
    <w:rPr>
      <w:rFonts w:ascii="Lucida Sans" w:eastAsia="Times New Roman" w:hAnsi="Lucida Sans" w:cs="Lucida Sans"/>
      <w:b/>
      <w:szCs w:val="20"/>
      <w:lang w:val="en-US"/>
    </w:rPr>
  </w:style>
  <w:style w:type="paragraph" w:styleId="6">
    <w:name w:val="heading 6"/>
    <w:basedOn w:val="a"/>
    <w:next w:val="a"/>
    <w:link w:val="6Char"/>
    <w:rsid w:val="00551E70"/>
    <w:pPr>
      <w:keepNext/>
      <w:keepLines/>
      <w:spacing w:before="200" w:after="40" w:line="240" w:lineRule="auto"/>
      <w:outlineLvl w:val="5"/>
    </w:pPr>
    <w:rPr>
      <w:rFonts w:ascii="Times New Roman" w:eastAsia="Times New Roman" w:hAnsi="Times New Roman" w:cs="Times New Roman"/>
      <w:b/>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51E70"/>
    <w:rPr>
      <w:rFonts w:ascii="Arial" w:eastAsia="Times New Roman" w:hAnsi="Arial" w:cs="Arial"/>
      <w:b/>
      <w:bCs/>
      <w:color w:val="333399"/>
      <w:sz w:val="28"/>
      <w:szCs w:val="32"/>
      <w:lang w:val="en-US" w:eastAsia="el-GR"/>
    </w:rPr>
  </w:style>
  <w:style w:type="character" w:customStyle="1" w:styleId="2Char">
    <w:name w:val="Επικεφαλίδα 2 Char"/>
    <w:basedOn w:val="a0"/>
    <w:link w:val="2"/>
    <w:rsid w:val="00551E70"/>
    <w:rPr>
      <w:rFonts w:ascii="Arial" w:eastAsia="Times New Roman" w:hAnsi="Arial" w:cs="Arial"/>
      <w:b/>
      <w:color w:val="002060"/>
      <w:sz w:val="24"/>
      <w:szCs w:val="20"/>
      <w:lang w:val="en-GB" w:eastAsia="el-GR"/>
    </w:rPr>
  </w:style>
  <w:style w:type="character" w:customStyle="1" w:styleId="3Char">
    <w:name w:val="Επικεφαλίδα 3 Char"/>
    <w:basedOn w:val="a0"/>
    <w:link w:val="3"/>
    <w:rsid w:val="00551E70"/>
    <w:rPr>
      <w:rFonts w:ascii="Arial" w:eastAsia="Times New Roman" w:hAnsi="Arial" w:cs="Times New Roman"/>
      <w:b/>
      <w:bCs/>
      <w:sz w:val="20"/>
      <w:szCs w:val="26"/>
      <w:lang w:eastAsia="el-GR"/>
    </w:rPr>
  </w:style>
  <w:style w:type="character" w:customStyle="1" w:styleId="4Char">
    <w:name w:val="Επικεφαλίδα 4 Char"/>
    <w:basedOn w:val="a0"/>
    <w:link w:val="4"/>
    <w:rsid w:val="00551E70"/>
    <w:rPr>
      <w:rFonts w:ascii="Arial" w:eastAsia="Times New Roman" w:hAnsi="Arial" w:cs="Times New Roman"/>
      <w:b/>
      <w:bCs/>
      <w:sz w:val="20"/>
      <w:szCs w:val="28"/>
      <w:lang w:eastAsia="el-GR"/>
    </w:rPr>
  </w:style>
  <w:style w:type="character" w:customStyle="1" w:styleId="5Char">
    <w:name w:val="Επικεφαλίδα 5 Char"/>
    <w:basedOn w:val="a0"/>
    <w:link w:val="5"/>
    <w:rsid w:val="00551E70"/>
    <w:rPr>
      <w:rFonts w:ascii="Lucida Sans" w:eastAsia="Times New Roman" w:hAnsi="Lucida Sans" w:cs="Lucida Sans"/>
      <w:b/>
      <w:szCs w:val="20"/>
      <w:lang w:val="en-US" w:eastAsia="el-GR"/>
    </w:rPr>
  </w:style>
  <w:style w:type="character" w:customStyle="1" w:styleId="6Char">
    <w:name w:val="Επικεφαλίδα 6 Char"/>
    <w:basedOn w:val="a0"/>
    <w:link w:val="6"/>
    <w:rsid w:val="00551E70"/>
    <w:rPr>
      <w:rFonts w:ascii="Times New Roman" w:eastAsia="Times New Roman" w:hAnsi="Times New Roman" w:cs="Times New Roman"/>
      <w:b/>
      <w:sz w:val="20"/>
      <w:szCs w:val="20"/>
    </w:rPr>
  </w:style>
  <w:style w:type="character" w:customStyle="1" w:styleId="a3">
    <w:name w:val="Χαρακτήρες υποσημείωσης"/>
    <w:qFormat/>
    <w:rsid w:val="00551E70"/>
    <w:rPr>
      <w:rFonts w:cs="Times New Roman"/>
      <w:vertAlign w:val="superscript"/>
    </w:rPr>
  </w:style>
  <w:style w:type="paragraph" w:customStyle="1" w:styleId="0">
    <w:name w:val="Λεζάντα_0"/>
    <w:basedOn w:val="a"/>
    <w:qFormat/>
    <w:rsid w:val="00551E70"/>
    <w:pPr>
      <w:suppressLineNumbers/>
      <w:spacing w:before="120"/>
    </w:pPr>
    <w:rPr>
      <w:rFonts w:eastAsia="Times New Roman" w:cs="Mangal"/>
      <w:i/>
      <w:iCs/>
      <w:sz w:val="24"/>
    </w:rPr>
  </w:style>
  <w:style w:type="paragraph" w:customStyle="1" w:styleId="normalwithoutspacing">
    <w:name w:val="normal_without_spacing"/>
    <w:basedOn w:val="a"/>
    <w:qFormat/>
    <w:rsid w:val="00551E70"/>
    <w:pPr>
      <w:spacing w:after="60"/>
    </w:pPr>
    <w:rPr>
      <w:rFonts w:eastAsia="Times New Roman"/>
    </w:rPr>
  </w:style>
  <w:style w:type="paragraph" w:customStyle="1" w:styleId="foothanging">
    <w:name w:val="foot_hanging"/>
    <w:basedOn w:val="a4"/>
    <w:qFormat/>
    <w:rsid w:val="00551E70"/>
    <w:pPr>
      <w:ind w:left="426" w:hanging="426"/>
    </w:pPr>
    <w:rPr>
      <w:rFonts w:eastAsia="Times New Roman"/>
      <w:szCs w:val="18"/>
    </w:rPr>
  </w:style>
  <w:style w:type="paragraph" w:styleId="a4">
    <w:name w:val="footnote text"/>
    <w:basedOn w:val="a"/>
    <w:link w:val="Char"/>
    <w:qFormat/>
    <w:rsid w:val="00551E70"/>
    <w:pPr>
      <w:spacing w:after="0"/>
      <w:ind w:left="425" w:hanging="425"/>
    </w:pPr>
    <w:rPr>
      <w:sz w:val="18"/>
      <w:szCs w:val="20"/>
      <w:lang w:val="en-IE"/>
    </w:rPr>
  </w:style>
  <w:style w:type="character" w:customStyle="1" w:styleId="Char">
    <w:name w:val="Κείμενο υποσημείωσης Char"/>
    <w:basedOn w:val="a0"/>
    <w:link w:val="a4"/>
    <w:rsid w:val="00551E70"/>
    <w:rPr>
      <w:rFonts w:eastAsiaTheme="minorEastAsia"/>
      <w:sz w:val="18"/>
      <w:szCs w:val="20"/>
      <w:lang w:val="en-IE" w:eastAsia="el-GR"/>
    </w:rPr>
  </w:style>
  <w:style w:type="paragraph" w:customStyle="1" w:styleId="footers">
    <w:name w:val="footers"/>
    <w:basedOn w:val="foothanging"/>
    <w:qFormat/>
    <w:rsid w:val="00551E70"/>
  </w:style>
  <w:style w:type="paragraph" w:customStyle="1" w:styleId="TableParagraph">
    <w:name w:val="Table Paragraph"/>
    <w:basedOn w:val="a"/>
    <w:uiPriority w:val="1"/>
    <w:qFormat/>
    <w:rsid w:val="00551E70"/>
    <w:pPr>
      <w:widowControl w:val="0"/>
      <w:autoSpaceDE w:val="0"/>
      <w:autoSpaceDN w:val="0"/>
      <w:spacing w:after="0"/>
    </w:pPr>
    <w:rPr>
      <w:rFonts w:ascii="Times New Roman" w:eastAsia="Times New Roman" w:hAnsi="Times New Roman"/>
      <w:lang w:eastAsia="en-US"/>
    </w:rPr>
  </w:style>
  <w:style w:type="paragraph" w:styleId="10">
    <w:name w:val="toc 1"/>
    <w:basedOn w:val="a"/>
    <w:next w:val="a"/>
    <w:uiPriority w:val="39"/>
    <w:qFormat/>
    <w:rsid w:val="00551E70"/>
    <w:pPr>
      <w:spacing w:before="120"/>
    </w:pPr>
    <w:rPr>
      <w:rFonts w:eastAsia="Times New Roman"/>
      <w:b/>
      <w:bCs/>
      <w:caps/>
      <w:sz w:val="20"/>
      <w:szCs w:val="20"/>
    </w:rPr>
  </w:style>
  <w:style w:type="paragraph" w:styleId="20">
    <w:name w:val="toc 2"/>
    <w:basedOn w:val="a"/>
    <w:next w:val="a"/>
    <w:uiPriority w:val="39"/>
    <w:qFormat/>
    <w:rsid w:val="00551E70"/>
    <w:pPr>
      <w:spacing w:after="0"/>
      <w:ind w:left="220"/>
    </w:pPr>
    <w:rPr>
      <w:rFonts w:eastAsia="Times New Roman"/>
      <w:smallCaps/>
      <w:sz w:val="20"/>
      <w:szCs w:val="20"/>
    </w:rPr>
  </w:style>
  <w:style w:type="paragraph" w:styleId="30">
    <w:name w:val="toc 3"/>
    <w:basedOn w:val="a"/>
    <w:next w:val="a"/>
    <w:uiPriority w:val="39"/>
    <w:qFormat/>
    <w:rsid w:val="00551E70"/>
    <w:pPr>
      <w:spacing w:after="0"/>
      <w:ind w:left="440"/>
    </w:pPr>
    <w:rPr>
      <w:rFonts w:eastAsia="Times New Roman"/>
      <w:i/>
      <w:iCs/>
      <w:sz w:val="20"/>
      <w:szCs w:val="20"/>
    </w:rPr>
  </w:style>
  <w:style w:type="paragraph" w:styleId="40">
    <w:name w:val="toc 4"/>
    <w:basedOn w:val="a"/>
    <w:next w:val="a"/>
    <w:uiPriority w:val="39"/>
    <w:qFormat/>
    <w:rsid w:val="00551E70"/>
    <w:pPr>
      <w:spacing w:after="0"/>
      <w:ind w:left="660"/>
    </w:pPr>
    <w:rPr>
      <w:rFonts w:eastAsia="Times New Roman"/>
      <w:sz w:val="18"/>
      <w:szCs w:val="18"/>
    </w:rPr>
  </w:style>
  <w:style w:type="paragraph" w:styleId="a5">
    <w:name w:val="caption"/>
    <w:basedOn w:val="a"/>
    <w:qFormat/>
    <w:rsid w:val="00551E70"/>
    <w:pPr>
      <w:suppressLineNumbers/>
      <w:spacing w:before="120"/>
    </w:pPr>
    <w:rPr>
      <w:rFonts w:eastAsia="Times New Roman" w:cs="Mangal"/>
      <w:i/>
      <w:iCs/>
      <w:sz w:val="24"/>
    </w:rPr>
  </w:style>
  <w:style w:type="paragraph" w:styleId="a6">
    <w:name w:val="Body Text"/>
    <w:basedOn w:val="a"/>
    <w:link w:val="Char0"/>
    <w:qFormat/>
    <w:rsid w:val="00551E70"/>
    <w:pPr>
      <w:spacing w:after="240"/>
    </w:pPr>
    <w:rPr>
      <w:rFonts w:eastAsia="Times New Roman"/>
      <w:sz w:val="20"/>
    </w:rPr>
  </w:style>
  <w:style w:type="character" w:customStyle="1" w:styleId="Char0">
    <w:name w:val="Σώμα κειμένου Char"/>
    <w:basedOn w:val="a0"/>
    <w:link w:val="a6"/>
    <w:rsid w:val="00551E70"/>
    <w:rPr>
      <w:rFonts w:eastAsia="Times New Roman"/>
      <w:sz w:val="20"/>
      <w:lang w:eastAsia="el-GR"/>
    </w:rPr>
  </w:style>
  <w:style w:type="character" w:styleId="a7">
    <w:name w:val="Strong"/>
    <w:uiPriority w:val="22"/>
    <w:qFormat/>
    <w:rsid w:val="00551E70"/>
    <w:rPr>
      <w:b/>
      <w:bCs/>
    </w:rPr>
  </w:style>
  <w:style w:type="character" w:styleId="a8">
    <w:name w:val="Emphasis"/>
    <w:uiPriority w:val="20"/>
    <w:qFormat/>
    <w:rsid w:val="00551E70"/>
    <w:rPr>
      <w:i/>
      <w:iCs/>
    </w:rPr>
  </w:style>
  <w:style w:type="paragraph" w:styleId="a9">
    <w:name w:val="No Spacing"/>
    <w:qFormat/>
    <w:rsid w:val="00551E70"/>
    <w:pPr>
      <w:suppressAutoHyphens/>
      <w:spacing w:after="0" w:line="240" w:lineRule="auto"/>
      <w:jc w:val="both"/>
    </w:pPr>
    <w:rPr>
      <w:rFonts w:ascii="Calibri" w:eastAsia="Times New Roman" w:hAnsi="Calibri" w:cs="Calibri"/>
      <w:szCs w:val="24"/>
      <w:lang w:val="en-GB" w:eastAsia="zh-CN"/>
    </w:rPr>
  </w:style>
  <w:style w:type="paragraph" w:styleId="aa">
    <w:name w:val="List Paragraph"/>
    <w:basedOn w:val="a"/>
    <w:uiPriority w:val="34"/>
    <w:qFormat/>
    <w:rsid w:val="00551E70"/>
    <w:pPr>
      <w:ind w:left="720"/>
      <w:contextualSpacing/>
    </w:pPr>
    <w:rPr>
      <w:rFonts w:eastAsia="Times New Roman"/>
    </w:rPr>
  </w:style>
  <w:style w:type="table" w:styleId="ab">
    <w:name w:val="Table Grid"/>
    <w:basedOn w:val="a1"/>
    <w:uiPriority w:val="39"/>
    <w:rsid w:val="00551E7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Χωρίς λίστα1"/>
    <w:next w:val="a2"/>
    <w:uiPriority w:val="99"/>
    <w:semiHidden/>
    <w:unhideWhenUsed/>
    <w:rsid w:val="00551E70"/>
  </w:style>
  <w:style w:type="character" w:customStyle="1" w:styleId="WW8Num1z0">
    <w:name w:val="WW8Num1z0"/>
    <w:rsid w:val="00551E70"/>
  </w:style>
  <w:style w:type="character" w:customStyle="1" w:styleId="WW8Num1z1">
    <w:name w:val="WW8Num1z1"/>
    <w:rsid w:val="00551E70"/>
  </w:style>
  <w:style w:type="character" w:customStyle="1" w:styleId="WW8Num1z2">
    <w:name w:val="WW8Num1z2"/>
    <w:rsid w:val="00551E70"/>
  </w:style>
  <w:style w:type="character" w:customStyle="1" w:styleId="WW8Num1z3">
    <w:name w:val="WW8Num1z3"/>
    <w:rsid w:val="00551E70"/>
  </w:style>
  <w:style w:type="character" w:customStyle="1" w:styleId="WW8Num1z4">
    <w:name w:val="WW8Num1z4"/>
    <w:rsid w:val="00551E70"/>
    <w:rPr>
      <w:rFonts w:ascii="Arial" w:hAnsi="Arial" w:cs="Times New Roman"/>
      <w:b w:val="0"/>
      <w:i w:val="0"/>
      <w:sz w:val="20"/>
      <w:szCs w:val="20"/>
    </w:rPr>
  </w:style>
  <w:style w:type="character" w:customStyle="1" w:styleId="WW8Num1z5">
    <w:name w:val="WW8Num1z5"/>
    <w:rsid w:val="00551E70"/>
  </w:style>
  <w:style w:type="character" w:customStyle="1" w:styleId="WW8Num1z6">
    <w:name w:val="WW8Num1z6"/>
    <w:rsid w:val="00551E70"/>
  </w:style>
  <w:style w:type="character" w:customStyle="1" w:styleId="WW8Num1z7">
    <w:name w:val="WW8Num1z7"/>
    <w:rsid w:val="00551E70"/>
  </w:style>
  <w:style w:type="character" w:customStyle="1" w:styleId="WW8Num1z8">
    <w:name w:val="WW8Num1z8"/>
    <w:rsid w:val="00551E70"/>
  </w:style>
  <w:style w:type="character" w:customStyle="1" w:styleId="WW8Num2z0">
    <w:name w:val="WW8Num2z0"/>
    <w:rsid w:val="00551E70"/>
    <w:rPr>
      <w:rFonts w:ascii="Symbol" w:hAnsi="Symbol" w:cs="Symbol"/>
      <w:lang w:val="el-GR"/>
    </w:rPr>
  </w:style>
  <w:style w:type="character" w:customStyle="1" w:styleId="WW8Num3z0">
    <w:name w:val="WW8Num3z0"/>
    <w:rsid w:val="00551E70"/>
    <w:rPr>
      <w:lang w:val="el-GR"/>
    </w:rPr>
  </w:style>
  <w:style w:type="character" w:customStyle="1" w:styleId="WW8Num4z0">
    <w:name w:val="WW8Num4z0"/>
    <w:rsid w:val="00551E70"/>
    <w:rPr>
      <w:rFonts w:ascii="Webdings" w:hAnsi="Webdings" w:cs="Webdings"/>
      <w:color w:val="333399"/>
      <w:sz w:val="16"/>
    </w:rPr>
  </w:style>
  <w:style w:type="character" w:customStyle="1" w:styleId="WW8Num5z0">
    <w:name w:val="WW8Num5z0"/>
    <w:rsid w:val="00551E70"/>
    <w:rPr>
      <w:shd w:val="clear" w:color="auto" w:fill="FFFF00"/>
      <w:lang w:val="el-GR"/>
    </w:rPr>
  </w:style>
  <w:style w:type="character" w:customStyle="1" w:styleId="WW8Num6z0">
    <w:name w:val="WW8Num6z0"/>
    <w:rsid w:val="00551E70"/>
    <w:rPr>
      <w:b/>
      <w:bCs/>
      <w:szCs w:val="22"/>
      <w:lang w:val="el-GR"/>
    </w:rPr>
  </w:style>
  <w:style w:type="character" w:customStyle="1" w:styleId="WW8Num6z1">
    <w:name w:val="WW8Num6z1"/>
    <w:rsid w:val="00551E70"/>
  </w:style>
  <w:style w:type="character" w:customStyle="1" w:styleId="WW8Num6z2">
    <w:name w:val="WW8Num6z2"/>
    <w:rsid w:val="00551E70"/>
  </w:style>
  <w:style w:type="character" w:customStyle="1" w:styleId="WW8Num6z3">
    <w:name w:val="WW8Num6z3"/>
    <w:rsid w:val="00551E70"/>
  </w:style>
  <w:style w:type="character" w:customStyle="1" w:styleId="WW8Num6z4">
    <w:name w:val="WW8Num6z4"/>
    <w:rsid w:val="00551E70"/>
  </w:style>
  <w:style w:type="character" w:customStyle="1" w:styleId="WW8Num6z5">
    <w:name w:val="WW8Num6z5"/>
    <w:rsid w:val="00551E70"/>
  </w:style>
  <w:style w:type="character" w:customStyle="1" w:styleId="WW8Num6z6">
    <w:name w:val="WW8Num6z6"/>
    <w:rsid w:val="00551E70"/>
  </w:style>
  <w:style w:type="character" w:customStyle="1" w:styleId="WW8Num6z7">
    <w:name w:val="WW8Num6z7"/>
    <w:rsid w:val="00551E70"/>
  </w:style>
  <w:style w:type="character" w:customStyle="1" w:styleId="WW8Num6z8">
    <w:name w:val="WW8Num6z8"/>
    <w:rsid w:val="00551E70"/>
  </w:style>
  <w:style w:type="character" w:customStyle="1" w:styleId="WW8Num7z0">
    <w:name w:val="WW8Num7z0"/>
    <w:rsid w:val="00551E70"/>
    <w:rPr>
      <w:b/>
      <w:bCs/>
      <w:szCs w:val="22"/>
      <w:lang w:val="el-GR"/>
    </w:rPr>
  </w:style>
  <w:style w:type="character" w:customStyle="1" w:styleId="WW8Num7z1">
    <w:name w:val="WW8Num7z1"/>
    <w:rsid w:val="00551E70"/>
    <w:rPr>
      <w:rFonts w:eastAsia="Calibri"/>
      <w:lang w:val="el-GR"/>
    </w:rPr>
  </w:style>
  <w:style w:type="character" w:customStyle="1" w:styleId="WW8Num7z2">
    <w:name w:val="WW8Num7z2"/>
    <w:rsid w:val="00551E70"/>
  </w:style>
  <w:style w:type="character" w:customStyle="1" w:styleId="WW8Num7z3">
    <w:name w:val="WW8Num7z3"/>
    <w:rsid w:val="00551E70"/>
  </w:style>
  <w:style w:type="character" w:customStyle="1" w:styleId="WW8Num7z4">
    <w:name w:val="WW8Num7z4"/>
    <w:rsid w:val="00551E70"/>
  </w:style>
  <w:style w:type="character" w:customStyle="1" w:styleId="WW8Num7z5">
    <w:name w:val="WW8Num7z5"/>
    <w:rsid w:val="00551E70"/>
  </w:style>
  <w:style w:type="character" w:customStyle="1" w:styleId="WW8Num7z6">
    <w:name w:val="WW8Num7z6"/>
    <w:rsid w:val="00551E70"/>
  </w:style>
  <w:style w:type="character" w:customStyle="1" w:styleId="WW8Num7z7">
    <w:name w:val="WW8Num7z7"/>
    <w:rsid w:val="00551E70"/>
  </w:style>
  <w:style w:type="character" w:customStyle="1" w:styleId="WW8Num7z8">
    <w:name w:val="WW8Num7z8"/>
    <w:rsid w:val="00551E70"/>
  </w:style>
  <w:style w:type="character" w:customStyle="1" w:styleId="WW8Num8z0">
    <w:name w:val="WW8Num8z0"/>
    <w:rsid w:val="00551E70"/>
    <w:rPr>
      <w:rFonts w:ascii="Symbol" w:hAnsi="Symbol" w:cs="OpenSymbol"/>
      <w:color w:val="5B9BD5"/>
    </w:rPr>
  </w:style>
  <w:style w:type="character" w:customStyle="1" w:styleId="WW8Num9z0">
    <w:name w:val="WW8Num9z0"/>
    <w:rsid w:val="00551E70"/>
    <w:rPr>
      <w:rFonts w:ascii="Angsana New" w:hAnsi="Angsana New" w:cs="Angsana New"/>
      <w:color w:val="000000"/>
      <w:kern w:val="1"/>
      <w:szCs w:val="22"/>
      <w:shd w:val="clear" w:color="auto" w:fill="FFFFFF"/>
      <w:lang w:val="el-GR"/>
    </w:rPr>
  </w:style>
  <w:style w:type="character" w:customStyle="1" w:styleId="WW8Num10z0">
    <w:name w:val="WW8Num10z0"/>
    <w:rsid w:val="00551E70"/>
    <w:rPr>
      <w:rFonts w:ascii="Symbol" w:hAnsi="Symbol" w:cs="Symbol"/>
      <w:kern w:val="1"/>
      <w:shd w:val="clear" w:color="auto" w:fill="C0C0C0"/>
      <w:lang w:val="el-GR"/>
    </w:rPr>
  </w:style>
  <w:style w:type="character" w:customStyle="1" w:styleId="WW8Num11z0">
    <w:name w:val="WW8Num11z0"/>
    <w:rsid w:val="00551E70"/>
    <w:rPr>
      <w:rFonts w:ascii="Symbol" w:hAnsi="Symbol" w:cs="Symbol" w:hint="default"/>
      <w:lang w:val="el-GR"/>
    </w:rPr>
  </w:style>
  <w:style w:type="character" w:customStyle="1" w:styleId="WW8Num11z1">
    <w:name w:val="WW8Num11z1"/>
    <w:rsid w:val="00551E70"/>
    <w:rPr>
      <w:rFonts w:ascii="Courier New" w:hAnsi="Courier New" w:cs="Courier New" w:hint="default"/>
    </w:rPr>
  </w:style>
  <w:style w:type="character" w:customStyle="1" w:styleId="WW8Num11z2">
    <w:name w:val="WW8Num11z2"/>
    <w:rsid w:val="00551E70"/>
    <w:rPr>
      <w:rFonts w:ascii="Wingdings" w:hAnsi="Wingdings" w:cs="Wingdings" w:hint="default"/>
    </w:rPr>
  </w:style>
  <w:style w:type="character" w:customStyle="1" w:styleId="50">
    <w:name w:val="Προεπιλεγμένη γραμματοσειρά5"/>
    <w:rsid w:val="00551E70"/>
  </w:style>
  <w:style w:type="character" w:customStyle="1" w:styleId="WW8Num10z1">
    <w:name w:val="WW8Num10z1"/>
    <w:rsid w:val="00551E70"/>
  </w:style>
  <w:style w:type="character" w:customStyle="1" w:styleId="WW8Num10z2">
    <w:name w:val="WW8Num10z2"/>
    <w:rsid w:val="00551E70"/>
  </w:style>
  <w:style w:type="character" w:customStyle="1" w:styleId="WW8Num10z3">
    <w:name w:val="WW8Num10z3"/>
    <w:rsid w:val="00551E70"/>
  </w:style>
  <w:style w:type="character" w:customStyle="1" w:styleId="WW8Num10z4">
    <w:name w:val="WW8Num10z4"/>
    <w:rsid w:val="00551E70"/>
  </w:style>
  <w:style w:type="character" w:customStyle="1" w:styleId="WW8Num10z5">
    <w:name w:val="WW8Num10z5"/>
    <w:rsid w:val="00551E70"/>
  </w:style>
  <w:style w:type="character" w:customStyle="1" w:styleId="WW8Num10z6">
    <w:name w:val="WW8Num10z6"/>
    <w:rsid w:val="00551E70"/>
  </w:style>
  <w:style w:type="character" w:customStyle="1" w:styleId="WW8Num10z7">
    <w:name w:val="WW8Num10z7"/>
    <w:rsid w:val="00551E70"/>
  </w:style>
  <w:style w:type="character" w:customStyle="1" w:styleId="WW8Num10z8">
    <w:name w:val="WW8Num10z8"/>
    <w:rsid w:val="00551E70"/>
  </w:style>
  <w:style w:type="character" w:customStyle="1" w:styleId="WW-">
    <w:name w:val="WW-Προεπιλεγμένη γραμματοσειρά"/>
    <w:rsid w:val="00551E70"/>
  </w:style>
  <w:style w:type="character" w:customStyle="1" w:styleId="WW-DefaultParagraphFont">
    <w:name w:val="WW-Default Paragraph Font"/>
    <w:rsid w:val="00551E70"/>
  </w:style>
  <w:style w:type="character" w:customStyle="1" w:styleId="WW8Num8z1">
    <w:name w:val="WW8Num8z1"/>
    <w:rsid w:val="00551E70"/>
    <w:rPr>
      <w:rFonts w:eastAsia="Calibri"/>
      <w:lang w:val="el-GR"/>
    </w:rPr>
  </w:style>
  <w:style w:type="character" w:customStyle="1" w:styleId="WW8Num8z2">
    <w:name w:val="WW8Num8z2"/>
    <w:rsid w:val="00551E70"/>
  </w:style>
  <w:style w:type="character" w:customStyle="1" w:styleId="WW8Num8z3">
    <w:name w:val="WW8Num8z3"/>
    <w:rsid w:val="00551E70"/>
  </w:style>
  <w:style w:type="character" w:customStyle="1" w:styleId="WW8Num8z4">
    <w:name w:val="WW8Num8z4"/>
    <w:rsid w:val="00551E70"/>
  </w:style>
  <w:style w:type="character" w:customStyle="1" w:styleId="WW8Num8z5">
    <w:name w:val="WW8Num8z5"/>
    <w:rsid w:val="00551E70"/>
  </w:style>
  <w:style w:type="character" w:customStyle="1" w:styleId="WW8Num8z6">
    <w:name w:val="WW8Num8z6"/>
    <w:rsid w:val="00551E70"/>
  </w:style>
  <w:style w:type="character" w:customStyle="1" w:styleId="WW8Num8z7">
    <w:name w:val="WW8Num8z7"/>
    <w:rsid w:val="00551E70"/>
  </w:style>
  <w:style w:type="character" w:customStyle="1" w:styleId="WW8Num8z8">
    <w:name w:val="WW8Num8z8"/>
    <w:rsid w:val="00551E70"/>
  </w:style>
  <w:style w:type="character" w:customStyle="1" w:styleId="WW8Num11z3">
    <w:name w:val="WW8Num11z3"/>
    <w:rsid w:val="00551E70"/>
  </w:style>
  <w:style w:type="character" w:customStyle="1" w:styleId="WW8Num11z4">
    <w:name w:val="WW8Num11z4"/>
    <w:rsid w:val="00551E70"/>
  </w:style>
  <w:style w:type="character" w:customStyle="1" w:styleId="WW8Num11z5">
    <w:name w:val="WW8Num11z5"/>
    <w:rsid w:val="00551E70"/>
  </w:style>
  <w:style w:type="character" w:customStyle="1" w:styleId="WW8Num11z6">
    <w:name w:val="WW8Num11z6"/>
    <w:rsid w:val="00551E70"/>
  </w:style>
  <w:style w:type="character" w:customStyle="1" w:styleId="WW8Num11z7">
    <w:name w:val="WW8Num11z7"/>
    <w:rsid w:val="00551E70"/>
  </w:style>
  <w:style w:type="character" w:customStyle="1" w:styleId="WW8Num11z8">
    <w:name w:val="WW8Num11z8"/>
    <w:rsid w:val="00551E70"/>
  </w:style>
  <w:style w:type="character" w:customStyle="1" w:styleId="WW-DefaultParagraphFont1">
    <w:name w:val="WW-Default Paragraph Font1"/>
    <w:rsid w:val="00551E70"/>
  </w:style>
  <w:style w:type="character" w:customStyle="1" w:styleId="41">
    <w:name w:val="Προεπιλεγμένη γραμματοσειρά4"/>
    <w:rsid w:val="00551E70"/>
  </w:style>
  <w:style w:type="character" w:customStyle="1" w:styleId="WW8Num2z1">
    <w:name w:val="WW8Num2z1"/>
    <w:rsid w:val="00551E70"/>
  </w:style>
  <w:style w:type="character" w:customStyle="1" w:styleId="WW8Num2z2">
    <w:name w:val="WW8Num2z2"/>
    <w:rsid w:val="00551E70"/>
  </w:style>
  <w:style w:type="character" w:customStyle="1" w:styleId="WW8Num2z3">
    <w:name w:val="WW8Num2z3"/>
    <w:rsid w:val="00551E70"/>
  </w:style>
  <w:style w:type="character" w:customStyle="1" w:styleId="WW8Num2z4">
    <w:name w:val="WW8Num2z4"/>
    <w:rsid w:val="00551E70"/>
    <w:rPr>
      <w:rFonts w:ascii="Arial" w:hAnsi="Arial" w:cs="Times New Roman"/>
      <w:b w:val="0"/>
      <w:i w:val="0"/>
      <w:sz w:val="20"/>
      <w:szCs w:val="20"/>
    </w:rPr>
  </w:style>
  <w:style w:type="character" w:customStyle="1" w:styleId="WW8Num2z5">
    <w:name w:val="WW8Num2z5"/>
    <w:rsid w:val="00551E70"/>
  </w:style>
  <w:style w:type="character" w:customStyle="1" w:styleId="WW8Num2z6">
    <w:name w:val="WW8Num2z6"/>
    <w:rsid w:val="00551E70"/>
  </w:style>
  <w:style w:type="character" w:customStyle="1" w:styleId="WW8Num2z7">
    <w:name w:val="WW8Num2z7"/>
    <w:rsid w:val="00551E70"/>
  </w:style>
  <w:style w:type="character" w:customStyle="1" w:styleId="WW8Num2z8">
    <w:name w:val="WW8Num2z8"/>
    <w:rsid w:val="00551E70"/>
  </w:style>
  <w:style w:type="character" w:customStyle="1" w:styleId="WW8Num9z1">
    <w:name w:val="WW8Num9z1"/>
    <w:rsid w:val="00551E70"/>
    <w:rPr>
      <w:rFonts w:eastAsia="Calibri"/>
      <w:lang w:val="el-GR"/>
    </w:rPr>
  </w:style>
  <w:style w:type="character" w:customStyle="1" w:styleId="WW8Num9z2">
    <w:name w:val="WW8Num9z2"/>
    <w:rsid w:val="00551E70"/>
  </w:style>
  <w:style w:type="character" w:customStyle="1" w:styleId="WW8Num9z3">
    <w:name w:val="WW8Num9z3"/>
    <w:rsid w:val="00551E70"/>
  </w:style>
  <w:style w:type="character" w:customStyle="1" w:styleId="WW8Num9z4">
    <w:name w:val="WW8Num9z4"/>
    <w:rsid w:val="00551E70"/>
  </w:style>
  <w:style w:type="character" w:customStyle="1" w:styleId="WW8Num9z5">
    <w:name w:val="WW8Num9z5"/>
    <w:rsid w:val="00551E70"/>
  </w:style>
  <w:style w:type="character" w:customStyle="1" w:styleId="WW8Num9z6">
    <w:name w:val="WW8Num9z6"/>
    <w:rsid w:val="00551E70"/>
  </w:style>
  <w:style w:type="character" w:customStyle="1" w:styleId="WW8Num9z7">
    <w:name w:val="WW8Num9z7"/>
    <w:rsid w:val="00551E70"/>
  </w:style>
  <w:style w:type="character" w:customStyle="1" w:styleId="WW8Num9z8">
    <w:name w:val="WW8Num9z8"/>
    <w:rsid w:val="00551E70"/>
  </w:style>
  <w:style w:type="character" w:customStyle="1" w:styleId="WW-DefaultParagraphFont11">
    <w:name w:val="WW-Default Paragraph Font11"/>
    <w:rsid w:val="00551E70"/>
  </w:style>
  <w:style w:type="character" w:customStyle="1" w:styleId="WW8Num12z0">
    <w:name w:val="WW8Num12z0"/>
    <w:rsid w:val="00551E70"/>
    <w:rPr>
      <w:rFonts w:ascii="Symbol" w:hAnsi="Symbol" w:cs="Symbol"/>
    </w:rPr>
  </w:style>
  <w:style w:type="character" w:customStyle="1" w:styleId="WW8Num12z1">
    <w:name w:val="WW8Num12z1"/>
    <w:rsid w:val="00551E70"/>
    <w:rPr>
      <w:rFonts w:ascii="Courier New" w:hAnsi="Courier New" w:cs="Courier New"/>
    </w:rPr>
  </w:style>
  <w:style w:type="character" w:customStyle="1" w:styleId="WW8Num12z2">
    <w:name w:val="WW8Num12z2"/>
    <w:rsid w:val="00551E70"/>
    <w:rPr>
      <w:rFonts w:ascii="Wingdings" w:hAnsi="Wingdings" w:cs="Wingdings"/>
    </w:rPr>
  </w:style>
  <w:style w:type="character" w:customStyle="1" w:styleId="WW-DefaultParagraphFont111">
    <w:name w:val="WW-Default Paragraph Font111"/>
    <w:rsid w:val="00551E70"/>
  </w:style>
  <w:style w:type="character" w:customStyle="1" w:styleId="WW-DefaultParagraphFont1111">
    <w:name w:val="WW-Default Paragraph Font1111"/>
    <w:rsid w:val="00551E70"/>
  </w:style>
  <w:style w:type="character" w:customStyle="1" w:styleId="WW-DefaultParagraphFont11111">
    <w:name w:val="WW-Default Paragraph Font11111"/>
    <w:rsid w:val="00551E70"/>
  </w:style>
  <w:style w:type="character" w:customStyle="1" w:styleId="31">
    <w:name w:val="Προεπιλεγμένη γραμματοσειρά3"/>
    <w:rsid w:val="00551E70"/>
  </w:style>
  <w:style w:type="character" w:customStyle="1" w:styleId="WW-DefaultParagraphFont111111">
    <w:name w:val="WW-Default Paragraph Font111111"/>
    <w:rsid w:val="00551E70"/>
  </w:style>
  <w:style w:type="character" w:customStyle="1" w:styleId="DefaultParagraphFont2">
    <w:name w:val="Default Paragraph Font2"/>
    <w:rsid w:val="00551E70"/>
  </w:style>
  <w:style w:type="character" w:customStyle="1" w:styleId="WW8Num12z3">
    <w:name w:val="WW8Num12z3"/>
    <w:rsid w:val="00551E70"/>
  </w:style>
  <w:style w:type="character" w:customStyle="1" w:styleId="WW8Num12z4">
    <w:name w:val="WW8Num12z4"/>
    <w:rsid w:val="00551E70"/>
  </w:style>
  <w:style w:type="character" w:customStyle="1" w:styleId="WW8Num12z5">
    <w:name w:val="WW8Num12z5"/>
    <w:rsid w:val="00551E70"/>
  </w:style>
  <w:style w:type="character" w:customStyle="1" w:styleId="WW8Num12z6">
    <w:name w:val="WW8Num12z6"/>
    <w:rsid w:val="00551E70"/>
  </w:style>
  <w:style w:type="character" w:customStyle="1" w:styleId="WW8Num12z7">
    <w:name w:val="WW8Num12z7"/>
    <w:rsid w:val="00551E70"/>
  </w:style>
  <w:style w:type="character" w:customStyle="1" w:styleId="WW8Num12z8">
    <w:name w:val="WW8Num12z8"/>
    <w:rsid w:val="00551E70"/>
  </w:style>
  <w:style w:type="character" w:customStyle="1" w:styleId="WW8Num13z0">
    <w:name w:val="WW8Num13z0"/>
    <w:rsid w:val="00551E70"/>
    <w:rPr>
      <w:rFonts w:ascii="Symbol" w:hAnsi="Symbol" w:cs="OpenSymbol"/>
    </w:rPr>
  </w:style>
  <w:style w:type="character" w:customStyle="1" w:styleId="WW-DefaultParagraphFont1111111">
    <w:name w:val="WW-Default Paragraph Font1111111"/>
    <w:rsid w:val="00551E70"/>
  </w:style>
  <w:style w:type="character" w:customStyle="1" w:styleId="WW8Num13z1">
    <w:name w:val="WW8Num13z1"/>
    <w:rsid w:val="00551E70"/>
    <w:rPr>
      <w:rFonts w:eastAsia="Calibri"/>
      <w:lang w:val="el-GR"/>
    </w:rPr>
  </w:style>
  <w:style w:type="character" w:customStyle="1" w:styleId="WW8Num13z2">
    <w:name w:val="WW8Num13z2"/>
    <w:rsid w:val="00551E70"/>
  </w:style>
  <w:style w:type="character" w:customStyle="1" w:styleId="WW8Num13z3">
    <w:name w:val="WW8Num13z3"/>
    <w:rsid w:val="00551E70"/>
  </w:style>
  <w:style w:type="character" w:customStyle="1" w:styleId="WW8Num13z4">
    <w:name w:val="WW8Num13z4"/>
    <w:rsid w:val="00551E70"/>
  </w:style>
  <w:style w:type="character" w:customStyle="1" w:styleId="WW8Num13z5">
    <w:name w:val="WW8Num13z5"/>
    <w:rsid w:val="00551E70"/>
  </w:style>
  <w:style w:type="character" w:customStyle="1" w:styleId="WW8Num13z6">
    <w:name w:val="WW8Num13z6"/>
    <w:rsid w:val="00551E70"/>
  </w:style>
  <w:style w:type="character" w:customStyle="1" w:styleId="WW8Num13z7">
    <w:name w:val="WW8Num13z7"/>
    <w:rsid w:val="00551E70"/>
  </w:style>
  <w:style w:type="character" w:customStyle="1" w:styleId="WW8Num13z8">
    <w:name w:val="WW8Num13z8"/>
    <w:rsid w:val="00551E70"/>
  </w:style>
  <w:style w:type="character" w:customStyle="1" w:styleId="WW8Num14z0">
    <w:name w:val="WW8Num14z0"/>
    <w:rsid w:val="00551E70"/>
    <w:rPr>
      <w:rFonts w:ascii="Symbol" w:hAnsi="Symbol" w:cs="OpenSymbol"/>
    </w:rPr>
  </w:style>
  <w:style w:type="character" w:customStyle="1" w:styleId="WW8Num14z1">
    <w:name w:val="WW8Num14z1"/>
    <w:rsid w:val="00551E70"/>
  </w:style>
  <w:style w:type="character" w:customStyle="1" w:styleId="WW8Num14z2">
    <w:name w:val="WW8Num14z2"/>
    <w:rsid w:val="00551E70"/>
  </w:style>
  <w:style w:type="character" w:customStyle="1" w:styleId="WW8Num14z3">
    <w:name w:val="WW8Num14z3"/>
    <w:rsid w:val="00551E70"/>
  </w:style>
  <w:style w:type="character" w:customStyle="1" w:styleId="WW8Num14z4">
    <w:name w:val="WW8Num14z4"/>
    <w:rsid w:val="00551E70"/>
  </w:style>
  <w:style w:type="character" w:customStyle="1" w:styleId="WW8Num14z5">
    <w:name w:val="WW8Num14z5"/>
    <w:rsid w:val="00551E70"/>
  </w:style>
  <w:style w:type="character" w:customStyle="1" w:styleId="WW8Num14z6">
    <w:name w:val="WW8Num14z6"/>
    <w:rsid w:val="00551E70"/>
  </w:style>
  <w:style w:type="character" w:customStyle="1" w:styleId="WW8Num14z7">
    <w:name w:val="WW8Num14z7"/>
    <w:rsid w:val="00551E70"/>
  </w:style>
  <w:style w:type="character" w:customStyle="1" w:styleId="WW8Num14z8">
    <w:name w:val="WW8Num14z8"/>
    <w:rsid w:val="00551E70"/>
  </w:style>
  <w:style w:type="character" w:customStyle="1" w:styleId="WW8Num15z0">
    <w:name w:val="WW8Num15z0"/>
    <w:rsid w:val="00551E70"/>
  </w:style>
  <w:style w:type="character" w:customStyle="1" w:styleId="WW8Num15z1">
    <w:name w:val="WW8Num15z1"/>
    <w:rsid w:val="00551E70"/>
  </w:style>
  <w:style w:type="character" w:customStyle="1" w:styleId="WW8Num15z2">
    <w:name w:val="WW8Num15z2"/>
    <w:rsid w:val="00551E70"/>
  </w:style>
  <w:style w:type="character" w:customStyle="1" w:styleId="WW8Num15z3">
    <w:name w:val="WW8Num15z3"/>
    <w:rsid w:val="00551E70"/>
  </w:style>
  <w:style w:type="character" w:customStyle="1" w:styleId="WW8Num15z4">
    <w:name w:val="WW8Num15z4"/>
    <w:rsid w:val="00551E70"/>
  </w:style>
  <w:style w:type="character" w:customStyle="1" w:styleId="WW8Num15z5">
    <w:name w:val="WW8Num15z5"/>
    <w:rsid w:val="00551E70"/>
  </w:style>
  <w:style w:type="character" w:customStyle="1" w:styleId="WW8Num15z6">
    <w:name w:val="WW8Num15z6"/>
    <w:rsid w:val="00551E70"/>
  </w:style>
  <w:style w:type="character" w:customStyle="1" w:styleId="WW8Num15z7">
    <w:name w:val="WW8Num15z7"/>
    <w:rsid w:val="00551E70"/>
  </w:style>
  <w:style w:type="character" w:customStyle="1" w:styleId="WW8Num15z8">
    <w:name w:val="WW8Num15z8"/>
    <w:rsid w:val="00551E70"/>
  </w:style>
  <w:style w:type="character" w:customStyle="1" w:styleId="WW8Num16z0">
    <w:name w:val="WW8Num16z0"/>
    <w:rsid w:val="00551E70"/>
  </w:style>
  <w:style w:type="character" w:customStyle="1" w:styleId="WW8Num16z1">
    <w:name w:val="WW8Num16z1"/>
    <w:rsid w:val="00551E70"/>
  </w:style>
  <w:style w:type="character" w:customStyle="1" w:styleId="WW8Num16z2">
    <w:name w:val="WW8Num16z2"/>
    <w:rsid w:val="00551E70"/>
  </w:style>
  <w:style w:type="character" w:customStyle="1" w:styleId="WW8Num16z3">
    <w:name w:val="WW8Num16z3"/>
    <w:rsid w:val="00551E70"/>
  </w:style>
  <w:style w:type="character" w:customStyle="1" w:styleId="WW8Num16z4">
    <w:name w:val="WW8Num16z4"/>
    <w:rsid w:val="00551E70"/>
  </w:style>
  <w:style w:type="character" w:customStyle="1" w:styleId="WW8Num16z5">
    <w:name w:val="WW8Num16z5"/>
    <w:rsid w:val="00551E70"/>
  </w:style>
  <w:style w:type="character" w:customStyle="1" w:styleId="WW8Num16z6">
    <w:name w:val="WW8Num16z6"/>
    <w:rsid w:val="00551E70"/>
  </w:style>
  <w:style w:type="character" w:customStyle="1" w:styleId="WW8Num16z7">
    <w:name w:val="WW8Num16z7"/>
    <w:rsid w:val="00551E70"/>
  </w:style>
  <w:style w:type="character" w:customStyle="1" w:styleId="WW8Num16z8">
    <w:name w:val="WW8Num16z8"/>
    <w:rsid w:val="00551E70"/>
  </w:style>
  <w:style w:type="character" w:customStyle="1" w:styleId="WW-DefaultParagraphFont11111111">
    <w:name w:val="WW-Default Paragraph Font11111111"/>
    <w:rsid w:val="00551E70"/>
  </w:style>
  <w:style w:type="character" w:customStyle="1" w:styleId="WW-DefaultParagraphFont111111111">
    <w:name w:val="WW-Default Paragraph Font111111111"/>
    <w:rsid w:val="00551E70"/>
  </w:style>
  <w:style w:type="character" w:customStyle="1" w:styleId="WW-DefaultParagraphFont1111111111">
    <w:name w:val="WW-Default Paragraph Font1111111111"/>
    <w:rsid w:val="00551E70"/>
  </w:style>
  <w:style w:type="character" w:customStyle="1" w:styleId="WW-DefaultParagraphFont11111111111">
    <w:name w:val="WW-Default Paragraph Font11111111111"/>
    <w:rsid w:val="00551E70"/>
  </w:style>
  <w:style w:type="character" w:customStyle="1" w:styleId="WW-DefaultParagraphFont111111111111">
    <w:name w:val="WW-Default Paragraph Font111111111111"/>
    <w:rsid w:val="00551E70"/>
  </w:style>
  <w:style w:type="character" w:customStyle="1" w:styleId="WW8Num17z0">
    <w:name w:val="WW8Num17z0"/>
    <w:rsid w:val="00551E70"/>
  </w:style>
  <w:style w:type="character" w:customStyle="1" w:styleId="WW8Num17z1">
    <w:name w:val="WW8Num17z1"/>
    <w:rsid w:val="00551E70"/>
  </w:style>
  <w:style w:type="character" w:customStyle="1" w:styleId="WW8Num17z2">
    <w:name w:val="WW8Num17z2"/>
    <w:rsid w:val="00551E70"/>
  </w:style>
  <w:style w:type="character" w:customStyle="1" w:styleId="WW8Num17z3">
    <w:name w:val="WW8Num17z3"/>
    <w:rsid w:val="00551E70"/>
  </w:style>
  <w:style w:type="character" w:customStyle="1" w:styleId="WW8Num17z4">
    <w:name w:val="WW8Num17z4"/>
    <w:rsid w:val="00551E70"/>
  </w:style>
  <w:style w:type="character" w:customStyle="1" w:styleId="WW8Num17z5">
    <w:name w:val="WW8Num17z5"/>
    <w:rsid w:val="00551E70"/>
  </w:style>
  <w:style w:type="character" w:customStyle="1" w:styleId="WW8Num17z6">
    <w:name w:val="WW8Num17z6"/>
    <w:rsid w:val="00551E70"/>
  </w:style>
  <w:style w:type="character" w:customStyle="1" w:styleId="WW8Num17z7">
    <w:name w:val="WW8Num17z7"/>
    <w:rsid w:val="00551E70"/>
  </w:style>
  <w:style w:type="character" w:customStyle="1" w:styleId="WW8Num17z8">
    <w:name w:val="WW8Num17z8"/>
    <w:rsid w:val="00551E70"/>
  </w:style>
  <w:style w:type="character" w:customStyle="1" w:styleId="WW8Num18z0">
    <w:name w:val="WW8Num18z0"/>
    <w:rsid w:val="00551E70"/>
  </w:style>
  <w:style w:type="character" w:customStyle="1" w:styleId="WW8Num18z1">
    <w:name w:val="WW8Num18z1"/>
    <w:rsid w:val="00551E70"/>
  </w:style>
  <w:style w:type="character" w:customStyle="1" w:styleId="WW8Num18z2">
    <w:name w:val="WW8Num18z2"/>
    <w:rsid w:val="00551E70"/>
  </w:style>
  <w:style w:type="character" w:customStyle="1" w:styleId="WW8Num18z3">
    <w:name w:val="WW8Num18z3"/>
    <w:rsid w:val="00551E70"/>
  </w:style>
  <w:style w:type="character" w:customStyle="1" w:styleId="WW8Num18z4">
    <w:name w:val="WW8Num18z4"/>
    <w:rsid w:val="00551E70"/>
  </w:style>
  <w:style w:type="character" w:customStyle="1" w:styleId="WW8Num18z5">
    <w:name w:val="WW8Num18z5"/>
    <w:rsid w:val="00551E70"/>
  </w:style>
  <w:style w:type="character" w:customStyle="1" w:styleId="WW8Num18z6">
    <w:name w:val="WW8Num18z6"/>
    <w:rsid w:val="00551E70"/>
  </w:style>
  <w:style w:type="character" w:customStyle="1" w:styleId="WW8Num18z7">
    <w:name w:val="WW8Num18z7"/>
    <w:rsid w:val="00551E70"/>
  </w:style>
  <w:style w:type="character" w:customStyle="1" w:styleId="WW8Num18z8">
    <w:name w:val="WW8Num18z8"/>
    <w:rsid w:val="00551E70"/>
  </w:style>
  <w:style w:type="character" w:customStyle="1" w:styleId="WW8Num3z1">
    <w:name w:val="WW8Num3z1"/>
    <w:rsid w:val="00551E70"/>
  </w:style>
  <w:style w:type="character" w:customStyle="1" w:styleId="WW8Num3z2">
    <w:name w:val="WW8Num3z2"/>
    <w:rsid w:val="00551E70"/>
  </w:style>
  <w:style w:type="character" w:customStyle="1" w:styleId="WW8Num3z3">
    <w:name w:val="WW8Num3z3"/>
    <w:rsid w:val="00551E70"/>
  </w:style>
  <w:style w:type="character" w:customStyle="1" w:styleId="WW8Num3z4">
    <w:name w:val="WW8Num3z4"/>
    <w:rsid w:val="00551E70"/>
    <w:rPr>
      <w:rFonts w:ascii="Arial" w:hAnsi="Arial" w:cs="Times New Roman"/>
      <w:b w:val="0"/>
      <w:i w:val="0"/>
      <w:sz w:val="20"/>
      <w:szCs w:val="20"/>
    </w:rPr>
  </w:style>
  <w:style w:type="character" w:customStyle="1" w:styleId="WW8Num3z5">
    <w:name w:val="WW8Num3z5"/>
    <w:rsid w:val="00551E70"/>
  </w:style>
  <w:style w:type="character" w:customStyle="1" w:styleId="WW8Num3z6">
    <w:name w:val="WW8Num3z6"/>
    <w:rsid w:val="00551E70"/>
  </w:style>
  <w:style w:type="character" w:customStyle="1" w:styleId="WW8Num3z7">
    <w:name w:val="WW8Num3z7"/>
    <w:rsid w:val="00551E70"/>
  </w:style>
  <w:style w:type="character" w:customStyle="1" w:styleId="WW8Num3z8">
    <w:name w:val="WW8Num3z8"/>
    <w:rsid w:val="00551E70"/>
  </w:style>
  <w:style w:type="character" w:customStyle="1" w:styleId="WW-DefaultParagraphFont1111111111111">
    <w:name w:val="WW-Default Paragraph Font1111111111111"/>
    <w:rsid w:val="00551E70"/>
  </w:style>
  <w:style w:type="character" w:customStyle="1" w:styleId="WW-DefaultParagraphFont11111111111111">
    <w:name w:val="WW-Default Paragraph Font11111111111111"/>
    <w:rsid w:val="00551E70"/>
  </w:style>
  <w:style w:type="character" w:customStyle="1" w:styleId="WW-DefaultParagraphFont111111111111111">
    <w:name w:val="WW-Default Paragraph Font111111111111111"/>
    <w:rsid w:val="00551E70"/>
  </w:style>
  <w:style w:type="character" w:customStyle="1" w:styleId="WW-DefaultParagraphFont1111111111111111">
    <w:name w:val="WW-Default Paragraph Font1111111111111111"/>
    <w:rsid w:val="00551E70"/>
  </w:style>
  <w:style w:type="character" w:customStyle="1" w:styleId="22">
    <w:name w:val="Προεπιλεγμένη γραμματοσειρά2"/>
    <w:rsid w:val="00551E70"/>
  </w:style>
  <w:style w:type="character" w:customStyle="1" w:styleId="WW8Num19z0">
    <w:name w:val="WW8Num19z0"/>
    <w:rsid w:val="00551E70"/>
    <w:rPr>
      <w:rFonts w:ascii="Calibri" w:hAnsi="Calibri" w:cs="Calibri"/>
    </w:rPr>
  </w:style>
  <w:style w:type="character" w:customStyle="1" w:styleId="WW8Num19z1">
    <w:name w:val="WW8Num19z1"/>
    <w:rsid w:val="00551E70"/>
  </w:style>
  <w:style w:type="character" w:customStyle="1" w:styleId="WW8Num20z0">
    <w:name w:val="WW8Num20z0"/>
    <w:rsid w:val="00551E70"/>
    <w:rPr>
      <w:rFonts w:ascii="Calibri" w:eastAsia="Calibri" w:hAnsi="Calibri" w:cs="Times New Roman"/>
    </w:rPr>
  </w:style>
  <w:style w:type="character" w:customStyle="1" w:styleId="WW8Num20z1">
    <w:name w:val="WW8Num20z1"/>
    <w:rsid w:val="00551E70"/>
    <w:rPr>
      <w:rFonts w:ascii="Courier New" w:hAnsi="Courier New" w:cs="Courier New"/>
    </w:rPr>
  </w:style>
  <w:style w:type="character" w:customStyle="1" w:styleId="WW8Num20z2">
    <w:name w:val="WW8Num20z2"/>
    <w:rsid w:val="00551E70"/>
    <w:rPr>
      <w:rFonts w:ascii="Wingdings" w:hAnsi="Wingdings" w:cs="Wingdings"/>
    </w:rPr>
  </w:style>
  <w:style w:type="character" w:customStyle="1" w:styleId="WW8Num20z3">
    <w:name w:val="WW8Num20z3"/>
    <w:rsid w:val="00551E70"/>
    <w:rPr>
      <w:rFonts w:ascii="Symbol" w:hAnsi="Symbol" w:cs="Symbol"/>
    </w:rPr>
  </w:style>
  <w:style w:type="character" w:customStyle="1" w:styleId="WW-DefaultParagraphFont11111111111111111">
    <w:name w:val="WW-Default Paragraph Font11111111111111111"/>
    <w:rsid w:val="00551E70"/>
  </w:style>
  <w:style w:type="character" w:customStyle="1" w:styleId="WW8Num19z2">
    <w:name w:val="WW8Num19z2"/>
    <w:rsid w:val="00551E70"/>
  </w:style>
  <w:style w:type="character" w:customStyle="1" w:styleId="WW8Num19z3">
    <w:name w:val="WW8Num19z3"/>
    <w:rsid w:val="00551E70"/>
  </w:style>
  <w:style w:type="character" w:customStyle="1" w:styleId="WW8Num19z4">
    <w:name w:val="WW8Num19z4"/>
    <w:rsid w:val="00551E70"/>
  </w:style>
  <w:style w:type="character" w:customStyle="1" w:styleId="WW8Num19z5">
    <w:name w:val="WW8Num19z5"/>
    <w:rsid w:val="00551E70"/>
  </w:style>
  <w:style w:type="character" w:customStyle="1" w:styleId="WW8Num19z6">
    <w:name w:val="WW8Num19z6"/>
    <w:rsid w:val="00551E70"/>
  </w:style>
  <w:style w:type="character" w:customStyle="1" w:styleId="WW8Num19z7">
    <w:name w:val="WW8Num19z7"/>
    <w:rsid w:val="00551E70"/>
  </w:style>
  <w:style w:type="character" w:customStyle="1" w:styleId="WW8Num19z8">
    <w:name w:val="WW8Num19z8"/>
    <w:rsid w:val="00551E70"/>
  </w:style>
  <w:style w:type="character" w:customStyle="1" w:styleId="WW8Num20z4">
    <w:name w:val="WW8Num20z4"/>
    <w:rsid w:val="00551E70"/>
  </w:style>
  <w:style w:type="character" w:customStyle="1" w:styleId="WW8Num20z5">
    <w:name w:val="WW8Num20z5"/>
    <w:rsid w:val="00551E70"/>
  </w:style>
  <w:style w:type="character" w:customStyle="1" w:styleId="WW8Num20z6">
    <w:name w:val="WW8Num20z6"/>
    <w:rsid w:val="00551E70"/>
  </w:style>
  <w:style w:type="character" w:customStyle="1" w:styleId="WW8Num20z7">
    <w:name w:val="WW8Num20z7"/>
    <w:rsid w:val="00551E70"/>
  </w:style>
  <w:style w:type="character" w:customStyle="1" w:styleId="WW8Num20z8">
    <w:name w:val="WW8Num20z8"/>
    <w:rsid w:val="00551E70"/>
  </w:style>
  <w:style w:type="character" w:customStyle="1" w:styleId="WW-DefaultParagraphFont111111111111111111">
    <w:name w:val="WW-Default Paragraph Font111111111111111111"/>
    <w:rsid w:val="00551E70"/>
  </w:style>
  <w:style w:type="character" w:customStyle="1" w:styleId="WW-DefaultParagraphFont1111111111111111111">
    <w:name w:val="WW-Default Paragraph Font1111111111111111111"/>
    <w:rsid w:val="00551E70"/>
  </w:style>
  <w:style w:type="character" w:customStyle="1" w:styleId="WW8Num21z0">
    <w:name w:val="WW8Num21z0"/>
    <w:rsid w:val="00551E70"/>
    <w:rPr>
      <w:rFonts w:ascii="Calibri" w:eastAsia="Times New Roman" w:hAnsi="Calibri" w:cs="Calibri"/>
    </w:rPr>
  </w:style>
  <w:style w:type="character" w:customStyle="1" w:styleId="WW8Num21z1">
    <w:name w:val="WW8Num21z1"/>
    <w:rsid w:val="00551E70"/>
    <w:rPr>
      <w:rFonts w:ascii="Courier New" w:hAnsi="Courier New" w:cs="Courier New"/>
    </w:rPr>
  </w:style>
  <w:style w:type="character" w:customStyle="1" w:styleId="WW8Num21z2">
    <w:name w:val="WW8Num21z2"/>
    <w:rsid w:val="00551E70"/>
    <w:rPr>
      <w:rFonts w:ascii="Wingdings" w:hAnsi="Wingdings" w:cs="Wingdings"/>
    </w:rPr>
  </w:style>
  <w:style w:type="character" w:customStyle="1" w:styleId="WW8Num21z3">
    <w:name w:val="WW8Num21z3"/>
    <w:rsid w:val="00551E70"/>
    <w:rPr>
      <w:rFonts w:ascii="Symbol" w:hAnsi="Symbol" w:cs="Symbol"/>
    </w:rPr>
  </w:style>
  <w:style w:type="character" w:customStyle="1" w:styleId="WW8Num22z0">
    <w:name w:val="WW8Num22z0"/>
    <w:rsid w:val="00551E70"/>
    <w:rPr>
      <w:rFonts w:ascii="Symbol" w:hAnsi="Symbol" w:cs="Symbol"/>
    </w:rPr>
  </w:style>
  <w:style w:type="character" w:customStyle="1" w:styleId="WW8Num22z1">
    <w:name w:val="WW8Num22z1"/>
    <w:rsid w:val="00551E70"/>
    <w:rPr>
      <w:rFonts w:ascii="Courier New" w:hAnsi="Courier New" w:cs="Courier New"/>
    </w:rPr>
  </w:style>
  <w:style w:type="character" w:customStyle="1" w:styleId="WW8Num22z2">
    <w:name w:val="WW8Num22z2"/>
    <w:rsid w:val="00551E70"/>
    <w:rPr>
      <w:rFonts w:ascii="Wingdings" w:hAnsi="Wingdings" w:cs="Wingdings"/>
    </w:rPr>
  </w:style>
  <w:style w:type="character" w:customStyle="1" w:styleId="WW8Num23z0">
    <w:name w:val="WW8Num23z0"/>
    <w:rsid w:val="00551E70"/>
    <w:rPr>
      <w:rFonts w:ascii="Calibri" w:eastAsia="Times New Roman" w:hAnsi="Calibri" w:cs="Calibri"/>
    </w:rPr>
  </w:style>
  <w:style w:type="character" w:customStyle="1" w:styleId="WW8Num23z1">
    <w:name w:val="WW8Num23z1"/>
    <w:rsid w:val="00551E70"/>
    <w:rPr>
      <w:rFonts w:ascii="Courier New" w:hAnsi="Courier New" w:cs="Courier New"/>
    </w:rPr>
  </w:style>
  <w:style w:type="character" w:customStyle="1" w:styleId="WW8Num23z2">
    <w:name w:val="WW8Num23z2"/>
    <w:rsid w:val="00551E70"/>
    <w:rPr>
      <w:rFonts w:ascii="Wingdings" w:hAnsi="Wingdings" w:cs="Wingdings"/>
    </w:rPr>
  </w:style>
  <w:style w:type="character" w:customStyle="1" w:styleId="WW8Num23z3">
    <w:name w:val="WW8Num23z3"/>
    <w:rsid w:val="00551E70"/>
    <w:rPr>
      <w:rFonts w:ascii="Symbol" w:hAnsi="Symbol" w:cs="Symbol"/>
    </w:rPr>
  </w:style>
  <w:style w:type="character" w:customStyle="1" w:styleId="WW8Num24z0">
    <w:name w:val="WW8Num24z0"/>
    <w:rsid w:val="00551E70"/>
    <w:rPr>
      <w:rFonts w:ascii="Symbol" w:hAnsi="Symbol" w:cs="Symbol"/>
      <w:strike/>
      <w:color w:val="0070C0"/>
      <w:position w:val="0"/>
      <w:sz w:val="24"/>
      <w:vertAlign w:val="baseline"/>
      <w:lang w:val="el-GR"/>
    </w:rPr>
  </w:style>
  <w:style w:type="character" w:customStyle="1" w:styleId="WW8Num24z1">
    <w:name w:val="WW8Num24z1"/>
    <w:rsid w:val="00551E70"/>
    <w:rPr>
      <w:rFonts w:ascii="Courier New" w:hAnsi="Courier New" w:cs="Courier New"/>
    </w:rPr>
  </w:style>
  <w:style w:type="character" w:customStyle="1" w:styleId="WW8Num24z2">
    <w:name w:val="WW8Num24z2"/>
    <w:rsid w:val="00551E70"/>
    <w:rPr>
      <w:rFonts w:ascii="Wingdings" w:hAnsi="Wingdings" w:cs="Wingdings"/>
    </w:rPr>
  </w:style>
  <w:style w:type="character" w:customStyle="1" w:styleId="WW8Num25z0">
    <w:name w:val="WW8Num25z0"/>
    <w:rsid w:val="00551E70"/>
    <w:rPr>
      <w:rFonts w:ascii="Symbol" w:hAnsi="Symbol" w:cs="Symbol"/>
    </w:rPr>
  </w:style>
  <w:style w:type="character" w:customStyle="1" w:styleId="WW8Num25z1">
    <w:name w:val="WW8Num25z1"/>
    <w:rsid w:val="00551E70"/>
    <w:rPr>
      <w:rFonts w:ascii="Courier New" w:hAnsi="Courier New" w:cs="Courier New"/>
    </w:rPr>
  </w:style>
  <w:style w:type="character" w:customStyle="1" w:styleId="WW8Num25z2">
    <w:name w:val="WW8Num25z2"/>
    <w:rsid w:val="00551E70"/>
    <w:rPr>
      <w:rFonts w:ascii="Wingdings" w:hAnsi="Wingdings" w:cs="Wingdings"/>
    </w:rPr>
  </w:style>
  <w:style w:type="character" w:customStyle="1" w:styleId="WW8Num26z0">
    <w:name w:val="WW8Num26z0"/>
    <w:rsid w:val="00551E70"/>
    <w:rPr>
      <w:rFonts w:ascii="Symbol" w:hAnsi="Symbol" w:cs="Symbol"/>
    </w:rPr>
  </w:style>
  <w:style w:type="character" w:customStyle="1" w:styleId="WW8Num26z1">
    <w:name w:val="WW8Num26z1"/>
    <w:rsid w:val="00551E70"/>
    <w:rPr>
      <w:rFonts w:ascii="Courier New" w:hAnsi="Courier New" w:cs="Courier New"/>
    </w:rPr>
  </w:style>
  <w:style w:type="character" w:customStyle="1" w:styleId="WW8Num26z2">
    <w:name w:val="WW8Num26z2"/>
    <w:rsid w:val="00551E70"/>
    <w:rPr>
      <w:rFonts w:ascii="Wingdings" w:hAnsi="Wingdings" w:cs="Wingdings"/>
    </w:rPr>
  </w:style>
  <w:style w:type="character" w:customStyle="1" w:styleId="WW8Num27z0">
    <w:name w:val="WW8Num27z0"/>
    <w:rsid w:val="00551E70"/>
    <w:rPr>
      <w:rFonts w:ascii="Calibri" w:eastAsia="Times New Roman" w:hAnsi="Calibri" w:cs="Calibri"/>
    </w:rPr>
  </w:style>
  <w:style w:type="character" w:customStyle="1" w:styleId="WW8Num27z1">
    <w:name w:val="WW8Num27z1"/>
    <w:rsid w:val="00551E70"/>
    <w:rPr>
      <w:rFonts w:ascii="Courier New" w:hAnsi="Courier New" w:cs="Courier New"/>
    </w:rPr>
  </w:style>
  <w:style w:type="character" w:customStyle="1" w:styleId="WW8Num27z2">
    <w:name w:val="WW8Num27z2"/>
    <w:rsid w:val="00551E70"/>
    <w:rPr>
      <w:rFonts w:ascii="Wingdings" w:hAnsi="Wingdings" w:cs="Wingdings"/>
    </w:rPr>
  </w:style>
  <w:style w:type="character" w:customStyle="1" w:styleId="WW8Num27z3">
    <w:name w:val="WW8Num27z3"/>
    <w:rsid w:val="00551E70"/>
    <w:rPr>
      <w:rFonts w:ascii="Symbol" w:hAnsi="Symbol" w:cs="Symbol"/>
    </w:rPr>
  </w:style>
  <w:style w:type="character" w:customStyle="1" w:styleId="WW8Num28z0">
    <w:name w:val="WW8Num28z0"/>
    <w:rsid w:val="00551E70"/>
    <w:rPr>
      <w:rFonts w:ascii="Symbol" w:hAnsi="Symbol" w:cs="Symbol"/>
    </w:rPr>
  </w:style>
  <w:style w:type="character" w:customStyle="1" w:styleId="WW8Num28z1">
    <w:name w:val="WW8Num28z1"/>
    <w:rsid w:val="00551E70"/>
    <w:rPr>
      <w:rFonts w:ascii="Courier New" w:hAnsi="Courier New" w:cs="Courier New"/>
    </w:rPr>
  </w:style>
  <w:style w:type="character" w:customStyle="1" w:styleId="WW8Num28z2">
    <w:name w:val="WW8Num28z2"/>
    <w:rsid w:val="00551E70"/>
    <w:rPr>
      <w:rFonts w:ascii="Wingdings" w:hAnsi="Wingdings" w:cs="Wingdings"/>
    </w:rPr>
  </w:style>
  <w:style w:type="character" w:customStyle="1" w:styleId="WW8Num29z0">
    <w:name w:val="WW8Num29z0"/>
    <w:rsid w:val="00551E70"/>
    <w:rPr>
      <w:rFonts w:ascii="Calibri" w:eastAsia="Times New Roman" w:hAnsi="Calibri" w:cs="Calibri"/>
    </w:rPr>
  </w:style>
  <w:style w:type="character" w:customStyle="1" w:styleId="WW8Num29z1">
    <w:name w:val="WW8Num29z1"/>
    <w:rsid w:val="00551E70"/>
    <w:rPr>
      <w:rFonts w:ascii="Courier New" w:hAnsi="Courier New" w:cs="Courier New"/>
    </w:rPr>
  </w:style>
  <w:style w:type="character" w:customStyle="1" w:styleId="WW8Num29z2">
    <w:name w:val="WW8Num29z2"/>
    <w:rsid w:val="00551E70"/>
    <w:rPr>
      <w:rFonts w:ascii="Wingdings" w:hAnsi="Wingdings" w:cs="Wingdings"/>
    </w:rPr>
  </w:style>
  <w:style w:type="character" w:customStyle="1" w:styleId="WW8Num29z3">
    <w:name w:val="WW8Num29z3"/>
    <w:rsid w:val="00551E70"/>
    <w:rPr>
      <w:rFonts w:ascii="Symbol" w:hAnsi="Symbol" w:cs="Symbol"/>
    </w:rPr>
  </w:style>
  <w:style w:type="character" w:customStyle="1" w:styleId="WW8Num30z0">
    <w:name w:val="WW8Num30z0"/>
    <w:rsid w:val="00551E70"/>
    <w:rPr>
      <w:rFonts w:ascii="Symbol" w:hAnsi="Symbol" w:cs="Symbol"/>
      <w:shd w:val="clear" w:color="auto" w:fill="FFFF00"/>
    </w:rPr>
  </w:style>
  <w:style w:type="character" w:customStyle="1" w:styleId="WW8Num30z1">
    <w:name w:val="WW8Num30z1"/>
    <w:rsid w:val="00551E70"/>
    <w:rPr>
      <w:rFonts w:ascii="Courier New" w:hAnsi="Courier New" w:cs="Courier New"/>
    </w:rPr>
  </w:style>
  <w:style w:type="character" w:customStyle="1" w:styleId="WW8Num30z2">
    <w:name w:val="WW8Num30z2"/>
    <w:rsid w:val="00551E70"/>
    <w:rPr>
      <w:rFonts w:ascii="Wingdings" w:hAnsi="Wingdings" w:cs="Wingdings"/>
    </w:rPr>
  </w:style>
  <w:style w:type="character" w:customStyle="1" w:styleId="WW8Num31z0">
    <w:name w:val="WW8Num31z0"/>
    <w:rsid w:val="00551E70"/>
    <w:rPr>
      <w:rFonts w:cs="Times New Roman"/>
    </w:rPr>
  </w:style>
  <w:style w:type="character" w:customStyle="1" w:styleId="WW8Num32z0">
    <w:name w:val="WW8Num32z0"/>
    <w:rsid w:val="00551E70"/>
  </w:style>
  <w:style w:type="character" w:customStyle="1" w:styleId="WW8Num32z1">
    <w:name w:val="WW8Num32z1"/>
    <w:rsid w:val="00551E70"/>
  </w:style>
  <w:style w:type="character" w:customStyle="1" w:styleId="WW8Num32z2">
    <w:name w:val="WW8Num32z2"/>
    <w:rsid w:val="00551E70"/>
  </w:style>
  <w:style w:type="character" w:customStyle="1" w:styleId="WW8Num32z3">
    <w:name w:val="WW8Num32z3"/>
    <w:rsid w:val="00551E70"/>
  </w:style>
  <w:style w:type="character" w:customStyle="1" w:styleId="WW8Num32z4">
    <w:name w:val="WW8Num32z4"/>
    <w:rsid w:val="00551E70"/>
  </w:style>
  <w:style w:type="character" w:customStyle="1" w:styleId="WW8Num32z5">
    <w:name w:val="WW8Num32z5"/>
    <w:rsid w:val="00551E70"/>
  </w:style>
  <w:style w:type="character" w:customStyle="1" w:styleId="WW8Num32z6">
    <w:name w:val="WW8Num32z6"/>
    <w:rsid w:val="00551E70"/>
  </w:style>
  <w:style w:type="character" w:customStyle="1" w:styleId="WW8Num32z7">
    <w:name w:val="WW8Num32z7"/>
    <w:rsid w:val="00551E70"/>
  </w:style>
  <w:style w:type="character" w:customStyle="1" w:styleId="WW8Num32z8">
    <w:name w:val="WW8Num32z8"/>
    <w:rsid w:val="00551E70"/>
  </w:style>
  <w:style w:type="character" w:customStyle="1" w:styleId="WW8Num33z0">
    <w:name w:val="WW8Num33z0"/>
    <w:rsid w:val="00551E70"/>
    <w:rPr>
      <w:rFonts w:ascii="Symbol" w:eastAsia="Calibri" w:hAnsi="Symbol" w:cs="Symbol"/>
    </w:rPr>
  </w:style>
  <w:style w:type="character" w:customStyle="1" w:styleId="WW8Num33z1">
    <w:name w:val="WW8Num33z1"/>
    <w:rsid w:val="00551E70"/>
    <w:rPr>
      <w:rFonts w:ascii="Courier New" w:hAnsi="Courier New" w:cs="Courier New"/>
    </w:rPr>
  </w:style>
  <w:style w:type="character" w:customStyle="1" w:styleId="WW8Num33z2">
    <w:name w:val="WW8Num33z2"/>
    <w:rsid w:val="00551E70"/>
    <w:rPr>
      <w:rFonts w:ascii="Wingdings" w:hAnsi="Wingdings" w:cs="Wingdings"/>
    </w:rPr>
  </w:style>
  <w:style w:type="character" w:customStyle="1" w:styleId="WW8Num34z0">
    <w:name w:val="WW8Num34z0"/>
    <w:rsid w:val="00551E70"/>
    <w:rPr>
      <w:rFonts w:ascii="Symbol" w:hAnsi="Symbol" w:cs="Symbol"/>
    </w:rPr>
  </w:style>
  <w:style w:type="character" w:customStyle="1" w:styleId="WW8Num34z1">
    <w:name w:val="WW8Num34z1"/>
    <w:rsid w:val="00551E70"/>
    <w:rPr>
      <w:rFonts w:ascii="Courier New" w:hAnsi="Courier New" w:cs="Courier New"/>
    </w:rPr>
  </w:style>
  <w:style w:type="character" w:customStyle="1" w:styleId="WW8Num34z2">
    <w:name w:val="WW8Num34z2"/>
    <w:rsid w:val="00551E70"/>
    <w:rPr>
      <w:rFonts w:ascii="Wingdings" w:hAnsi="Wingdings" w:cs="Wingdings"/>
    </w:rPr>
  </w:style>
  <w:style w:type="character" w:customStyle="1" w:styleId="WW8Num35z0">
    <w:name w:val="WW8Num35z0"/>
    <w:rsid w:val="00551E70"/>
    <w:rPr>
      <w:rFonts w:ascii="Calibri" w:eastAsia="Times New Roman" w:hAnsi="Calibri" w:cs="Calibri"/>
    </w:rPr>
  </w:style>
  <w:style w:type="character" w:customStyle="1" w:styleId="WW8Num35z1">
    <w:name w:val="WW8Num35z1"/>
    <w:rsid w:val="00551E70"/>
    <w:rPr>
      <w:rFonts w:ascii="Courier New" w:hAnsi="Courier New" w:cs="Courier New"/>
    </w:rPr>
  </w:style>
  <w:style w:type="character" w:customStyle="1" w:styleId="WW8Num35z2">
    <w:name w:val="WW8Num35z2"/>
    <w:rsid w:val="00551E70"/>
    <w:rPr>
      <w:rFonts w:ascii="Wingdings" w:hAnsi="Wingdings" w:cs="Wingdings"/>
    </w:rPr>
  </w:style>
  <w:style w:type="character" w:customStyle="1" w:styleId="WW8Num35z3">
    <w:name w:val="WW8Num35z3"/>
    <w:rsid w:val="00551E70"/>
    <w:rPr>
      <w:rFonts w:ascii="Symbol" w:hAnsi="Symbol" w:cs="Symbol"/>
    </w:rPr>
  </w:style>
  <w:style w:type="character" w:customStyle="1" w:styleId="WW8Num36z0">
    <w:name w:val="WW8Num36z0"/>
    <w:rsid w:val="00551E70"/>
    <w:rPr>
      <w:lang w:val="el-GR"/>
    </w:rPr>
  </w:style>
  <w:style w:type="character" w:customStyle="1" w:styleId="WW8Num36z1">
    <w:name w:val="WW8Num36z1"/>
    <w:rsid w:val="00551E70"/>
  </w:style>
  <w:style w:type="character" w:customStyle="1" w:styleId="WW8Num36z2">
    <w:name w:val="WW8Num36z2"/>
    <w:rsid w:val="00551E70"/>
  </w:style>
  <w:style w:type="character" w:customStyle="1" w:styleId="WW8Num36z3">
    <w:name w:val="WW8Num36z3"/>
    <w:rsid w:val="00551E70"/>
  </w:style>
  <w:style w:type="character" w:customStyle="1" w:styleId="WW8Num36z4">
    <w:name w:val="WW8Num36z4"/>
    <w:rsid w:val="00551E70"/>
  </w:style>
  <w:style w:type="character" w:customStyle="1" w:styleId="WW8Num36z5">
    <w:name w:val="WW8Num36z5"/>
    <w:rsid w:val="00551E70"/>
  </w:style>
  <w:style w:type="character" w:customStyle="1" w:styleId="WW8Num36z6">
    <w:name w:val="WW8Num36z6"/>
    <w:rsid w:val="00551E70"/>
  </w:style>
  <w:style w:type="character" w:customStyle="1" w:styleId="WW8Num36z7">
    <w:name w:val="WW8Num36z7"/>
    <w:rsid w:val="00551E70"/>
  </w:style>
  <w:style w:type="character" w:customStyle="1" w:styleId="WW8Num36z8">
    <w:name w:val="WW8Num36z8"/>
    <w:rsid w:val="00551E70"/>
  </w:style>
  <w:style w:type="character" w:customStyle="1" w:styleId="WW8Num37z0">
    <w:name w:val="WW8Num37z0"/>
    <w:rsid w:val="00551E70"/>
    <w:rPr>
      <w:rFonts w:ascii="Calibri" w:eastAsia="Times New Roman" w:hAnsi="Calibri" w:cs="Calibri"/>
    </w:rPr>
  </w:style>
  <w:style w:type="character" w:customStyle="1" w:styleId="WW8Num37z1">
    <w:name w:val="WW8Num37z1"/>
    <w:rsid w:val="00551E70"/>
    <w:rPr>
      <w:rFonts w:ascii="Courier New" w:hAnsi="Courier New" w:cs="Courier New"/>
    </w:rPr>
  </w:style>
  <w:style w:type="character" w:customStyle="1" w:styleId="WW8Num37z2">
    <w:name w:val="WW8Num37z2"/>
    <w:rsid w:val="00551E70"/>
    <w:rPr>
      <w:rFonts w:ascii="Wingdings" w:hAnsi="Wingdings" w:cs="Wingdings"/>
    </w:rPr>
  </w:style>
  <w:style w:type="character" w:customStyle="1" w:styleId="WW8Num37z3">
    <w:name w:val="WW8Num37z3"/>
    <w:rsid w:val="00551E70"/>
    <w:rPr>
      <w:rFonts w:ascii="Symbol" w:hAnsi="Symbol" w:cs="Symbol"/>
    </w:rPr>
  </w:style>
  <w:style w:type="character" w:customStyle="1" w:styleId="WW8Num38z0">
    <w:name w:val="WW8Num38z0"/>
    <w:rsid w:val="00551E70"/>
  </w:style>
  <w:style w:type="character" w:customStyle="1" w:styleId="WW8Num38z1">
    <w:name w:val="WW8Num38z1"/>
    <w:rsid w:val="00551E70"/>
  </w:style>
  <w:style w:type="character" w:customStyle="1" w:styleId="WW8Num38z2">
    <w:name w:val="WW8Num38z2"/>
    <w:rsid w:val="00551E70"/>
  </w:style>
  <w:style w:type="character" w:customStyle="1" w:styleId="WW8Num38z3">
    <w:name w:val="WW8Num38z3"/>
    <w:rsid w:val="00551E70"/>
  </w:style>
  <w:style w:type="character" w:customStyle="1" w:styleId="WW8Num38z4">
    <w:name w:val="WW8Num38z4"/>
    <w:rsid w:val="00551E70"/>
  </w:style>
  <w:style w:type="character" w:customStyle="1" w:styleId="WW8Num38z5">
    <w:name w:val="WW8Num38z5"/>
    <w:rsid w:val="00551E70"/>
  </w:style>
  <w:style w:type="character" w:customStyle="1" w:styleId="WW8Num38z6">
    <w:name w:val="WW8Num38z6"/>
    <w:rsid w:val="00551E70"/>
  </w:style>
  <w:style w:type="character" w:customStyle="1" w:styleId="WW8Num38z7">
    <w:name w:val="WW8Num38z7"/>
    <w:rsid w:val="00551E70"/>
  </w:style>
  <w:style w:type="character" w:customStyle="1" w:styleId="WW8Num38z8">
    <w:name w:val="WW8Num38z8"/>
    <w:rsid w:val="00551E70"/>
  </w:style>
  <w:style w:type="character" w:customStyle="1" w:styleId="WW-DefaultParagraphFont11111111111111111111">
    <w:name w:val="WW-Default Paragraph Font11111111111111111111"/>
    <w:rsid w:val="00551E70"/>
  </w:style>
  <w:style w:type="character" w:customStyle="1" w:styleId="WW8Num4z1">
    <w:name w:val="WW8Num4z1"/>
    <w:rsid w:val="00551E70"/>
    <w:rPr>
      <w:rFonts w:cs="Times New Roman"/>
    </w:rPr>
  </w:style>
  <w:style w:type="character" w:customStyle="1" w:styleId="WW8Num5z1">
    <w:name w:val="WW8Num5z1"/>
    <w:rsid w:val="00551E70"/>
    <w:rPr>
      <w:rFonts w:cs="Times New Roman"/>
    </w:rPr>
  </w:style>
  <w:style w:type="character" w:customStyle="1" w:styleId="WW8Num29z4">
    <w:name w:val="WW8Num29z4"/>
    <w:rsid w:val="00551E70"/>
  </w:style>
  <w:style w:type="character" w:customStyle="1" w:styleId="WW8Num29z5">
    <w:name w:val="WW8Num29z5"/>
    <w:rsid w:val="00551E70"/>
  </w:style>
  <w:style w:type="character" w:customStyle="1" w:styleId="WW8Num29z6">
    <w:name w:val="WW8Num29z6"/>
    <w:rsid w:val="00551E70"/>
  </w:style>
  <w:style w:type="character" w:customStyle="1" w:styleId="WW8Num29z7">
    <w:name w:val="WW8Num29z7"/>
    <w:rsid w:val="00551E70"/>
  </w:style>
  <w:style w:type="character" w:customStyle="1" w:styleId="WW8Num29z8">
    <w:name w:val="WW8Num29z8"/>
    <w:rsid w:val="00551E70"/>
  </w:style>
  <w:style w:type="character" w:customStyle="1" w:styleId="WW8Num30z3">
    <w:name w:val="WW8Num30z3"/>
    <w:rsid w:val="00551E70"/>
    <w:rPr>
      <w:rFonts w:ascii="Symbol" w:hAnsi="Symbol" w:cs="Symbol"/>
    </w:rPr>
  </w:style>
  <w:style w:type="character" w:customStyle="1" w:styleId="WW8Num31z1">
    <w:name w:val="WW8Num31z1"/>
    <w:rsid w:val="00551E70"/>
  </w:style>
  <w:style w:type="character" w:customStyle="1" w:styleId="WW8Num31z2">
    <w:name w:val="WW8Num31z2"/>
    <w:rsid w:val="00551E70"/>
  </w:style>
  <w:style w:type="character" w:customStyle="1" w:styleId="WW8Num31z3">
    <w:name w:val="WW8Num31z3"/>
    <w:rsid w:val="00551E70"/>
  </w:style>
  <w:style w:type="character" w:customStyle="1" w:styleId="WW8Num31z4">
    <w:name w:val="WW8Num31z4"/>
    <w:rsid w:val="00551E70"/>
  </w:style>
  <w:style w:type="character" w:customStyle="1" w:styleId="WW8Num31z5">
    <w:name w:val="WW8Num31z5"/>
    <w:rsid w:val="00551E70"/>
  </w:style>
  <w:style w:type="character" w:customStyle="1" w:styleId="WW8Num31z6">
    <w:name w:val="WW8Num31z6"/>
    <w:rsid w:val="00551E70"/>
  </w:style>
  <w:style w:type="character" w:customStyle="1" w:styleId="WW8Num31z7">
    <w:name w:val="WW8Num31z7"/>
    <w:rsid w:val="00551E70"/>
  </w:style>
  <w:style w:type="character" w:customStyle="1" w:styleId="WW8Num31z8">
    <w:name w:val="WW8Num31z8"/>
    <w:rsid w:val="00551E70"/>
  </w:style>
  <w:style w:type="character" w:customStyle="1" w:styleId="WW8Num39z0">
    <w:name w:val="WW8Num39z0"/>
    <w:rsid w:val="00551E70"/>
    <w:rPr>
      <w:rFonts w:ascii="Calibri" w:eastAsia="Times New Roman" w:hAnsi="Calibri" w:cs="Calibri"/>
    </w:rPr>
  </w:style>
  <w:style w:type="character" w:customStyle="1" w:styleId="WW8Num39z1">
    <w:name w:val="WW8Num39z1"/>
    <w:rsid w:val="00551E70"/>
    <w:rPr>
      <w:rFonts w:ascii="Courier New" w:hAnsi="Courier New" w:cs="Courier New"/>
    </w:rPr>
  </w:style>
  <w:style w:type="character" w:customStyle="1" w:styleId="WW8Num39z2">
    <w:name w:val="WW8Num39z2"/>
    <w:rsid w:val="00551E70"/>
    <w:rPr>
      <w:rFonts w:ascii="Wingdings" w:hAnsi="Wingdings" w:cs="Wingdings"/>
    </w:rPr>
  </w:style>
  <w:style w:type="character" w:customStyle="1" w:styleId="WW8Num39z3">
    <w:name w:val="WW8Num39z3"/>
    <w:rsid w:val="00551E70"/>
    <w:rPr>
      <w:rFonts w:ascii="Symbol" w:hAnsi="Symbol" w:cs="Symbol"/>
    </w:rPr>
  </w:style>
  <w:style w:type="character" w:customStyle="1" w:styleId="WW8Num40z0">
    <w:name w:val="WW8Num40z0"/>
    <w:rsid w:val="00551E70"/>
    <w:rPr>
      <w:rFonts w:ascii="Symbol" w:hAnsi="Symbol" w:cs="Symbol"/>
    </w:rPr>
  </w:style>
  <w:style w:type="character" w:customStyle="1" w:styleId="WW8Num40z1">
    <w:name w:val="WW8Num40z1"/>
    <w:rsid w:val="00551E70"/>
    <w:rPr>
      <w:rFonts w:ascii="Courier New" w:hAnsi="Courier New" w:cs="Courier New"/>
    </w:rPr>
  </w:style>
  <w:style w:type="character" w:customStyle="1" w:styleId="WW8Num40z2">
    <w:name w:val="WW8Num40z2"/>
    <w:rsid w:val="00551E70"/>
    <w:rPr>
      <w:rFonts w:ascii="Wingdings" w:hAnsi="Wingdings" w:cs="Wingdings"/>
    </w:rPr>
  </w:style>
  <w:style w:type="character" w:customStyle="1" w:styleId="WW8Num41z0">
    <w:name w:val="WW8Num41z0"/>
    <w:rsid w:val="00551E70"/>
    <w:rPr>
      <w:rFonts w:ascii="Arial" w:hAnsi="Arial" w:cs="Times New Roman"/>
      <w:b/>
      <w:i w:val="0"/>
      <w:sz w:val="20"/>
      <w:szCs w:val="20"/>
    </w:rPr>
  </w:style>
  <w:style w:type="character" w:customStyle="1" w:styleId="WW8Num41z1">
    <w:name w:val="WW8Num41z1"/>
    <w:rsid w:val="00551E70"/>
    <w:rPr>
      <w:rFonts w:cs="Times New Roman"/>
    </w:rPr>
  </w:style>
  <w:style w:type="character" w:customStyle="1" w:styleId="WW8Num41z2">
    <w:name w:val="WW8Num41z2"/>
    <w:rsid w:val="00551E70"/>
    <w:rPr>
      <w:rFonts w:ascii="Arial" w:hAnsi="Arial" w:cs="Times New Roman"/>
      <w:b w:val="0"/>
      <w:i w:val="0"/>
    </w:rPr>
  </w:style>
  <w:style w:type="character" w:customStyle="1" w:styleId="WW8Num41z3">
    <w:name w:val="WW8Num41z3"/>
    <w:rsid w:val="00551E70"/>
    <w:rPr>
      <w:rFonts w:ascii="Arial" w:hAnsi="Arial" w:cs="Times New Roman"/>
      <w:b w:val="0"/>
      <w:i w:val="0"/>
      <w:sz w:val="20"/>
      <w:szCs w:val="20"/>
    </w:rPr>
  </w:style>
  <w:style w:type="character" w:customStyle="1" w:styleId="DefaultParagraphFont1">
    <w:name w:val="Default Paragraph Font1"/>
    <w:rsid w:val="00551E70"/>
  </w:style>
  <w:style w:type="character" w:customStyle="1" w:styleId="Heading1Char">
    <w:name w:val="Heading 1 Char"/>
    <w:rsid w:val="00551E70"/>
    <w:rPr>
      <w:rFonts w:ascii="Arial" w:hAnsi="Arial" w:cs="Arial"/>
      <w:b/>
      <w:bCs/>
      <w:color w:val="333399"/>
      <w:sz w:val="28"/>
      <w:szCs w:val="32"/>
      <w:lang w:val="en-US"/>
    </w:rPr>
  </w:style>
  <w:style w:type="character" w:customStyle="1" w:styleId="Heading2Char">
    <w:name w:val="Heading 2 Char"/>
    <w:rsid w:val="00551E70"/>
    <w:rPr>
      <w:rFonts w:ascii="Arial" w:hAnsi="Arial" w:cs="Arial"/>
      <w:b/>
      <w:color w:val="002060"/>
      <w:sz w:val="24"/>
      <w:szCs w:val="22"/>
      <w:lang w:val="en-GB"/>
    </w:rPr>
  </w:style>
  <w:style w:type="character" w:customStyle="1" w:styleId="Heading5Char">
    <w:name w:val="Heading 5 Char"/>
    <w:rsid w:val="00551E70"/>
    <w:rPr>
      <w:rFonts w:ascii="Calibri" w:eastAsia="Times New Roman" w:hAnsi="Calibri" w:cs="Times New Roman"/>
      <w:b/>
      <w:bCs/>
      <w:i/>
      <w:iCs/>
      <w:sz w:val="26"/>
      <w:szCs w:val="26"/>
      <w:lang w:val="en-GB"/>
    </w:rPr>
  </w:style>
  <w:style w:type="character" w:customStyle="1" w:styleId="DateChar">
    <w:name w:val="Date Char"/>
    <w:rsid w:val="00551E70"/>
    <w:rPr>
      <w:sz w:val="24"/>
      <w:szCs w:val="24"/>
      <w:lang w:val="en-GB"/>
    </w:rPr>
  </w:style>
  <w:style w:type="character" w:customStyle="1" w:styleId="FooterChar">
    <w:name w:val="Footer Char"/>
    <w:rsid w:val="00551E70"/>
    <w:rPr>
      <w:rFonts w:eastAsia="MS Mincho" w:cs="Times New Roman"/>
      <w:sz w:val="24"/>
      <w:szCs w:val="24"/>
      <w:lang w:val="en-US" w:eastAsia="ja-JP"/>
    </w:rPr>
  </w:style>
  <w:style w:type="character" w:customStyle="1" w:styleId="23">
    <w:name w:val="Παραπομπή σχολίου2"/>
    <w:rsid w:val="00551E70"/>
    <w:rPr>
      <w:sz w:val="16"/>
    </w:rPr>
  </w:style>
  <w:style w:type="character" w:styleId="-">
    <w:name w:val="Hyperlink"/>
    <w:uiPriority w:val="99"/>
    <w:rsid w:val="00551E70"/>
    <w:rPr>
      <w:color w:val="0000FF"/>
      <w:u w:val="single"/>
    </w:rPr>
  </w:style>
  <w:style w:type="character" w:customStyle="1" w:styleId="HeaderChar">
    <w:name w:val="Header Char"/>
    <w:rsid w:val="00551E70"/>
    <w:rPr>
      <w:rFonts w:cs="Times New Roman"/>
      <w:sz w:val="24"/>
      <w:szCs w:val="24"/>
      <w:lang w:val="en-GB"/>
    </w:rPr>
  </w:style>
  <w:style w:type="character" w:styleId="ac">
    <w:name w:val="page number"/>
    <w:rsid w:val="00551E70"/>
    <w:rPr>
      <w:rFonts w:cs="Times New Roman"/>
    </w:rPr>
  </w:style>
  <w:style w:type="character" w:customStyle="1" w:styleId="BalloonTextChar">
    <w:name w:val="Balloon Text Char"/>
    <w:rsid w:val="00551E70"/>
    <w:rPr>
      <w:rFonts w:ascii="Tahoma" w:hAnsi="Tahoma" w:cs="Tahoma"/>
      <w:sz w:val="16"/>
      <w:szCs w:val="16"/>
      <w:lang w:val="en-GB"/>
    </w:rPr>
  </w:style>
  <w:style w:type="character" w:customStyle="1" w:styleId="CommentTextChar">
    <w:name w:val="Comment Text Char"/>
    <w:rsid w:val="00551E70"/>
    <w:rPr>
      <w:rFonts w:cs="Times New Roman"/>
      <w:lang w:val="en-GB"/>
    </w:rPr>
  </w:style>
  <w:style w:type="character" w:customStyle="1" w:styleId="CommentSubjectChar">
    <w:name w:val="Comment Subject Char"/>
    <w:rsid w:val="00551E70"/>
    <w:rPr>
      <w:rFonts w:cs="Times New Roman"/>
      <w:b/>
      <w:bCs/>
      <w:lang w:val="en-GB"/>
    </w:rPr>
  </w:style>
  <w:style w:type="character" w:customStyle="1" w:styleId="BodyTextChar">
    <w:name w:val="Body Text Char"/>
    <w:rsid w:val="00551E70"/>
    <w:rPr>
      <w:rFonts w:cs="Times New Roman"/>
      <w:sz w:val="24"/>
      <w:szCs w:val="24"/>
      <w:lang w:val="en-GB"/>
    </w:rPr>
  </w:style>
  <w:style w:type="character" w:customStyle="1" w:styleId="12">
    <w:name w:val="Κείμενο κράτησης θέσης1"/>
    <w:rsid w:val="00551E70"/>
    <w:rPr>
      <w:rFonts w:cs="Times New Roman"/>
      <w:color w:val="808080"/>
    </w:rPr>
  </w:style>
  <w:style w:type="character" w:customStyle="1" w:styleId="FootnoteTextChar">
    <w:name w:val="Footnote Text Char"/>
    <w:rsid w:val="00551E70"/>
    <w:rPr>
      <w:rFonts w:ascii="Calibri" w:hAnsi="Calibri" w:cs="Times New Roman"/>
      <w:lang w:val="x-none"/>
    </w:rPr>
  </w:style>
  <w:style w:type="character" w:customStyle="1" w:styleId="Heading3Char">
    <w:name w:val="Heading 3 Char"/>
    <w:rsid w:val="00551E70"/>
    <w:rPr>
      <w:rFonts w:ascii="Arial" w:hAnsi="Arial" w:cs="Arial"/>
      <w:b/>
      <w:bCs/>
      <w:sz w:val="22"/>
      <w:szCs w:val="26"/>
      <w:lang w:val="en-GB"/>
    </w:rPr>
  </w:style>
  <w:style w:type="character" w:customStyle="1" w:styleId="Heading4Char">
    <w:name w:val="Heading 4 Char"/>
    <w:rsid w:val="00551E70"/>
    <w:rPr>
      <w:rFonts w:ascii="Arial" w:eastAsia="Times New Roman" w:hAnsi="Arial" w:cs="Times New Roman"/>
      <w:b/>
      <w:bCs/>
      <w:sz w:val="22"/>
      <w:szCs w:val="28"/>
      <w:lang w:val="en-GB"/>
    </w:rPr>
  </w:style>
  <w:style w:type="character" w:customStyle="1" w:styleId="DocTitleChar">
    <w:name w:val="Doc Title Char"/>
    <w:basedOn w:val="Heading1Char"/>
    <w:rsid w:val="00551E70"/>
    <w:rPr>
      <w:rFonts w:ascii="Arial" w:hAnsi="Arial" w:cs="Arial"/>
      <w:b/>
      <w:bCs/>
      <w:color w:val="333399"/>
      <w:sz w:val="28"/>
      <w:szCs w:val="32"/>
      <w:lang w:val="en-US"/>
    </w:rPr>
  </w:style>
  <w:style w:type="character" w:customStyle="1" w:styleId="Style1Char">
    <w:name w:val="Style1 Char"/>
    <w:rsid w:val="00551E70"/>
    <w:rPr>
      <w:rFonts w:ascii="Calibri" w:hAnsi="Calibri" w:cs="Calibri"/>
      <w:b/>
      <w:bCs/>
      <w:color w:val="333399"/>
      <w:sz w:val="40"/>
      <w:szCs w:val="40"/>
      <w:lang w:val="en-US"/>
    </w:rPr>
  </w:style>
  <w:style w:type="character" w:customStyle="1" w:styleId="ContentsChar">
    <w:name w:val="Contents Char"/>
    <w:rsid w:val="00551E70"/>
    <w:rPr>
      <w:rFonts w:ascii="Calibri" w:hAnsi="Calibri" w:cs="Calibri"/>
      <w:b/>
      <w:bCs/>
      <w:color w:val="333399"/>
      <w:sz w:val="28"/>
      <w:szCs w:val="32"/>
      <w:lang w:val="en-US"/>
    </w:rPr>
  </w:style>
  <w:style w:type="character" w:customStyle="1" w:styleId="EndnoteTextChar">
    <w:name w:val="Endnote Text Char"/>
    <w:rsid w:val="00551E70"/>
    <w:rPr>
      <w:rFonts w:ascii="Calibri" w:hAnsi="Calibri" w:cs="Calibri"/>
      <w:lang w:val="en-GB"/>
    </w:rPr>
  </w:style>
  <w:style w:type="character" w:customStyle="1" w:styleId="ad">
    <w:name w:val="Χαρακτήρες σημείωσης τέλους"/>
    <w:rsid w:val="00551E70"/>
    <w:rPr>
      <w:vertAlign w:val="superscript"/>
    </w:rPr>
  </w:style>
  <w:style w:type="character" w:customStyle="1" w:styleId="FootnoteReference2">
    <w:name w:val="Footnote Reference2"/>
    <w:rsid w:val="00551E70"/>
    <w:rPr>
      <w:vertAlign w:val="superscript"/>
    </w:rPr>
  </w:style>
  <w:style w:type="character" w:customStyle="1" w:styleId="EndnoteReference1">
    <w:name w:val="Endnote Reference1"/>
    <w:rsid w:val="00551E70"/>
    <w:rPr>
      <w:vertAlign w:val="superscript"/>
    </w:rPr>
  </w:style>
  <w:style w:type="character" w:customStyle="1" w:styleId="ae">
    <w:name w:val="Κουκκίδες"/>
    <w:rsid w:val="00551E70"/>
    <w:rPr>
      <w:rFonts w:ascii="OpenSymbol" w:eastAsia="OpenSymbol" w:hAnsi="OpenSymbol" w:cs="OpenSymbol"/>
    </w:rPr>
  </w:style>
  <w:style w:type="character" w:customStyle="1" w:styleId="13">
    <w:name w:val="Προεπιλεγμένη γραμματοσειρά1"/>
    <w:rsid w:val="00551E70"/>
  </w:style>
  <w:style w:type="character" w:customStyle="1" w:styleId="af">
    <w:name w:val="Σύμβολο υποσημείωσης"/>
    <w:rsid w:val="00551E70"/>
    <w:rPr>
      <w:vertAlign w:val="superscript"/>
    </w:rPr>
  </w:style>
  <w:style w:type="character" w:customStyle="1" w:styleId="af0">
    <w:name w:val="Χαρακτήρες αρίθμησης"/>
    <w:rsid w:val="00551E70"/>
  </w:style>
  <w:style w:type="character" w:customStyle="1" w:styleId="normalwithoutspacingChar">
    <w:name w:val="normal_without_spacing Char"/>
    <w:rsid w:val="00551E70"/>
    <w:rPr>
      <w:rFonts w:ascii="Calibri" w:hAnsi="Calibri" w:cs="Calibri"/>
      <w:sz w:val="22"/>
      <w:szCs w:val="24"/>
    </w:rPr>
  </w:style>
  <w:style w:type="character" w:customStyle="1" w:styleId="FootnoteTextChar1">
    <w:name w:val="Footnote Text Char1"/>
    <w:rsid w:val="00551E70"/>
    <w:rPr>
      <w:rFonts w:ascii="Calibri" w:hAnsi="Calibri" w:cs="Calibri"/>
      <w:lang w:val="en-IE" w:eastAsia="zh-CN"/>
    </w:rPr>
  </w:style>
  <w:style w:type="character" w:customStyle="1" w:styleId="foothangingChar">
    <w:name w:val="foot_hanging Char"/>
    <w:rsid w:val="00551E70"/>
    <w:rPr>
      <w:rFonts w:ascii="Calibri" w:hAnsi="Calibri" w:cs="Calibri"/>
      <w:sz w:val="18"/>
      <w:szCs w:val="18"/>
      <w:lang w:val="en-IE" w:eastAsia="zh-CN"/>
    </w:rPr>
  </w:style>
  <w:style w:type="character" w:customStyle="1" w:styleId="HTMLPreformattedChar">
    <w:name w:val="HTML Preformatted Char"/>
    <w:rsid w:val="00551E70"/>
    <w:rPr>
      <w:rFonts w:ascii="Courier New" w:hAnsi="Courier New" w:cs="Courier New"/>
    </w:rPr>
  </w:style>
  <w:style w:type="character" w:customStyle="1" w:styleId="apple-converted-space">
    <w:name w:val="apple-converted-space"/>
    <w:basedOn w:val="WW-DefaultParagraphFont11111111111111111111"/>
    <w:rsid w:val="00551E70"/>
  </w:style>
  <w:style w:type="character" w:customStyle="1" w:styleId="BodyTextIndent3Char">
    <w:name w:val="Body Text Indent 3 Char"/>
    <w:rsid w:val="00551E70"/>
    <w:rPr>
      <w:rFonts w:ascii="Calibri" w:hAnsi="Calibri" w:cs="Calibri"/>
      <w:sz w:val="16"/>
      <w:szCs w:val="16"/>
      <w:lang w:val="en-GB"/>
    </w:rPr>
  </w:style>
  <w:style w:type="character" w:customStyle="1" w:styleId="WW-FootnoteReference">
    <w:name w:val="WW-Footnote Reference"/>
    <w:rsid w:val="00551E70"/>
    <w:rPr>
      <w:vertAlign w:val="superscript"/>
    </w:rPr>
  </w:style>
  <w:style w:type="character" w:customStyle="1" w:styleId="WW-EndnoteReference">
    <w:name w:val="WW-Endnote Reference"/>
    <w:rsid w:val="00551E70"/>
    <w:rPr>
      <w:vertAlign w:val="superscript"/>
    </w:rPr>
  </w:style>
  <w:style w:type="character" w:customStyle="1" w:styleId="FootnoteReference1">
    <w:name w:val="Footnote Reference1"/>
    <w:rsid w:val="00551E70"/>
    <w:rPr>
      <w:vertAlign w:val="superscript"/>
    </w:rPr>
  </w:style>
  <w:style w:type="character" w:customStyle="1" w:styleId="FootnoteTextChar2">
    <w:name w:val="Footnote Text Char2"/>
    <w:rsid w:val="00551E70"/>
    <w:rPr>
      <w:rFonts w:ascii="Calibri" w:hAnsi="Calibri" w:cs="Calibri"/>
      <w:sz w:val="18"/>
      <w:lang w:val="en-IE" w:eastAsia="zh-CN"/>
    </w:rPr>
  </w:style>
  <w:style w:type="character" w:customStyle="1" w:styleId="foothangingChar1">
    <w:name w:val="foot_hanging Char1"/>
    <w:rsid w:val="00551E70"/>
    <w:rPr>
      <w:rFonts w:ascii="Calibri" w:hAnsi="Calibri" w:cs="Calibri"/>
      <w:sz w:val="18"/>
      <w:szCs w:val="18"/>
      <w:lang w:val="en-IE" w:eastAsia="zh-CN"/>
    </w:rPr>
  </w:style>
  <w:style w:type="character" w:customStyle="1" w:styleId="footersChar">
    <w:name w:val="footers Char"/>
    <w:basedOn w:val="foothangingChar1"/>
    <w:rsid w:val="00551E70"/>
    <w:rPr>
      <w:rFonts w:ascii="Calibri" w:hAnsi="Calibri" w:cs="Calibri"/>
      <w:sz w:val="18"/>
      <w:szCs w:val="18"/>
      <w:lang w:val="en-IE" w:eastAsia="zh-CN"/>
    </w:rPr>
  </w:style>
  <w:style w:type="character" w:customStyle="1" w:styleId="CommentTextChar1">
    <w:name w:val="Comment Text Char1"/>
    <w:rsid w:val="00551E70"/>
    <w:rPr>
      <w:rFonts w:ascii="Calibri" w:hAnsi="Calibri" w:cs="Calibri"/>
      <w:lang w:val="en-GB" w:eastAsia="zh-CN"/>
    </w:rPr>
  </w:style>
  <w:style w:type="character" w:customStyle="1" w:styleId="HTMLPreformattedChar1">
    <w:name w:val="HTML Preformatted Char1"/>
    <w:rsid w:val="00551E70"/>
    <w:rPr>
      <w:rFonts w:ascii="Courier New" w:hAnsi="Courier New" w:cs="Courier New"/>
      <w:lang w:eastAsia="zh-CN"/>
    </w:rPr>
  </w:style>
  <w:style w:type="character" w:customStyle="1" w:styleId="BodyText3Char">
    <w:name w:val="Body Text 3 Char"/>
    <w:rsid w:val="00551E70"/>
    <w:rPr>
      <w:rFonts w:ascii="Calibri" w:hAnsi="Calibri" w:cs="Calibri"/>
      <w:sz w:val="16"/>
      <w:szCs w:val="16"/>
      <w:lang w:val="en-GB" w:eastAsia="zh-CN"/>
    </w:rPr>
  </w:style>
  <w:style w:type="character" w:customStyle="1" w:styleId="WW-FootnoteReference1">
    <w:name w:val="WW-Footnote Reference1"/>
    <w:rsid w:val="00551E70"/>
    <w:rPr>
      <w:vertAlign w:val="superscript"/>
    </w:rPr>
  </w:style>
  <w:style w:type="character" w:customStyle="1" w:styleId="WW-EndnoteReference1">
    <w:name w:val="WW-Endnote Reference1"/>
    <w:rsid w:val="00551E70"/>
    <w:rPr>
      <w:vertAlign w:val="superscript"/>
    </w:rPr>
  </w:style>
  <w:style w:type="character" w:customStyle="1" w:styleId="WW-FootnoteReference2">
    <w:name w:val="WW-Footnote Reference2"/>
    <w:rsid w:val="00551E70"/>
    <w:rPr>
      <w:vertAlign w:val="superscript"/>
    </w:rPr>
  </w:style>
  <w:style w:type="character" w:customStyle="1" w:styleId="WW-EndnoteReference2">
    <w:name w:val="WW-Endnote Reference2"/>
    <w:rsid w:val="00551E70"/>
    <w:rPr>
      <w:vertAlign w:val="superscript"/>
    </w:rPr>
  </w:style>
  <w:style w:type="character" w:customStyle="1" w:styleId="FootnoteTextChar3">
    <w:name w:val="Footnote Text Char3"/>
    <w:rsid w:val="00551E70"/>
    <w:rPr>
      <w:rFonts w:ascii="Calibri" w:hAnsi="Calibri" w:cs="Calibri"/>
      <w:sz w:val="18"/>
      <w:lang w:val="en-IE" w:eastAsia="zh-CN"/>
    </w:rPr>
  </w:style>
  <w:style w:type="character" w:customStyle="1" w:styleId="foothangingChar2">
    <w:name w:val="foot_hanging Char2"/>
    <w:rsid w:val="00551E70"/>
    <w:rPr>
      <w:rFonts w:ascii="Calibri" w:hAnsi="Calibri" w:cs="Calibri"/>
      <w:sz w:val="18"/>
      <w:szCs w:val="18"/>
      <w:lang w:val="en-IE" w:eastAsia="zh-CN"/>
    </w:rPr>
  </w:style>
  <w:style w:type="character" w:customStyle="1" w:styleId="footersChar1">
    <w:name w:val="footers Char1"/>
    <w:basedOn w:val="foothangingChar2"/>
    <w:rsid w:val="00551E70"/>
    <w:rPr>
      <w:rFonts w:ascii="Calibri" w:hAnsi="Calibri" w:cs="Calibri"/>
      <w:sz w:val="18"/>
      <w:szCs w:val="18"/>
      <w:lang w:val="en-IE" w:eastAsia="zh-CN"/>
    </w:rPr>
  </w:style>
  <w:style w:type="character" w:customStyle="1" w:styleId="foootChar">
    <w:name w:val="fooot Char"/>
    <w:basedOn w:val="footersChar1"/>
    <w:rsid w:val="00551E70"/>
    <w:rPr>
      <w:rFonts w:ascii="Calibri" w:hAnsi="Calibri" w:cs="Calibri"/>
      <w:sz w:val="18"/>
      <w:szCs w:val="18"/>
      <w:lang w:val="en-IE" w:eastAsia="zh-CN"/>
    </w:rPr>
  </w:style>
  <w:style w:type="character" w:customStyle="1" w:styleId="14">
    <w:name w:val="Παραπομπή υποσημείωσης1"/>
    <w:rsid w:val="00551E70"/>
    <w:rPr>
      <w:vertAlign w:val="superscript"/>
    </w:rPr>
  </w:style>
  <w:style w:type="character" w:customStyle="1" w:styleId="15">
    <w:name w:val="Παραπομπή σημείωσης τέλους1"/>
    <w:rsid w:val="00551E70"/>
    <w:rPr>
      <w:vertAlign w:val="superscript"/>
    </w:rPr>
  </w:style>
  <w:style w:type="character" w:customStyle="1" w:styleId="Char1">
    <w:name w:val="Κείμενο πλαισίου Char"/>
    <w:uiPriority w:val="99"/>
    <w:rsid w:val="00551E70"/>
    <w:rPr>
      <w:rFonts w:ascii="Tahoma" w:hAnsi="Tahoma" w:cs="Tahoma"/>
      <w:sz w:val="16"/>
      <w:szCs w:val="16"/>
      <w:lang w:val="en-GB"/>
    </w:rPr>
  </w:style>
  <w:style w:type="character" w:customStyle="1" w:styleId="16">
    <w:name w:val="Παραπομπή σχολίου1"/>
    <w:rsid w:val="00551E70"/>
    <w:rPr>
      <w:sz w:val="16"/>
      <w:szCs w:val="16"/>
    </w:rPr>
  </w:style>
  <w:style w:type="character" w:customStyle="1" w:styleId="Char2">
    <w:name w:val="Κείμενο σχολίου Char"/>
    <w:uiPriority w:val="99"/>
    <w:rsid w:val="00551E70"/>
    <w:rPr>
      <w:rFonts w:ascii="Calibri" w:hAnsi="Calibri" w:cs="Calibri"/>
      <w:lang w:val="en-GB"/>
    </w:rPr>
  </w:style>
  <w:style w:type="character" w:customStyle="1" w:styleId="Char3">
    <w:name w:val="Θέμα σχολίου Char"/>
    <w:uiPriority w:val="99"/>
    <w:rsid w:val="00551E70"/>
    <w:rPr>
      <w:rFonts w:ascii="Calibri" w:hAnsi="Calibri" w:cs="Calibri"/>
      <w:b/>
      <w:bCs/>
      <w:lang w:val="en-GB"/>
    </w:rPr>
  </w:style>
  <w:style w:type="character" w:customStyle="1" w:styleId="-HTMLChar">
    <w:name w:val="Προ-διαμορφωμένο HTML Char"/>
    <w:link w:val="-HTML"/>
    <w:uiPriority w:val="99"/>
    <w:rsid w:val="00551E70"/>
    <w:rPr>
      <w:rFonts w:ascii="Courier New" w:hAnsi="Courier New" w:cs="Courier New"/>
    </w:rPr>
  </w:style>
  <w:style w:type="character" w:customStyle="1" w:styleId="WW-FootnoteReference3">
    <w:name w:val="WW-Footnote Reference3"/>
    <w:rsid w:val="00551E70"/>
    <w:rPr>
      <w:vertAlign w:val="superscript"/>
    </w:rPr>
  </w:style>
  <w:style w:type="character" w:customStyle="1" w:styleId="WW-EndnoteReference3">
    <w:name w:val="WW-Endnote Reference3"/>
    <w:rsid w:val="00551E70"/>
    <w:rPr>
      <w:vertAlign w:val="superscript"/>
    </w:rPr>
  </w:style>
  <w:style w:type="character" w:customStyle="1" w:styleId="WW-FootnoteReference4">
    <w:name w:val="WW-Footnote Reference4"/>
    <w:rsid w:val="00551E70"/>
    <w:rPr>
      <w:vertAlign w:val="superscript"/>
    </w:rPr>
  </w:style>
  <w:style w:type="character" w:customStyle="1" w:styleId="WW-EndnoteReference4">
    <w:name w:val="WW-Endnote Reference4"/>
    <w:rsid w:val="00551E70"/>
    <w:rPr>
      <w:vertAlign w:val="superscript"/>
    </w:rPr>
  </w:style>
  <w:style w:type="character" w:customStyle="1" w:styleId="WW-FootnoteReference5">
    <w:name w:val="WW-Footnote Reference5"/>
    <w:rsid w:val="00551E70"/>
    <w:rPr>
      <w:vertAlign w:val="superscript"/>
    </w:rPr>
  </w:style>
  <w:style w:type="character" w:customStyle="1" w:styleId="WW-EndnoteReference5">
    <w:name w:val="WW-Endnote Reference5"/>
    <w:rsid w:val="00551E70"/>
    <w:rPr>
      <w:vertAlign w:val="superscript"/>
    </w:rPr>
  </w:style>
  <w:style w:type="character" w:customStyle="1" w:styleId="WW-FootnoteReference6">
    <w:name w:val="WW-Footnote Reference6"/>
    <w:rsid w:val="00551E70"/>
    <w:rPr>
      <w:vertAlign w:val="superscript"/>
    </w:rPr>
  </w:style>
  <w:style w:type="character" w:styleId="-0">
    <w:name w:val="FollowedHyperlink"/>
    <w:rsid w:val="00551E70"/>
    <w:rPr>
      <w:color w:val="800000"/>
      <w:u w:val="single"/>
    </w:rPr>
  </w:style>
  <w:style w:type="character" w:customStyle="1" w:styleId="WW-EndnoteReference6">
    <w:name w:val="WW-Endnote Reference6"/>
    <w:rsid w:val="00551E70"/>
    <w:rPr>
      <w:vertAlign w:val="superscript"/>
    </w:rPr>
  </w:style>
  <w:style w:type="character" w:customStyle="1" w:styleId="WW-FootnoteReference7">
    <w:name w:val="WW-Footnote Reference7"/>
    <w:rsid w:val="00551E70"/>
    <w:rPr>
      <w:vertAlign w:val="superscript"/>
    </w:rPr>
  </w:style>
  <w:style w:type="character" w:customStyle="1" w:styleId="WW-EndnoteReference7">
    <w:name w:val="WW-Endnote Reference7"/>
    <w:rsid w:val="00551E70"/>
    <w:rPr>
      <w:vertAlign w:val="superscript"/>
    </w:rPr>
  </w:style>
  <w:style w:type="character" w:customStyle="1" w:styleId="WW-FootnoteReference8">
    <w:name w:val="WW-Footnote Reference8"/>
    <w:rsid w:val="00551E70"/>
    <w:rPr>
      <w:vertAlign w:val="superscript"/>
    </w:rPr>
  </w:style>
  <w:style w:type="character" w:customStyle="1" w:styleId="WW-EndnoteReference8">
    <w:name w:val="WW-Endnote Reference8"/>
    <w:rsid w:val="00551E70"/>
    <w:rPr>
      <w:vertAlign w:val="superscript"/>
    </w:rPr>
  </w:style>
  <w:style w:type="character" w:customStyle="1" w:styleId="WW-FootnoteReference9">
    <w:name w:val="WW-Footnote Reference9"/>
    <w:rsid w:val="00551E70"/>
    <w:rPr>
      <w:vertAlign w:val="superscript"/>
    </w:rPr>
  </w:style>
  <w:style w:type="character" w:customStyle="1" w:styleId="WW-EndnoteReference9">
    <w:name w:val="WW-Endnote Reference9"/>
    <w:rsid w:val="00551E70"/>
    <w:rPr>
      <w:vertAlign w:val="superscript"/>
    </w:rPr>
  </w:style>
  <w:style w:type="character" w:customStyle="1" w:styleId="WW-FootnoteReference10">
    <w:name w:val="WW-Footnote Reference10"/>
    <w:rsid w:val="00551E70"/>
    <w:rPr>
      <w:vertAlign w:val="superscript"/>
    </w:rPr>
  </w:style>
  <w:style w:type="character" w:customStyle="1" w:styleId="WW-EndnoteReference10">
    <w:name w:val="WW-Endnote Reference10"/>
    <w:rsid w:val="00551E70"/>
    <w:rPr>
      <w:vertAlign w:val="superscript"/>
    </w:rPr>
  </w:style>
  <w:style w:type="character" w:customStyle="1" w:styleId="WW-FootnoteReference11">
    <w:name w:val="WW-Footnote Reference11"/>
    <w:rsid w:val="00551E70"/>
    <w:rPr>
      <w:vertAlign w:val="superscript"/>
    </w:rPr>
  </w:style>
  <w:style w:type="character" w:customStyle="1" w:styleId="WW-EndnoteReference11">
    <w:name w:val="WW-Endnote Reference11"/>
    <w:rsid w:val="00551E70"/>
    <w:rPr>
      <w:vertAlign w:val="superscript"/>
    </w:rPr>
  </w:style>
  <w:style w:type="character" w:customStyle="1" w:styleId="WW-FootnoteReference12">
    <w:name w:val="WW-Footnote Reference12"/>
    <w:rsid w:val="00551E70"/>
    <w:rPr>
      <w:vertAlign w:val="superscript"/>
    </w:rPr>
  </w:style>
  <w:style w:type="character" w:customStyle="1" w:styleId="WW-EndnoteReference12">
    <w:name w:val="WW-Endnote Reference12"/>
    <w:rsid w:val="00551E70"/>
    <w:rPr>
      <w:vertAlign w:val="superscript"/>
    </w:rPr>
  </w:style>
  <w:style w:type="character" w:customStyle="1" w:styleId="WW-FootnoteReference13">
    <w:name w:val="WW-Footnote Reference13"/>
    <w:rsid w:val="00551E70"/>
    <w:rPr>
      <w:vertAlign w:val="superscript"/>
    </w:rPr>
  </w:style>
  <w:style w:type="character" w:customStyle="1" w:styleId="WW-EndnoteReference13">
    <w:name w:val="WW-Endnote Reference13"/>
    <w:rsid w:val="00551E70"/>
    <w:rPr>
      <w:vertAlign w:val="superscript"/>
    </w:rPr>
  </w:style>
  <w:style w:type="character" w:customStyle="1" w:styleId="42">
    <w:name w:val="Παραπομπή υποσημείωσης4"/>
    <w:rsid w:val="00551E70"/>
    <w:rPr>
      <w:vertAlign w:val="superscript"/>
    </w:rPr>
  </w:style>
  <w:style w:type="character" w:customStyle="1" w:styleId="af1">
    <w:name w:val="Σύμβολα σημείωσης τέλους"/>
    <w:rsid w:val="00551E70"/>
    <w:rPr>
      <w:vertAlign w:val="superscript"/>
    </w:rPr>
  </w:style>
  <w:style w:type="character" w:customStyle="1" w:styleId="24">
    <w:name w:val="Παραπομπή υποσημείωσης2"/>
    <w:rsid w:val="00551E70"/>
    <w:rPr>
      <w:vertAlign w:val="superscript"/>
    </w:rPr>
  </w:style>
  <w:style w:type="character" w:customStyle="1" w:styleId="25">
    <w:name w:val="Παραπομπή σημείωσης τέλους2"/>
    <w:rsid w:val="00551E70"/>
    <w:rPr>
      <w:vertAlign w:val="superscript"/>
    </w:rPr>
  </w:style>
  <w:style w:type="character" w:customStyle="1" w:styleId="WW-FootnoteReference14">
    <w:name w:val="WW-Footnote Reference14"/>
    <w:rsid w:val="00551E70"/>
    <w:rPr>
      <w:vertAlign w:val="superscript"/>
    </w:rPr>
  </w:style>
  <w:style w:type="character" w:customStyle="1" w:styleId="WW-EndnoteReference14">
    <w:name w:val="WW-Endnote Reference14"/>
    <w:rsid w:val="00551E70"/>
    <w:rPr>
      <w:vertAlign w:val="superscript"/>
    </w:rPr>
  </w:style>
  <w:style w:type="character" w:customStyle="1" w:styleId="WW-FootnoteReference15">
    <w:name w:val="WW-Footnote Reference15"/>
    <w:rsid w:val="00551E70"/>
    <w:rPr>
      <w:vertAlign w:val="superscript"/>
    </w:rPr>
  </w:style>
  <w:style w:type="character" w:customStyle="1" w:styleId="WW-EndnoteReference15">
    <w:name w:val="WW-Endnote Reference15"/>
    <w:rsid w:val="00551E70"/>
    <w:rPr>
      <w:vertAlign w:val="superscript"/>
    </w:rPr>
  </w:style>
  <w:style w:type="character" w:customStyle="1" w:styleId="WW-FootnoteReference16">
    <w:name w:val="WW-Footnote Reference16"/>
    <w:rsid w:val="00551E70"/>
    <w:rPr>
      <w:vertAlign w:val="superscript"/>
    </w:rPr>
  </w:style>
  <w:style w:type="character" w:customStyle="1" w:styleId="WW-EndnoteReference16">
    <w:name w:val="WW-Endnote Reference16"/>
    <w:rsid w:val="00551E70"/>
    <w:rPr>
      <w:vertAlign w:val="superscript"/>
    </w:rPr>
  </w:style>
  <w:style w:type="character" w:customStyle="1" w:styleId="WW-FootnoteReference17">
    <w:name w:val="WW-Footnote Reference17"/>
    <w:rsid w:val="00551E70"/>
    <w:rPr>
      <w:vertAlign w:val="superscript"/>
    </w:rPr>
  </w:style>
  <w:style w:type="character" w:customStyle="1" w:styleId="WW-EndnoteReference17">
    <w:name w:val="WW-Endnote Reference17"/>
    <w:rsid w:val="00551E70"/>
    <w:rPr>
      <w:vertAlign w:val="superscript"/>
    </w:rPr>
  </w:style>
  <w:style w:type="character" w:customStyle="1" w:styleId="32">
    <w:name w:val="Παραπομπή υποσημείωσης3"/>
    <w:rsid w:val="00551E70"/>
    <w:rPr>
      <w:vertAlign w:val="superscript"/>
    </w:rPr>
  </w:style>
  <w:style w:type="character" w:customStyle="1" w:styleId="33">
    <w:name w:val="Παραπομπή σημείωσης τέλους3"/>
    <w:rsid w:val="00551E70"/>
    <w:rPr>
      <w:vertAlign w:val="superscript"/>
    </w:rPr>
  </w:style>
  <w:style w:type="character" w:customStyle="1" w:styleId="WW-FootnoteReference18">
    <w:name w:val="WW-Footnote Reference18"/>
    <w:rsid w:val="00551E70"/>
    <w:rPr>
      <w:vertAlign w:val="superscript"/>
    </w:rPr>
  </w:style>
  <w:style w:type="character" w:customStyle="1" w:styleId="WW-EndnoteReference18">
    <w:name w:val="WW-Endnote Reference18"/>
    <w:rsid w:val="00551E70"/>
    <w:rPr>
      <w:vertAlign w:val="superscript"/>
    </w:rPr>
  </w:style>
  <w:style w:type="character" w:customStyle="1" w:styleId="WW-FootnoteReference19">
    <w:name w:val="WW-Footnote Reference19"/>
    <w:rsid w:val="00551E70"/>
    <w:rPr>
      <w:vertAlign w:val="superscript"/>
    </w:rPr>
  </w:style>
  <w:style w:type="character" w:customStyle="1" w:styleId="WW-EndnoteReference19">
    <w:name w:val="WW-Endnote Reference19"/>
    <w:rsid w:val="00551E70"/>
    <w:rPr>
      <w:vertAlign w:val="superscript"/>
    </w:rPr>
  </w:style>
  <w:style w:type="character" w:customStyle="1" w:styleId="WW-FootnoteReference20">
    <w:name w:val="WW-Footnote Reference20"/>
    <w:rsid w:val="00551E70"/>
    <w:rPr>
      <w:vertAlign w:val="superscript"/>
    </w:rPr>
  </w:style>
  <w:style w:type="character" w:customStyle="1" w:styleId="WW-EndnoteReference20">
    <w:name w:val="WW-Endnote Reference20"/>
    <w:rsid w:val="00551E70"/>
    <w:rPr>
      <w:vertAlign w:val="superscript"/>
    </w:rPr>
  </w:style>
  <w:style w:type="character" w:customStyle="1" w:styleId="af2">
    <w:name w:val="Σύνδεση ευρετηρίου"/>
    <w:rsid w:val="00551E70"/>
  </w:style>
  <w:style w:type="character" w:customStyle="1" w:styleId="WW-0">
    <w:name w:val="WW-Παραπομπή υποσημείωσης"/>
    <w:rsid w:val="00551E70"/>
    <w:rPr>
      <w:vertAlign w:val="superscript"/>
    </w:rPr>
  </w:style>
  <w:style w:type="character" w:customStyle="1" w:styleId="43">
    <w:name w:val="Παραπομπή σημείωσης τέλους4"/>
    <w:rsid w:val="00551E70"/>
    <w:rPr>
      <w:vertAlign w:val="superscript"/>
    </w:rPr>
  </w:style>
  <w:style w:type="character" w:styleId="af3">
    <w:name w:val="footnote reference"/>
    <w:uiPriority w:val="99"/>
    <w:rsid w:val="00551E70"/>
    <w:rPr>
      <w:vertAlign w:val="superscript"/>
    </w:rPr>
  </w:style>
  <w:style w:type="character" w:styleId="af4">
    <w:name w:val="endnote reference"/>
    <w:rsid w:val="00551E70"/>
    <w:rPr>
      <w:vertAlign w:val="superscript"/>
    </w:rPr>
  </w:style>
  <w:style w:type="character" w:customStyle="1" w:styleId="WW-FootnoteReference123">
    <w:name w:val="WW-Footnote Reference123"/>
    <w:rsid w:val="00551E70"/>
    <w:rPr>
      <w:vertAlign w:val="superscript"/>
    </w:rPr>
  </w:style>
  <w:style w:type="paragraph" w:customStyle="1" w:styleId="af5">
    <w:name w:val="Επικεφαλίδα"/>
    <w:basedOn w:val="a"/>
    <w:next w:val="a6"/>
    <w:rsid w:val="00551E70"/>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6">
    <w:name w:val="List"/>
    <w:basedOn w:val="a6"/>
    <w:rsid w:val="00551E70"/>
    <w:pPr>
      <w:suppressAutoHyphens/>
      <w:spacing w:line="240" w:lineRule="auto"/>
      <w:jc w:val="both"/>
    </w:pPr>
    <w:rPr>
      <w:rFonts w:ascii="Calibri" w:hAnsi="Calibri" w:cs="Mangal"/>
      <w:sz w:val="22"/>
      <w:szCs w:val="24"/>
      <w:lang w:val="en-GB" w:eastAsia="ar-SA"/>
    </w:rPr>
  </w:style>
  <w:style w:type="paragraph" w:customStyle="1" w:styleId="44">
    <w:name w:val="Λεζάντα4"/>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7">
    <w:name w:val="Ευρετήριο"/>
    <w:basedOn w:val="a"/>
    <w:rsid w:val="00551E70"/>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4">
    <w:name w:val="Λεζάντα3"/>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6">
    <w:name w:val="Λεζάντα2"/>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7">
    <w:name w:val="Λεζάντα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551E7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551E70"/>
    <w:pPr>
      <w:numPr>
        <w:numId w:val="20"/>
      </w:numPr>
      <w:suppressAutoHyphens/>
      <w:spacing w:after="100" w:line="240" w:lineRule="auto"/>
      <w:jc w:val="both"/>
    </w:pPr>
    <w:rPr>
      <w:rFonts w:ascii="Calibri" w:eastAsia="MS Mincho" w:hAnsi="Calibri" w:cs="Calibri"/>
      <w:szCs w:val="24"/>
      <w:lang w:val="en-US" w:eastAsia="ja-JP"/>
    </w:rPr>
  </w:style>
  <w:style w:type="paragraph" w:customStyle="1" w:styleId="18">
    <w:name w:val="Ημερομηνία1"/>
    <w:basedOn w:val="a"/>
    <w:next w:val="a"/>
    <w:rsid w:val="00551E70"/>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551E70"/>
    <w:pPr>
      <w:pBdr>
        <w:top w:val="none" w:sz="0" w:space="0" w:color="auto"/>
        <w:left w:val="none" w:sz="0" w:space="0" w:color="auto"/>
        <w:bottom w:val="single" w:sz="20" w:space="1" w:color="000080"/>
        <w:right w:val="none" w:sz="0" w:space="0" w:color="auto"/>
      </w:pBdr>
      <w:suppressAutoHyphens/>
      <w:spacing w:line="240" w:lineRule="auto"/>
      <w:jc w:val="both"/>
    </w:pPr>
    <w:rPr>
      <w:lang w:eastAsia="ar-SA"/>
    </w:rPr>
  </w:style>
  <w:style w:type="paragraph" w:customStyle="1" w:styleId="inserttext">
    <w:name w:val="insert text"/>
    <w:basedOn w:val="a"/>
    <w:rsid w:val="00551E70"/>
    <w:pPr>
      <w:suppressAutoHyphens/>
      <w:spacing w:after="100" w:line="240" w:lineRule="auto"/>
      <w:ind w:left="794"/>
      <w:jc w:val="both"/>
    </w:pPr>
    <w:rPr>
      <w:rFonts w:ascii="Calibri" w:eastAsia="MS Mincho" w:hAnsi="Calibri" w:cs="Calibri"/>
      <w:szCs w:val="24"/>
      <w:lang w:val="en-US" w:eastAsia="ja-JP"/>
    </w:rPr>
  </w:style>
  <w:style w:type="paragraph" w:styleId="af8">
    <w:name w:val="footer"/>
    <w:basedOn w:val="a"/>
    <w:link w:val="Char4"/>
    <w:rsid w:val="00551E70"/>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8"/>
    <w:rsid w:val="00551E70"/>
    <w:rPr>
      <w:rFonts w:ascii="Calibri" w:eastAsia="MS Mincho" w:hAnsi="Calibri" w:cs="Calibri"/>
      <w:szCs w:val="24"/>
      <w:lang w:val="en-US" w:eastAsia="ja-JP"/>
    </w:rPr>
  </w:style>
  <w:style w:type="paragraph" w:styleId="af9">
    <w:name w:val="header"/>
    <w:basedOn w:val="a"/>
    <w:link w:val="Char5"/>
    <w:rsid w:val="00551E70"/>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9"/>
    <w:rsid w:val="00551E70"/>
    <w:rPr>
      <w:rFonts w:ascii="Calibri" w:eastAsia="Times New Roman" w:hAnsi="Calibri" w:cs="Calibri"/>
      <w:szCs w:val="24"/>
      <w:lang w:val="en-GB" w:eastAsia="ar-SA"/>
    </w:rPr>
  </w:style>
  <w:style w:type="paragraph" w:customStyle="1" w:styleId="27">
    <w:name w:val="Κείμενο πλαισίου2"/>
    <w:basedOn w:val="a"/>
    <w:rsid w:val="00551E70"/>
    <w:pPr>
      <w:suppressAutoHyphens/>
      <w:spacing w:after="120" w:line="240" w:lineRule="auto"/>
      <w:jc w:val="both"/>
    </w:pPr>
    <w:rPr>
      <w:rFonts w:ascii="Tahoma" w:eastAsia="Times New Roman" w:hAnsi="Tahoma" w:cs="Tahoma"/>
      <w:sz w:val="16"/>
      <w:szCs w:val="16"/>
      <w:lang w:val="en-GB" w:eastAsia="ar-SA"/>
    </w:rPr>
  </w:style>
  <w:style w:type="paragraph" w:customStyle="1" w:styleId="28">
    <w:name w:val="Κείμενο σχολίου2"/>
    <w:basedOn w:val="a"/>
    <w:rsid w:val="00551E70"/>
    <w:pPr>
      <w:suppressAutoHyphens/>
      <w:spacing w:after="120" w:line="240" w:lineRule="auto"/>
      <w:jc w:val="both"/>
    </w:pPr>
    <w:rPr>
      <w:rFonts w:ascii="Calibri" w:eastAsia="Times New Roman" w:hAnsi="Calibri" w:cs="Calibri"/>
      <w:sz w:val="20"/>
      <w:szCs w:val="20"/>
      <w:lang w:val="en-GB" w:eastAsia="ar-SA"/>
    </w:rPr>
  </w:style>
  <w:style w:type="paragraph" w:customStyle="1" w:styleId="29">
    <w:name w:val="Θέμα σχολίου2"/>
    <w:basedOn w:val="28"/>
    <w:next w:val="28"/>
    <w:rsid w:val="00551E70"/>
    <w:rPr>
      <w:b/>
      <w:bCs/>
    </w:rPr>
  </w:style>
  <w:style w:type="paragraph" w:customStyle="1" w:styleId="2a">
    <w:name w:val="Αναθεώρηση2"/>
    <w:rsid w:val="00551E70"/>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551E70"/>
    <w:pPr>
      <w:suppressAutoHyphens/>
      <w:spacing w:before="280" w:line="240" w:lineRule="auto"/>
      <w:jc w:val="both"/>
    </w:pPr>
    <w:rPr>
      <w:rFonts w:ascii="Arial Unicode MS" w:eastAsia="Arial Unicode MS" w:hAnsi="Arial Unicode MS" w:cs="Arial Unicode MS"/>
      <w:szCs w:val="24"/>
      <w:lang w:val="en-GB" w:eastAsia="ar-SA"/>
    </w:rPr>
  </w:style>
  <w:style w:type="paragraph" w:customStyle="1" w:styleId="19">
    <w:name w:val="Παράγραφος λίστας1"/>
    <w:basedOn w:val="a"/>
    <w:rsid w:val="00551E70"/>
    <w:pPr>
      <w:suppressAutoHyphens/>
      <w:spacing w:line="240" w:lineRule="auto"/>
      <w:ind w:left="720"/>
      <w:jc w:val="both"/>
    </w:pPr>
    <w:rPr>
      <w:rFonts w:ascii="Calibri" w:eastAsia="Times New Roman" w:hAnsi="Calibri" w:cs="Calibri"/>
      <w:szCs w:val="24"/>
      <w:lang w:val="en-GB" w:eastAsia="ar-SA"/>
    </w:rPr>
  </w:style>
  <w:style w:type="character" w:customStyle="1" w:styleId="Char10">
    <w:name w:val="Κείμενο υποσημείωσης Char1"/>
    <w:basedOn w:val="a0"/>
    <w:rsid w:val="00551E70"/>
    <w:rPr>
      <w:rFonts w:ascii="Calibri" w:hAnsi="Calibri" w:cs="Calibri"/>
      <w:sz w:val="18"/>
      <w:lang w:val="en-IE" w:eastAsia="ar-SA"/>
    </w:rPr>
  </w:style>
  <w:style w:type="paragraph" w:styleId="51">
    <w:name w:val="toc 5"/>
    <w:basedOn w:val="a"/>
    <w:next w:val="a"/>
    <w:uiPriority w:val="39"/>
    <w:rsid w:val="00551E70"/>
    <w:pPr>
      <w:suppressAutoHyphens/>
      <w:spacing w:after="0" w:line="240" w:lineRule="auto"/>
      <w:ind w:left="880"/>
    </w:pPr>
    <w:rPr>
      <w:rFonts w:ascii="Calibri" w:eastAsia="Times New Roman" w:hAnsi="Calibri" w:cs="Calibri"/>
      <w:sz w:val="18"/>
      <w:szCs w:val="18"/>
      <w:lang w:val="en-GB" w:eastAsia="ar-SA"/>
    </w:rPr>
  </w:style>
  <w:style w:type="paragraph" w:styleId="60">
    <w:name w:val="toc 6"/>
    <w:basedOn w:val="a"/>
    <w:next w:val="a"/>
    <w:uiPriority w:val="39"/>
    <w:rsid w:val="00551E70"/>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551E70"/>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551E70"/>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551E70"/>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551E70"/>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551E70"/>
    <w:pPr>
      <w:pBdr>
        <w:top w:val="none" w:sz="0" w:space="0" w:color="auto"/>
        <w:left w:val="none" w:sz="0" w:space="0" w:color="auto"/>
        <w:bottom w:val="single" w:sz="20" w:space="1" w:color="000080"/>
        <w:right w:val="none" w:sz="0" w:space="0" w:color="auto"/>
      </w:pBdr>
      <w:suppressAutoHyphens/>
      <w:spacing w:line="240" w:lineRule="auto"/>
      <w:jc w:val="both"/>
    </w:pPr>
    <w:rPr>
      <w:rFonts w:ascii="Calibri" w:hAnsi="Calibri" w:cs="Calibri"/>
      <w:lang w:val="el-GR" w:eastAsia="ar-SA"/>
    </w:rPr>
  </w:style>
  <w:style w:type="paragraph" w:styleId="afa">
    <w:name w:val="endnote text"/>
    <w:basedOn w:val="a"/>
    <w:link w:val="Char6"/>
    <w:rsid w:val="00551E70"/>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a"/>
    <w:rsid w:val="00551E70"/>
    <w:rPr>
      <w:rFonts w:ascii="Calibri" w:eastAsia="Times New Roman" w:hAnsi="Calibri" w:cs="Calibri"/>
      <w:sz w:val="20"/>
      <w:szCs w:val="20"/>
      <w:lang w:val="en-GB" w:eastAsia="ar-SA"/>
    </w:rPr>
  </w:style>
  <w:style w:type="paragraph" w:customStyle="1" w:styleId="Default">
    <w:name w:val="Default"/>
    <w:rsid w:val="00551E70"/>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b">
    <w:name w:val="Προμορφοποιημένο κείμενο"/>
    <w:basedOn w:val="a"/>
    <w:rsid w:val="00551E70"/>
    <w:pPr>
      <w:suppressAutoHyphens/>
      <w:spacing w:after="120" w:line="240" w:lineRule="auto"/>
      <w:jc w:val="both"/>
    </w:pPr>
    <w:rPr>
      <w:rFonts w:ascii="Calibri" w:eastAsia="Times New Roman" w:hAnsi="Calibri" w:cs="Calibri"/>
      <w:szCs w:val="24"/>
      <w:lang w:val="en-GB" w:eastAsia="ar-SA"/>
    </w:rPr>
  </w:style>
  <w:style w:type="paragraph" w:styleId="afc">
    <w:name w:val="Body Text Indent"/>
    <w:basedOn w:val="a"/>
    <w:link w:val="Char7"/>
    <w:rsid w:val="00551E70"/>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c"/>
    <w:rsid w:val="00551E70"/>
    <w:rPr>
      <w:rFonts w:ascii="Arial" w:eastAsia="Times New Roman" w:hAnsi="Arial" w:cs="Arial"/>
      <w:szCs w:val="24"/>
      <w:lang w:val="en-GB" w:eastAsia="ar-SA"/>
    </w:rPr>
  </w:style>
  <w:style w:type="paragraph" w:customStyle="1" w:styleId="-HTML2">
    <w:name w:val="Προ-διαμορφωμένο HTML2"/>
    <w:basedOn w:val="a"/>
    <w:rsid w:val="0055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551E70"/>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551E70"/>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551E70"/>
    <w:pPr>
      <w:suppressAutoHyphens/>
      <w:spacing w:after="0" w:line="240" w:lineRule="auto"/>
      <w:jc w:val="both"/>
    </w:pPr>
    <w:rPr>
      <w:rFonts w:ascii="Calibri" w:eastAsia="Times New Roman" w:hAnsi="Calibri" w:cs="Calibri"/>
      <w:szCs w:val="24"/>
      <w:lang w:val="en-GB" w:eastAsia="ar-SA"/>
    </w:rPr>
  </w:style>
  <w:style w:type="paragraph" w:customStyle="1" w:styleId="afd">
    <w:name w:val="Περιεχόμενα πίνακα"/>
    <w:basedOn w:val="a"/>
    <w:rsid w:val="00551E70"/>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e">
    <w:name w:val="Επικεφαλίδα πίνακα"/>
    <w:basedOn w:val="afd"/>
    <w:rsid w:val="00551E70"/>
    <w:pPr>
      <w:jc w:val="center"/>
    </w:pPr>
    <w:rPr>
      <w:b/>
      <w:bCs/>
    </w:rPr>
  </w:style>
  <w:style w:type="paragraph" w:customStyle="1" w:styleId="Standard">
    <w:name w:val="Standard"/>
    <w:rsid w:val="00551E70"/>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551E70"/>
    <w:pPr>
      <w:spacing w:after="120"/>
    </w:pPr>
  </w:style>
  <w:style w:type="paragraph" w:customStyle="1" w:styleId="Footnote">
    <w:name w:val="Footnote"/>
    <w:basedOn w:val="Standard"/>
    <w:rsid w:val="00551E70"/>
    <w:pPr>
      <w:suppressLineNumbers/>
      <w:ind w:left="283" w:hanging="283"/>
    </w:pPr>
    <w:rPr>
      <w:sz w:val="20"/>
      <w:szCs w:val="20"/>
    </w:rPr>
  </w:style>
  <w:style w:type="paragraph" w:customStyle="1" w:styleId="311">
    <w:name w:val="Σώμα κείμενου 31"/>
    <w:basedOn w:val="a"/>
    <w:rsid w:val="00551E70"/>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551E70"/>
    <w:pPr>
      <w:suppressAutoHyphens/>
      <w:spacing w:line="240" w:lineRule="auto"/>
      <w:jc w:val="both"/>
    </w:pPr>
    <w:rPr>
      <w:rFonts w:ascii="Calibri" w:hAnsi="Calibri" w:cs="Calibri"/>
      <w:lang w:eastAsia="ar-SA"/>
    </w:rPr>
  </w:style>
  <w:style w:type="paragraph" w:customStyle="1" w:styleId="1b">
    <w:name w:val="Κείμενο πλαισίου1"/>
    <w:basedOn w:val="a"/>
    <w:rsid w:val="00551E70"/>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
    <w:rsid w:val="00551E70"/>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rsid w:val="00551E70"/>
    <w:rPr>
      <w:b/>
      <w:bCs/>
    </w:rPr>
  </w:style>
  <w:style w:type="paragraph" w:customStyle="1" w:styleId="-HTML1">
    <w:name w:val="Προ-διαμορφωμένο HTML1"/>
    <w:basedOn w:val="a"/>
    <w:rsid w:val="0055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rsid w:val="00551E70"/>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551E70"/>
    <w:pPr>
      <w:numPr>
        <w:numId w:val="19"/>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7"/>
    <w:rsid w:val="00551E70"/>
    <w:pPr>
      <w:tabs>
        <w:tab w:val="right" w:leader="dot" w:pos="7091"/>
      </w:tabs>
      <w:ind w:left="2547"/>
    </w:pPr>
  </w:style>
  <w:style w:type="paragraph" w:customStyle="1" w:styleId="aff">
    <w:name w:val="Οριζόντια γραμμή"/>
    <w:basedOn w:val="a"/>
    <w:next w:val="a6"/>
    <w:rsid w:val="00551E70"/>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551E70"/>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551E70"/>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7"/>
    <w:rsid w:val="00551E70"/>
    <w:pPr>
      <w:tabs>
        <w:tab w:val="right" w:leader="dot" w:pos="7091"/>
      </w:tabs>
      <w:ind w:left="2547"/>
    </w:pPr>
  </w:style>
  <w:style w:type="paragraph" w:styleId="aff0">
    <w:name w:val="Balloon Text"/>
    <w:basedOn w:val="a"/>
    <w:link w:val="Char11"/>
    <w:uiPriority w:val="99"/>
    <w:semiHidden/>
    <w:unhideWhenUsed/>
    <w:rsid w:val="00551E70"/>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f0"/>
    <w:uiPriority w:val="99"/>
    <w:semiHidden/>
    <w:rsid w:val="00551E70"/>
    <w:rPr>
      <w:rFonts w:ascii="Segoe UI" w:eastAsia="Times New Roman" w:hAnsi="Segoe UI" w:cs="Times New Roman"/>
      <w:sz w:val="18"/>
      <w:szCs w:val="18"/>
      <w:lang w:val="en-GB" w:eastAsia="ar-SA"/>
    </w:rPr>
  </w:style>
  <w:style w:type="character" w:styleId="aff1">
    <w:name w:val="annotation reference"/>
    <w:uiPriority w:val="99"/>
    <w:unhideWhenUsed/>
    <w:rsid w:val="00551E70"/>
    <w:rPr>
      <w:sz w:val="16"/>
      <w:szCs w:val="16"/>
    </w:rPr>
  </w:style>
  <w:style w:type="paragraph" w:styleId="aff2">
    <w:name w:val="annotation text"/>
    <w:basedOn w:val="a"/>
    <w:link w:val="Char12"/>
    <w:uiPriority w:val="99"/>
    <w:unhideWhenUsed/>
    <w:rsid w:val="00551E70"/>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f2"/>
    <w:uiPriority w:val="99"/>
    <w:rsid w:val="00551E70"/>
    <w:rPr>
      <w:rFonts w:ascii="Calibri" w:eastAsia="Times New Roman" w:hAnsi="Calibri" w:cs="Times New Roman"/>
      <w:sz w:val="20"/>
      <w:szCs w:val="20"/>
      <w:lang w:val="en-GB" w:eastAsia="ar-SA"/>
    </w:rPr>
  </w:style>
  <w:style w:type="paragraph" w:styleId="aff3">
    <w:name w:val="annotation subject"/>
    <w:basedOn w:val="aff2"/>
    <w:next w:val="aff2"/>
    <w:link w:val="Char13"/>
    <w:uiPriority w:val="99"/>
    <w:semiHidden/>
    <w:unhideWhenUsed/>
    <w:rsid w:val="00551E70"/>
    <w:rPr>
      <w:b/>
      <w:bCs/>
    </w:rPr>
  </w:style>
  <w:style w:type="character" w:customStyle="1" w:styleId="Char13">
    <w:name w:val="Θέμα σχολίου Char1"/>
    <w:basedOn w:val="Char12"/>
    <w:link w:val="aff3"/>
    <w:uiPriority w:val="99"/>
    <w:semiHidden/>
    <w:rsid w:val="00551E70"/>
    <w:rPr>
      <w:rFonts w:ascii="Calibri" w:eastAsia="Times New Roman" w:hAnsi="Calibri" w:cs="Times New Roman"/>
      <w:b/>
      <w:bCs/>
      <w:sz w:val="20"/>
      <w:szCs w:val="20"/>
      <w:lang w:val="en-GB" w:eastAsia="ar-SA"/>
    </w:rPr>
  </w:style>
  <w:style w:type="paragraph" w:styleId="aff4">
    <w:name w:val="Revision"/>
    <w:hidden/>
    <w:uiPriority w:val="99"/>
    <w:semiHidden/>
    <w:rsid w:val="00551E70"/>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55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lang w:eastAsia="en-US"/>
    </w:rPr>
  </w:style>
  <w:style w:type="character" w:customStyle="1" w:styleId="-HTMLChar1">
    <w:name w:val="Προ-διαμορφωμένο HTML Char1"/>
    <w:basedOn w:val="a0"/>
    <w:uiPriority w:val="99"/>
    <w:semiHidden/>
    <w:rsid w:val="00551E70"/>
    <w:rPr>
      <w:rFonts w:ascii="Consolas" w:eastAsiaTheme="minorEastAsia" w:hAnsi="Consolas"/>
      <w:sz w:val="20"/>
      <w:szCs w:val="20"/>
      <w:lang w:eastAsia="el-GR"/>
    </w:rPr>
  </w:style>
  <w:style w:type="character" w:customStyle="1" w:styleId="1f">
    <w:name w:val="Ανεπίλυτη αναφορά1"/>
    <w:uiPriority w:val="99"/>
    <w:semiHidden/>
    <w:unhideWhenUsed/>
    <w:rsid w:val="00551E70"/>
    <w:rPr>
      <w:color w:val="605E5C"/>
      <w:shd w:val="clear" w:color="auto" w:fill="E1DFDD"/>
    </w:rPr>
  </w:style>
  <w:style w:type="character" w:customStyle="1" w:styleId="normaltextrun">
    <w:name w:val="normaltextrun"/>
    <w:basedOn w:val="a0"/>
    <w:rsid w:val="00551E70"/>
  </w:style>
  <w:style w:type="character" w:customStyle="1" w:styleId="eop">
    <w:name w:val="eop"/>
    <w:basedOn w:val="a0"/>
    <w:rsid w:val="00551E70"/>
  </w:style>
  <w:style w:type="paragraph" w:customStyle="1" w:styleId="paragraph">
    <w:name w:val="paragraph"/>
    <w:basedOn w:val="a"/>
    <w:rsid w:val="00551E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551E70"/>
  </w:style>
  <w:style w:type="paragraph" w:styleId="aff5">
    <w:name w:val="Title"/>
    <w:basedOn w:val="a"/>
    <w:next w:val="a"/>
    <w:link w:val="Char8"/>
    <w:rsid w:val="00551E70"/>
    <w:pPr>
      <w:keepNext/>
      <w:keepLines/>
      <w:spacing w:before="480" w:after="120" w:line="240" w:lineRule="auto"/>
    </w:pPr>
    <w:rPr>
      <w:rFonts w:ascii="Times New Roman" w:eastAsia="Times New Roman" w:hAnsi="Times New Roman" w:cs="Times New Roman"/>
      <w:b/>
      <w:sz w:val="72"/>
      <w:szCs w:val="72"/>
      <w:lang w:eastAsia="en-US"/>
    </w:rPr>
  </w:style>
  <w:style w:type="character" w:customStyle="1" w:styleId="Char8">
    <w:name w:val="Τίτλος Char"/>
    <w:basedOn w:val="a0"/>
    <w:link w:val="aff5"/>
    <w:rsid w:val="00551E70"/>
    <w:rPr>
      <w:rFonts w:ascii="Times New Roman" w:eastAsia="Times New Roman" w:hAnsi="Times New Roman" w:cs="Times New Roman"/>
      <w:b/>
      <w:sz w:val="72"/>
      <w:szCs w:val="72"/>
    </w:rPr>
  </w:style>
  <w:style w:type="paragraph" w:styleId="aff6">
    <w:name w:val="Subtitle"/>
    <w:basedOn w:val="a"/>
    <w:next w:val="a"/>
    <w:link w:val="Char9"/>
    <w:rsid w:val="00551E70"/>
    <w:pPr>
      <w:keepNext/>
      <w:keepLines/>
      <w:spacing w:before="360" w:after="80" w:line="240" w:lineRule="auto"/>
    </w:pPr>
    <w:rPr>
      <w:rFonts w:ascii="Georgia" w:eastAsia="Georgia" w:hAnsi="Georgia" w:cs="Georgia"/>
      <w:i/>
      <w:color w:val="666666"/>
      <w:sz w:val="48"/>
      <w:szCs w:val="48"/>
      <w:lang w:eastAsia="en-US"/>
    </w:rPr>
  </w:style>
  <w:style w:type="character" w:customStyle="1" w:styleId="Char9">
    <w:name w:val="Υπότιτλος Char"/>
    <w:basedOn w:val="a0"/>
    <w:link w:val="aff6"/>
    <w:rsid w:val="00551E70"/>
    <w:rPr>
      <w:rFonts w:ascii="Georgia" w:eastAsia="Georgia" w:hAnsi="Georgia" w:cs="Georgia"/>
      <w:i/>
      <w:color w:val="666666"/>
      <w:sz w:val="48"/>
      <w:szCs w:val="48"/>
    </w:rPr>
  </w:style>
  <w:style w:type="table" w:customStyle="1" w:styleId="1f0">
    <w:name w:val="Πλέγμα πίνακα1"/>
    <w:basedOn w:val="a1"/>
    <w:next w:val="ab"/>
    <w:uiPriority w:val="59"/>
    <w:rsid w:val="00551E7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Χωρίς λίστα11"/>
    <w:next w:val="a2"/>
    <w:uiPriority w:val="99"/>
    <w:semiHidden/>
    <w:unhideWhenUsed/>
    <w:rsid w:val="00551E70"/>
  </w:style>
  <w:style w:type="table" w:customStyle="1" w:styleId="111">
    <w:name w:val="Πλέγμα πίνακα11"/>
    <w:basedOn w:val="a1"/>
    <w:next w:val="ab"/>
    <w:uiPriority w:val="39"/>
    <w:rsid w:val="00551E7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Intense Emphasis"/>
    <w:uiPriority w:val="21"/>
    <w:qFormat/>
    <w:rsid w:val="00551E70"/>
    <w:rPr>
      <w:i/>
      <w:iCs/>
      <w:color w:val="4472C4"/>
    </w:rPr>
  </w:style>
  <w:style w:type="character" w:customStyle="1" w:styleId="aff8">
    <w:name w:val="Σώμα κειμένου_"/>
    <w:link w:val="1f1"/>
    <w:rsid w:val="00551E70"/>
    <w:rPr>
      <w:rFonts w:cs="Calibri"/>
    </w:rPr>
  </w:style>
  <w:style w:type="character" w:customStyle="1" w:styleId="2b">
    <w:name w:val="Επικεφαλίδα #2_"/>
    <w:link w:val="2c"/>
    <w:rsid w:val="00551E70"/>
    <w:rPr>
      <w:rFonts w:cs="Calibri"/>
      <w:b/>
      <w:bCs/>
    </w:rPr>
  </w:style>
  <w:style w:type="paragraph" w:customStyle="1" w:styleId="1f1">
    <w:name w:val="Σώμα κειμένου1"/>
    <w:basedOn w:val="a"/>
    <w:link w:val="aff8"/>
    <w:rsid w:val="00551E70"/>
    <w:pPr>
      <w:widowControl w:val="0"/>
      <w:spacing w:after="0" w:line="240" w:lineRule="auto"/>
    </w:pPr>
    <w:rPr>
      <w:rFonts w:eastAsiaTheme="minorHAnsi" w:cs="Calibri"/>
      <w:lang w:eastAsia="en-US"/>
    </w:rPr>
  </w:style>
  <w:style w:type="paragraph" w:customStyle="1" w:styleId="2c">
    <w:name w:val="Επικεφαλίδα #2"/>
    <w:basedOn w:val="a"/>
    <w:link w:val="2b"/>
    <w:rsid w:val="00551E70"/>
    <w:pPr>
      <w:widowControl w:val="0"/>
      <w:spacing w:after="0" w:line="240" w:lineRule="auto"/>
      <w:outlineLvl w:val="1"/>
    </w:pPr>
    <w:rPr>
      <w:rFonts w:eastAsiaTheme="minorHAnsi" w:cs="Calibri"/>
      <w:b/>
      <w:bCs/>
      <w:lang w:eastAsia="en-US"/>
    </w:rPr>
  </w:style>
  <w:style w:type="paragraph" w:styleId="Web">
    <w:name w:val="Normal (Web)"/>
    <w:basedOn w:val="a"/>
    <w:uiPriority w:val="99"/>
    <w:unhideWhenUsed/>
    <w:rsid w:val="00551E70"/>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1">
    <w:name w:val="Μεσαία λίστα 1 - ΄Εμφαση 11"/>
    <w:basedOn w:val="a1"/>
    <w:next w:val="1-1"/>
    <w:uiPriority w:val="65"/>
    <w:rsid w:val="00551E70"/>
    <w:pPr>
      <w:spacing w:after="0" w:line="240" w:lineRule="auto"/>
    </w:pPr>
    <w:rPr>
      <w:rFonts w:ascii="Calibri" w:eastAsia="Calibri" w:hAnsi="Calibri" w:cs="Arial"/>
      <w:color w:val="000000"/>
    </w:rPr>
    <w:tblPr>
      <w:tblStyleRowBandSize w:val="1"/>
      <w:tblStyleColBandSize w:val="1"/>
      <w:tblBorders>
        <w:top w:val="single" w:sz="8" w:space="0" w:color="4F81BD"/>
        <w:bottom w:val="single" w:sz="8" w:space="0" w:color="4F81BD"/>
      </w:tblBorders>
    </w:tblPr>
    <w:tblStylePr w:type="firstRow">
      <w:rPr>
        <w:rFonts w:ascii="Lucida Sans" w:eastAsia="Times New Roman" w:hAnsi="Lucida San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551E70"/>
    <w:pPr>
      <w:spacing w:after="0" w:line="240" w:lineRule="auto"/>
    </w:pPr>
    <w:rPr>
      <w:rFonts w:ascii="Calibri" w:eastAsia="Calibri" w:hAnsi="Calibri" w:cs="Arial"/>
      <w:color w:val="000000"/>
    </w:rPr>
    <w:tblPr>
      <w:tblStyleRowBandSize w:val="1"/>
      <w:tblStyleColBandSize w:val="1"/>
      <w:tblBorders>
        <w:top w:val="single" w:sz="8" w:space="0" w:color="4472C4"/>
        <w:bottom w:val="single" w:sz="8" w:space="0" w:color="4472C4"/>
      </w:tblBorders>
    </w:tblPr>
    <w:tblStylePr w:type="firstRow">
      <w:rPr>
        <w:rFonts w:ascii="Calibri Light" w:eastAsia="HGSGothicE"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numbering" w:customStyle="1" w:styleId="1110">
    <w:name w:val="Χωρίς λίστα111"/>
    <w:next w:val="a2"/>
    <w:uiPriority w:val="99"/>
    <w:semiHidden/>
    <w:unhideWhenUsed/>
    <w:rsid w:val="00551E70"/>
  </w:style>
  <w:style w:type="table" w:customStyle="1" w:styleId="1111">
    <w:name w:val="Πλέγμα πίνακα111"/>
    <w:basedOn w:val="a1"/>
    <w:next w:val="ab"/>
    <w:uiPriority w:val="59"/>
    <w:rsid w:val="00551E7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551E7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jjygf">
    <w:name w:val="jjygf"/>
    <w:rsid w:val="00551E70"/>
  </w:style>
  <w:style w:type="character" w:customStyle="1" w:styleId="ms-button-label">
    <w:name w:val="ms-button-label"/>
    <w:rsid w:val="00551E70"/>
  </w:style>
  <w:style w:type="numbering" w:customStyle="1" w:styleId="2d">
    <w:name w:val="Χωρίς λίστα2"/>
    <w:next w:val="a2"/>
    <w:uiPriority w:val="99"/>
    <w:semiHidden/>
    <w:unhideWhenUsed/>
    <w:rsid w:val="00551E70"/>
  </w:style>
  <w:style w:type="character" w:customStyle="1" w:styleId="2e">
    <w:name w:val="Ανεπίλυτη αναφορά2"/>
    <w:uiPriority w:val="99"/>
    <w:semiHidden/>
    <w:unhideWhenUsed/>
    <w:rsid w:val="00551E70"/>
    <w:rPr>
      <w:color w:val="605E5C"/>
      <w:shd w:val="clear" w:color="auto" w:fill="E1DFDD"/>
    </w:rPr>
  </w:style>
  <w:style w:type="table" w:customStyle="1" w:styleId="2f">
    <w:name w:val="Πλέγμα πίνακα2"/>
    <w:basedOn w:val="a1"/>
    <w:next w:val="ab"/>
    <w:uiPriority w:val="59"/>
    <w:rsid w:val="00551E7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Χωρίς λίστα12"/>
    <w:next w:val="a2"/>
    <w:uiPriority w:val="99"/>
    <w:semiHidden/>
    <w:unhideWhenUsed/>
    <w:rsid w:val="00551E70"/>
  </w:style>
  <w:style w:type="table" w:customStyle="1" w:styleId="121">
    <w:name w:val="Πλέγμα πίνακα12"/>
    <w:basedOn w:val="a1"/>
    <w:next w:val="ab"/>
    <w:uiPriority w:val="39"/>
    <w:rsid w:val="00551E7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Μεσαία λίστα 1 - ΄Εμφαση 111"/>
    <w:basedOn w:val="a1"/>
    <w:next w:val="1-1"/>
    <w:uiPriority w:val="65"/>
    <w:rsid w:val="00551E70"/>
    <w:pPr>
      <w:spacing w:after="0" w:line="240" w:lineRule="auto"/>
    </w:pPr>
    <w:rPr>
      <w:rFonts w:ascii="Calibri" w:eastAsia="Calibri" w:hAnsi="Calibri" w:cs="Arial"/>
      <w:color w:val="000000"/>
    </w:rPr>
    <w:tblPr>
      <w:tblStyleRowBandSize w:val="1"/>
      <w:tblStyleColBandSize w:val="1"/>
      <w:tblBorders>
        <w:top w:val="single" w:sz="8" w:space="0" w:color="4F81BD"/>
        <w:bottom w:val="single" w:sz="8" w:space="0" w:color="4F81BD"/>
      </w:tblBorders>
    </w:tblPr>
    <w:tblStylePr w:type="firstRow">
      <w:rPr>
        <w:rFonts w:ascii="Lucida Sans" w:eastAsia="Times New Roman" w:hAnsi="Lucida San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
    <w:name w:val="Μεσαία λίστα 1 - ΄Εμφαση 12"/>
    <w:basedOn w:val="a1"/>
    <w:next w:val="1-1"/>
    <w:uiPriority w:val="65"/>
    <w:unhideWhenUsed/>
    <w:rsid w:val="00551E70"/>
    <w:pPr>
      <w:spacing w:after="0" w:line="240" w:lineRule="auto"/>
    </w:pPr>
    <w:rPr>
      <w:rFonts w:ascii="Calibri" w:eastAsia="Calibri" w:hAnsi="Calibri" w:cs="Arial"/>
      <w:color w:val="000000"/>
    </w:rPr>
    <w:tblPr>
      <w:tblStyleRowBandSize w:val="1"/>
      <w:tblStyleColBandSize w:val="1"/>
      <w:tblBorders>
        <w:top w:val="single" w:sz="8" w:space="0" w:color="4472C4"/>
        <w:bottom w:val="single" w:sz="8" w:space="0" w:color="4472C4"/>
      </w:tblBorders>
    </w:tblPr>
    <w:tblStylePr w:type="firstRow">
      <w:rPr>
        <w:rFonts w:ascii="Calibri Light" w:eastAsia="Kalinga"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numbering" w:customStyle="1" w:styleId="112">
    <w:name w:val="Χωρίς λίστα112"/>
    <w:next w:val="a2"/>
    <w:uiPriority w:val="99"/>
    <w:semiHidden/>
    <w:unhideWhenUsed/>
    <w:rsid w:val="00551E70"/>
  </w:style>
  <w:style w:type="table" w:customStyle="1" w:styleId="1120">
    <w:name w:val="Πλέγμα πίνακα112"/>
    <w:basedOn w:val="a1"/>
    <w:next w:val="ab"/>
    <w:uiPriority w:val="59"/>
    <w:rsid w:val="00551E7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4846</Words>
  <Characters>26171</Characters>
  <Application>Microsoft Office Word</Application>
  <DocSecurity>0</DocSecurity>
  <Lines>218</Lines>
  <Paragraphs>61</Paragraphs>
  <ScaleCrop>false</ScaleCrop>
  <Company/>
  <LinksUpToDate>false</LinksUpToDate>
  <CharactersWithSpaces>30956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bitzidis</dc:creator>
  <cp:keywords/>
  <dc:description/>
  <cp:lastModifiedBy>bitzidis</cp:lastModifiedBy>
  <cp:revision>1</cp:revision>
  <dcterms:created xsi:type="dcterms:W3CDTF">2023-04-06T09:44:00Z</dcterms:created>
  <dcterms:modified xsi:type="dcterms:W3CDTF">2023-04-06T09:44:00Z</dcterms:modified>
</cp:coreProperties>
</file>